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62FC1E9" w14:textId="77777777" w:rsidR="002C67FC" w:rsidRPr="002C67FC" w:rsidRDefault="002C67FC" w:rsidP="002C67FC">
      <w:pPr>
        <w:ind w:firstLine="0"/>
        <w:jc w:val="center"/>
        <w:rPr>
          <w:b/>
          <w:bCs/>
          <w:sz w:val="28"/>
          <w:szCs w:val="28"/>
        </w:rPr>
      </w:pPr>
      <w:r w:rsidRPr="002C67FC">
        <w:rPr>
          <w:b/>
          <w:bCs/>
          <w:sz w:val="28"/>
          <w:szCs w:val="28"/>
        </w:rPr>
        <w:t xml:space="preserve">ΠΑΡΑΡΤΗΜΑ ΙΙI –ΤΕΥΔ </w:t>
      </w:r>
    </w:p>
    <w:p w14:paraId="412EC84F" w14:textId="77777777" w:rsidR="002C67FC" w:rsidRPr="002B388C" w:rsidRDefault="002C67FC">
      <w:pPr>
        <w:ind w:firstLine="0"/>
        <w:jc w:val="center"/>
        <w:rPr>
          <w:b/>
          <w:bCs/>
        </w:rPr>
      </w:pPr>
    </w:p>
    <w:p w14:paraId="3AC74F2C"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0B3527F9"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114B3EE5"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EB89CF4"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5B69F43C"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016D517A"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0ACB9976" w14:textId="77777777"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14:paraId="3FCAFA6A" w14:textId="77777777" w:rsidR="00E00AB5" w:rsidRDefault="00E00AB5" w:rsidP="00576263">
            <w:pPr>
              <w:spacing w:after="0"/>
              <w:ind w:firstLine="0"/>
            </w:pPr>
            <w:r>
              <w:t xml:space="preserve">- Ονομασία: </w:t>
            </w:r>
            <w:r w:rsidR="000D05C7">
              <w:t>ΔΗΜΟ</w:t>
            </w:r>
            <w:r w:rsidR="002B388C">
              <w:t>Σ ΝΑΥΠΑΚΤΙΑΣ</w:t>
            </w:r>
          </w:p>
          <w:p w14:paraId="68F59756" w14:textId="77777777" w:rsidR="00E00AB5" w:rsidRDefault="00E00AB5" w:rsidP="00576263">
            <w:pPr>
              <w:spacing w:after="0"/>
              <w:ind w:firstLine="0"/>
            </w:pPr>
            <w:r>
              <w:t xml:space="preserve">- Κωδικός  Αναθέτουσας Αρχής / Αναθέτοντα Φορέα </w:t>
            </w:r>
            <w:r w:rsidRPr="008A11A4">
              <w:t xml:space="preserve">ΚΗΜΔΗΣ : </w:t>
            </w:r>
            <w:r w:rsidR="008A11A4" w:rsidRPr="00CF110C">
              <w:t>6205</w:t>
            </w:r>
          </w:p>
          <w:p w14:paraId="30BBAE7C" w14:textId="77777777" w:rsidR="00E00AB5" w:rsidRPr="000B174E" w:rsidRDefault="00E00AB5" w:rsidP="00576263">
            <w:pPr>
              <w:spacing w:after="0"/>
              <w:ind w:firstLine="0"/>
            </w:pPr>
            <w:r>
              <w:t xml:space="preserve">- Ταχυδρομική διεύθυνση / Πόλη / </w:t>
            </w:r>
            <w:proofErr w:type="spellStart"/>
            <w:r w:rsidRPr="000B174E">
              <w:t>Ταχ</w:t>
            </w:r>
            <w:proofErr w:type="spellEnd"/>
            <w:r w:rsidRPr="000B174E">
              <w:t>. Κωδικός:</w:t>
            </w:r>
            <w:r w:rsidR="00BF3982" w:rsidRPr="000B174E">
              <w:t xml:space="preserve"> </w:t>
            </w:r>
            <w:r w:rsidR="002B388C" w:rsidRPr="000B174E">
              <w:t xml:space="preserve">: </w:t>
            </w:r>
            <w:r w:rsidR="00AF4671" w:rsidRPr="000B174E">
              <w:t>30300</w:t>
            </w:r>
          </w:p>
          <w:p w14:paraId="2B21A8A2" w14:textId="77777777" w:rsidR="00E00AB5" w:rsidRPr="00883DD8" w:rsidRDefault="0094439F" w:rsidP="00576263">
            <w:pPr>
              <w:spacing w:after="0"/>
              <w:ind w:firstLine="0"/>
            </w:pPr>
            <w:r w:rsidRPr="000B174E">
              <w:t xml:space="preserve">- Αρμόδιος για πληροφορίες: </w:t>
            </w:r>
            <w:r w:rsidR="002B388C" w:rsidRPr="000B174E">
              <w:t xml:space="preserve">: </w:t>
            </w:r>
            <w:r w:rsidR="00AF4671" w:rsidRPr="000B174E">
              <w:t>Ράπτη Ιωάννα</w:t>
            </w:r>
            <w:r w:rsidR="00883DD8" w:rsidRPr="00883DD8">
              <w:t xml:space="preserve"> </w:t>
            </w:r>
            <w:r w:rsidR="00883DD8">
              <w:t>–</w:t>
            </w:r>
            <w:r w:rsidR="00883DD8" w:rsidRPr="00883DD8">
              <w:t xml:space="preserve"> </w:t>
            </w:r>
            <w:r w:rsidR="00883DD8">
              <w:t>Παύλος Αγγελόπουλος</w:t>
            </w:r>
          </w:p>
          <w:p w14:paraId="454F23AC" w14:textId="77777777" w:rsidR="00E00AB5" w:rsidRPr="000B174E" w:rsidRDefault="00BF3982" w:rsidP="00576263">
            <w:pPr>
              <w:spacing w:after="0"/>
              <w:ind w:firstLine="0"/>
            </w:pPr>
            <w:r w:rsidRPr="000B174E">
              <w:t>- Τ</w:t>
            </w:r>
            <w:r w:rsidR="00D51991" w:rsidRPr="000B174E">
              <w:t xml:space="preserve">ηλέφωνο: </w:t>
            </w:r>
            <w:r w:rsidR="002B388C" w:rsidRPr="000B174E">
              <w:t xml:space="preserve">: </w:t>
            </w:r>
            <w:r w:rsidR="00AF4671" w:rsidRPr="000B174E">
              <w:t>2634361207,20</w:t>
            </w:r>
            <w:r w:rsidR="00883DD8">
              <w:t>5,201</w:t>
            </w:r>
          </w:p>
          <w:p w14:paraId="081848A4" w14:textId="77777777" w:rsidR="00E00AB5" w:rsidRPr="00AF4671" w:rsidRDefault="000D05C7" w:rsidP="00576263">
            <w:pPr>
              <w:spacing w:after="0"/>
              <w:ind w:firstLine="0"/>
            </w:pPr>
            <w:r w:rsidRPr="000B174E">
              <w:t xml:space="preserve">- </w:t>
            </w:r>
            <w:proofErr w:type="spellStart"/>
            <w:r w:rsidRPr="000B174E">
              <w:t>Ηλ</w:t>
            </w:r>
            <w:proofErr w:type="spellEnd"/>
            <w:r w:rsidRPr="000B174E">
              <w:t xml:space="preserve">. ταχυδρομείο: </w:t>
            </w:r>
            <w:r w:rsidR="002B388C" w:rsidRPr="000B174E">
              <w:t xml:space="preserve">: </w:t>
            </w:r>
            <w:proofErr w:type="spellStart"/>
            <w:r w:rsidR="00AF4671" w:rsidRPr="000B174E">
              <w:rPr>
                <w:lang w:val="en-US"/>
              </w:rPr>
              <w:t>typdimou</w:t>
            </w:r>
            <w:proofErr w:type="spellEnd"/>
            <w:r w:rsidR="00AF4671" w:rsidRPr="000B174E">
              <w:t>@</w:t>
            </w:r>
            <w:proofErr w:type="spellStart"/>
            <w:r w:rsidR="00AF4671" w:rsidRPr="000B174E">
              <w:rPr>
                <w:lang w:val="en-US"/>
              </w:rPr>
              <w:t>otenet</w:t>
            </w:r>
            <w:proofErr w:type="spellEnd"/>
            <w:r w:rsidR="00AF4671" w:rsidRPr="000B174E">
              <w:t>.</w:t>
            </w:r>
            <w:r w:rsidR="00AF4671" w:rsidRPr="000B174E">
              <w:rPr>
                <w:lang w:val="en-US"/>
              </w:rPr>
              <w:t>gr</w:t>
            </w:r>
          </w:p>
          <w:p w14:paraId="26A7762D" w14:textId="77777777" w:rsidR="00E00AB5" w:rsidRPr="00BF3982" w:rsidRDefault="00E00AB5" w:rsidP="000B174E">
            <w:pPr>
              <w:spacing w:after="0"/>
              <w:ind w:firstLine="0"/>
            </w:pPr>
            <w:r>
              <w:t>- Διεύθυνση στο Διαδίκτυο (διεύθυνση δικτυακού τόπου) (</w:t>
            </w:r>
            <w:r>
              <w:rPr>
                <w:i/>
              </w:rPr>
              <w:t>εάν υπάρχει</w:t>
            </w:r>
            <w:r w:rsidR="002B388C" w:rsidRPr="000B174E">
              <w:rPr>
                <w:i/>
              </w:rPr>
              <w:t>: …</w:t>
            </w:r>
            <w:r w:rsidR="000B174E" w:rsidRPr="000B174E">
              <w:rPr>
                <w:i/>
              </w:rPr>
              <w:t xml:space="preserve"> http://www.nafpaktos.gr </w:t>
            </w:r>
          </w:p>
        </w:tc>
      </w:tr>
      <w:tr w:rsidR="00E00AB5" w14:paraId="51836A7A"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59DB607A" w14:textId="77777777" w:rsidR="00DA3957" w:rsidRDefault="00E00AB5" w:rsidP="00DA3957">
            <w:pPr>
              <w:spacing w:after="0"/>
              <w:ind w:firstLine="0"/>
            </w:pPr>
            <w:r>
              <w:rPr>
                <w:b/>
                <w:bCs/>
              </w:rPr>
              <w:t>Β: Πληροφορίες σχετικά με τη διαδικασία σύναψης σύμβασης</w:t>
            </w:r>
          </w:p>
          <w:p w14:paraId="50111A23" w14:textId="77777777" w:rsidR="00FB5FF6" w:rsidRDefault="00DA3957" w:rsidP="00576263">
            <w:pPr>
              <w:spacing w:after="0"/>
              <w:ind w:firstLine="0"/>
            </w:pPr>
            <w:r w:rsidRPr="00DA3957">
              <w:t>-</w:t>
            </w:r>
            <w:r w:rsidR="00E00AB5">
              <w:t xml:space="preserve">Τίτλος ή σύντομη περιγραφή της δημόσιας σύμβασης (συμπεριλαμβανομένου του σχετικού </w:t>
            </w:r>
            <w:r w:rsidR="00E00AB5">
              <w:rPr>
                <w:lang w:val="en-US"/>
              </w:rPr>
              <w:t>CPV</w:t>
            </w:r>
            <w:r w:rsidR="00E00AB5" w:rsidRPr="00E00AB5">
              <w:t>)</w:t>
            </w:r>
            <w:r w:rsidR="00E00AB5">
              <w:t xml:space="preserve">: </w:t>
            </w:r>
            <w:r w:rsidRPr="00DA3957">
              <w:t xml:space="preserve"> </w:t>
            </w:r>
            <w:r w:rsidR="002B388C" w:rsidRPr="00BA0FA5">
              <w:rPr>
                <w:b/>
              </w:rPr>
              <w:t>Εγκατάσταση</w:t>
            </w:r>
            <w:r w:rsidR="002B388C" w:rsidRPr="001A7C0B">
              <w:rPr>
                <w:rFonts w:ascii="Cambria" w:eastAsia="Cambria" w:hAnsi="Cambria" w:cs="Cambria"/>
              </w:rPr>
              <w:t xml:space="preserve"> </w:t>
            </w:r>
            <w:r w:rsidR="002B388C" w:rsidRPr="00BA0FA5">
              <w:rPr>
                <w:b/>
              </w:rPr>
              <w:t xml:space="preserve">Επεξεργασίας Λυμάτων </w:t>
            </w:r>
            <w:r w:rsidR="002B388C" w:rsidRPr="00DC502F">
              <w:t>(βιολογικός καθαρισμός)</w:t>
            </w:r>
            <w:r w:rsidR="002B388C">
              <w:rPr>
                <w:b/>
              </w:rPr>
              <w:t xml:space="preserve"> </w:t>
            </w:r>
            <w:r w:rsidR="002B388C" w:rsidRPr="00BA0FA5">
              <w:rPr>
                <w:b/>
              </w:rPr>
              <w:t>Άνω Χώρας</w:t>
            </w:r>
            <w:r w:rsidR="002B388C">
              <w:rPr>
                <w:b/>
              </w:rPr>
              <w:t xml:space="preserve">, </w:t>
            </w:r>
            <w:r>
              <w:rPr>
                <w:b/>
                <w:lang w:val="en-US"/>
              </w:rPr>
              <w:t>CPV</w:t>
            </w:r>
            <w:r>
              <w:rPr>
                <w:b/>
              </w:rPr>
              <w:t xml:space="preserve"> </w:t>
            </w:r>
            <w:r w:rsidR="00AF4671">
              <w:rPr>
                <w:b/>
              </w:rPr>
              <w:t>45252127-4</w:t>
            </w:r>
          </w:p>
          <w:p w14:paraId="3B2492A6" w14:textId="39054DB8" w:rsidR="00E00AB5" w:rsidRPr="008E0148" w:rsidRDefault="00BF3982" w:rsidP="00576263">
            <w:pPr>
              <w:spacing w:after="0"/>
              <w:ind w:firstLine="0"/>
            </w:pPr>
            <w:r>
              <w:t xml:space="preserve">- Κωδικός στο ΚΗΜΔΗΣ: </w:t>
            </w:r>
            <w:r w:rsidR="00D555A3">
              <w:rPr>
                <w:lang w:val="en-US"/>
              </w:rPr>
              <w:t xml:space="preserve"> </w:t>
            </w:r>
            <w:r w:rsidR="00D555A3" w:rsidRPr="00D555A3">
              <w:t>20PROC006904280</w:t>
            </w:r>
            <w:r w:rsidR="00D555A3">
              <w:rPr>
                <w:lang w:val="en-US"/>
              </w:rPr>
              <w:t xml:space="preserve"> </w:t>
            </w:r>
            <w:r w:rsidR="008E0148">
              <w:t>2020-06-23</w:t>
            </w:r>
          </w:p>
          <w:p w14:paraId="051AAD4B" w14:textId="77777777" w:rsidR="00E00AB5" w:rsidRPr="00BF3982" w:rsidRDefault="00E00AB5" w:rsidP="00576263">
            <w:pPr>
              <w:spacing w:after="0"/>
              <w:ind w:firstLine="0"/>
            </w:pPr>
            <w:r>
              <w:t>- Η σύμβαση αναφέρεται σε έργα, προμήθειες, ή υπηρεσίες :</w:t>
            </w:r>
            <w:r w:rsidR="00C271C1">
              <w:t xml:space="preserve"> </w:t>
            </w:r>
            <w:r w:rsidR="002B388C">
              <w:t>ΕΡΓΑ</w:t>
            </w:r>
          </w:p>
          <w:p w14:paraId="6B76D88E" w14:textId="77777777" w:rsidR="00E00AB5" w:rsidRDefault="00E00AB5" w:rsidP="00576263">
            <w:pPr>
              <w:spacing w:after="0"/>
              <w:ind w:firstLine="0"/>
            </w:pPr>
            <w:r>
              <w:t>- Εφόσον υφίστανται, ένδειξη</w:t>
            </w:r>
            <w:r w:rsidR="000D05C7">
              <w:t xml:space="preserve"> ύπαρξης σχετικών τμημάτων : [ΟΧΙ</w:t>
            </w:r>
            <w:r>
              <w:t>]</w:t>
            </w:r>
          </w:p>
          <w:p w14:paraId="495EB646"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3998BC5D" w14:textId="77777777" w:rsidR="00E00AB5" w:rsidRDefault="00E00AB5"/>
    <w:p w14:paraId="337F00CC"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2A4E50C0"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197CA9E6"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1197D224"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5E8E8F5B"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E1E75BF" w14:textId="77777777" w:rsidR="00E00AB5" w:rsidRPr="00F140F3" w:rsidRDefault="00E00AB5" w:rsidP="00F140F3">
            <w:pPr>
              <w:spacing w:after="0"/>
              <w:ind w:firstLine="0"/>
              <w:rPr>
                <w:b/>
                <w:i/>
              </w:rPr>
            </w:pPr>
            <w:r w:rsidRPr="00F140F3">
              <w:rPr>
                <w:b/>
                <w:i/>
              </w:rPr>
              <w:t>Απάντηση:</w:t>
            </w:r>
          </w:p>
        </w:tc>
      </w:tr>
      <w:tr w:rsidR="00E00AB5" w14:paraId="7AF4D240"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086579EF"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8038AE9" w14:textId="77777777" w:rsidR="00E00AB5" w:rsidRDefault="00E00AB5" w:rsidP="00F140F3">
            <w:pPr>
              <w:spacing w:after="0"/>
              <w:ind w:firstLine="0"/>
            </w:pPr>
            <w:r>
              <w:t>[   ]</w:t>
            </w:r>
          </w:p>
        </w:tc>
      </w:tr>
      <w:tr w:rsidR="00E00AB5" w14:paraId="3ADD384E"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1D32D7A4" w14:textId="77777777" w:rsidR="00E00AB5" w:rsidRDefault="00E00AB5" w:rsidP="00F140F3">
            <w:pPr>
              <w:spacing w:after="0"/>
              <w:ind w:firstLine="0"/>
            </w:pPr>
            <w:r>
              <w:t>Αριθμός φορολογικού μητρώου (ΑΦΜ):</w:t>
            </w:r>
          </w:p>
          <w:p w14:paraId="428761C1"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EBE0546" w14:textId="77777777" w:rsidR="00E00AB5" w:rsidRDefault="00E00AB5" w:rsidP="00F140F3">
            <w:pPr>
              <w:spacing w:after="0"/>
              <w:ind w:firstLine="0"/>
            </w:pPr>
            <w:r>
              <w:t>[   ]</w:t>
            </w:r>
          </w:p>
        </w:tc>
      </w:tr>
      <w:tr w:rsidR="00E00AB5" w14:paraId="729EF856"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53C5D510"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78BA0A6" w14:textId="77777777" w:rsidR="00E00AB5" w:rsidRDefault="00E00AB5" w:rsidP="00F140F3">
            <w:pPr>
              <w:spacing w:after="0"/>
              <w:ind w:firstLine="0"/>
            </w:pPr>
            <w:r>
              <w:t>[……]</w:t>
            </w:r>
          </w:p>
        </w:tc>
      </w:tr>
      <w:tr w:rsidR="00E00AB5" w14:paraId="6D9E6141" w14:textId="77777777" w:rsidTr="00DA3957">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57A9FAFE"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2F0ED6F0" w14:textId="77777777" w:rsidR="00E00AB5" w:rsidRDefault="00E00AB5" w:rsidP="00F140F3">
            <w:pPr>
              <w:spacing w:after="0"/>
              <w:ind w:firstLine="0"/>
            </w:pPr>
            <w:r>
              <w:t>Τηλέφωνο:</w:t>
            </w:r>
          </w:p>
          <w:p w14:paraId="675887E8" w14:textId="77777777" w:rsidR="00E00AB5" w:rsidRDefault="00E00AB5" w:rsidP="00F140F3">
            <w:pPr>
              <w:spacing w:after="0"/>
              <w:ind w:firstLine="0"/>
            </w:pPr>
            <w:proofErr w:type="spellStart"/>
            <w:r>
              <w:t>Ηλ</w:t>
            </w:r>
            <w:proofErr w:type="spellEnd"/>
            <w:r>
              <w:t>. ταχυδρομείο:</w:t>
            </w:r>
          </w:p>
          <w:p w14:paraId="4A62BD80"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90CB8C2" w14:textId="77777777" w:rsidR="00E00AB5" w:rsidRDefault="00E00AB5" w:rsidP="00F140F3">
            <w:pPr>
              <w:spacing w:after="0"/>
              <w:ind w:firstLine="0"/>
            </w:pPr>
            <w:r>
              <w:t>[……]</w:t>
            </w:r>
          </w:p>
          <w:p w14:paraId="0818BB7A" w14:textId="77777777" w:rsidR="00E00AB5" w:rsidRDefault="00E00AB5" w:rsidP="00F140F3">
            <w:pPr>
              <w:spacing w:after="0"/>
              <w:ind w:firstLine="0"/>
            </w:pPr>
            <w:r>
              <w:t>[……]</w:t>
            </w:r>
          </w:p>
          <w:p w14:paraId="37DCF85C" w14:textId="77777777" w:rsidR="00E00AB5" w:rsidRDefault="00E00AB5" w:rsidP="00F140F3">
            <w:pPr>
              <w:spacing w:after="0"/>
              <w:ind w:firstLine="0"/>
            </w:pPr>
            <w:r>
              <w:t>[……]</w:t>
            </w:r>
          </w:p>
          <w:p w14:paraId="3330AE60" w14:textId="77777777" w:rsidR="00E00AB5" w:rsidRDefault="00E00AB5" w:rsidP="00F140F3">
            <w:pPr>
              <w:spacing w:after="0"/>
              <w:ind w:firstLine="0"/>
            </w:pPr>
            <w:r>
              <w:t>[……]</w:t>
            </w:r>
          </w:p>
        </w:tc>
      </w:tr>
      <w:tr w:rsidR="00E00AB5" w14:paraId="644751E0"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7005E648"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D60591C" w14:textId="77777777" w:rsidR="00E00AB5" w:rsidRDefault="00E00AB5" w:rsidP="00F140F3">
            <w:pPr>
              <w:spacing w:after="0"/>
              <w:ind w:firstLine="0"/>
            </w:pPr>
            <w:r>
              <w:rPr>
                <w:b/>
                <w:bCs/>
                <w:i/>
                <w:iCs/>
              </w:rPr>
              <w:t>Απάντηση:</w:t>
            </w:r>
          </w:p>
        </w:tc>
      </w:tr>
      <w:tr w:rsidR="00E00AB5" w14:paraId="0E9E2FB4"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1F1CDBE3"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12C6151" w14:textId="77777777" w:rsidR="00E00AB5" w:rsidRDefault="00E00AB5" w:rsidP="00F140F3">
            <w:pPr>
              <w:snapToGrid w:val="0"/>
              <w:spacing w:after="0"/>
              <w:ind w:firstLine="0"/>
            </w:pPr>
          </w:p>
        </w:tc>
      </w:tr>
      <w:tr w:rsidR="00E00AB5" w14:paraId="21CD5257" w14:textId="77777777" w:rsidTr="00DA3957">
        <w:trPr>
          <w:jc w:val="center"/>
        </w:trPr>
        <w:tc>
          <w:tcPr>
            <w:tcW w:w="4479" w:type="dxa"/>
            <w:tcBorders>
              <w:left w:val="single" w:sz="4" w:space="0" w:color="000000"/>
              <w:bottom w:val="single" w:sz="4" w:space="0" w:color="000000"/>
            </w:tcBorders>
            <w:shd w:val="clear" w:color="auto" w:fill="auto"/>
          </w:tcPr>
          <w:p w14:paraId="6598C69C"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31082DAF" w14:textId="77777777" w:rsidR="00E00AB5" w:rsidRDefault="00E00AB5" w:rsidP="00F140F3">
            <w:pPr>
              <w:spacing w:after="0"/>
              <w:ind w:firstLine="0"/>
            </w:pPr>
            <w:r>
              <w:t>[] Ναι [] Όχι [] Άνευ αντικειμένου</w:t>
            </w:r>
          </w:p>
        </w:tc>
      </w:tr>
      <w:tr w:rsidR="00E00AB5" w14:paraId="35D085E0"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5CDC9D2F" w14:textId="77777777" w:rsidR="00E00AB5" w:rsidRDefault="00E00AB5" w:rsidP="00F140F3">
            <w:pPr>
              <w:spacing w:after="0"/>
              <w:ind w:firstLine="0"/>
            </w:pPr>
            <w:r>
              <w:rPr>
                <w:b/>
              </w:rPr>
              <w:t>Εάν ναι</w:t>
            </w:r>
            <w:r>
              <w:t>:</w:t>
            </w:r>
          </w:p>
          <w:p w14:paraId="1686FC27"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5384231B"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0F43B2D4"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333037B2"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5BD588D8" w14:textId="77777777" w:rsidR="00E00AB5" w:rsidRPr="002B388C" w:rsidRDefault="00E00AB5" w:rsidP="00F140F3">
            <w:pPr>
              <w:spacing w:after="0"/>
              <w:ind w:firstLine="0"/>
            </w:pPr>
            <w:r>
              <w:t>δ) Η εγγραφή ή η πιστοποίηση καλύπτει όλα τα απαιτούμενα κριτήρια επιλογής;</w:t>
            </w:r>
          </w:p>
          <w:p w14:paraId="29EFB6DD" w14:textId="77777777" w:rsidR="00DA3957" w:rsidRPr="002B388C" w:rsidRDefault="00DA3957" w:rsidP="00F140F3">
            <w:pPr>
              <w:spacing w:after="0"/>
              <w:ind w:firstLine="0"/>
            </w:pPr>
          </w:p>
          <w:p w14:paraId="6C470171" w14:textId="77777777" w:rsidR="00DA3957" w:rsidRPr="002B388C" w:rsidRDefault="00DA3957" w:rsidP="00F140F3">
            <w:pPr>
              <w:spacing w:after="0"/>
              <w:ind w:firstLine="0"/>
              <w:rPr>
                <w:b/>
              </w:rPr>
            </w:pPr>
          </w:p>
          <w:p w14:paraId="7B0F3EFD" w14:textId="77777777" w:rsidR="00E00AB5" w:rsidRDefault="00E00AB5" w:rsidP="00F140F3">
            <w:pPr>
              <w:spacing w:after="0"/>
              <w:ind w:firstLine="0"/>
              <w:rPr>
                <w:b/>
                <w:u w:val="single"/>
              </w:rPr>
            </w:pPr>
            <w:r>
              <w:rPr>
                <w:b/>
              </w:rPr>
              <w:lastRenderedPageBreak/>
              <w:t>Εάν όχι:</w:t>
            </w:r>
          </w:p>
          <w:p w14:paraId="12F06254" w14:textId="77777777"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2AF8F214"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2B6BC0A2"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FC9D8BF" w14:textId="77777777" w:rsidR="00E00AB5" w:rsidRDefault="00E00AB5" w:rsidP="00F140F3">
            <w:pPr>
              <w:snapToGrid w:val="0"/>
              <w:spacing w:after="0"/>
              <w:ind w:firstLine="0"/>
            </w:pPr>
          </w:p>
          <w:p w14:paraId="5D8D05AE" w14:textId="77777777" w:rsidR="00E00AB5" w:rsidRDefault="00E00AB5" w:rsidP="00F140F3">
            <w:pPr>
              <w:spacing w:after="0"/>
              <w:ind w:firstLine="0"/>
            </w:pPr>
          </w:p>
          <w:p w14:paraId="061FCC71" w14:textId="77777777" w:rsidR="00E00AB5" w:rsidRDefault="00E00AB5" w:rsidP="00F140F3">
            <w:pPr>
              <w:spacing w:after="0"/>
              <w:ind w:firstLine="0"/>
            </w:pPr>
          </w:p>
          <w:p w14:paraId="0CF2B191" w14:textId="77777777" w:rsidR="00E00AB5" w:rsidRDefault="00E00AB5" w:rsidP="00F140F3">
            <w:pPr>
              <w:spacing w:after="0"/>
              <w:ind w:firstLine="0"/>
            </w:pPr>
          </w:p>
          <w:p w14:paraId="5592C916" w14:textId="77777777" w:rsidR="00E00AB5" w:rsidRDefault="00E00AB5" w:rsidP="00F140F3">
            <w:pPr>
              <w:spacing w:after="0"/>
              <w:ind w:firstLine="0"/>
            </w:pPr>
          </w:p>
          <w:p w14:paraId="7B3940C8" w14:textId="77777777" w:rsidR="00F140F3" w:rsidRDefault="00F140F3" w:rsidP="00F140F3">
            <w:pPr>
              <w:spacing w:after="0"/>
              <w:ind w:firstLine="0"/>
            </w:pPr>
          </w:p>
          <w:p w14:paraId="5E773928" w14:textId="77777777" w:rsidR="00F140F3" w:rsidRDefault="00F140F3" w:rsidP="00F140F3">
            <w:pPr>
              <w:spacing w:after="0"/>
              <w:ind w:firstLine="0"/>
            </w:pPr>
          </w:p>
          <w:p w14:paraId="1ED8A127" w14:textId="77777777" w:rsidR="00E00AB5" w:rsidRDefault="00E00AB5" w:rsidP="00F140F3">
            <w:pPr>
              <w:spacing w:after="0"/>
              <w:ind w:firstLine="0"/>
            </w:pPr>
            <w:r>
              <w:t>α) [……]</w:t>
            </w:r>
          </w:p>
          <w:p w14:paraId="77AB250A" w14:textId="77777777" w:rsidR="00E00AB5" w:rsidRDefault="00E00AB5" w:rsidP="00F140F3">
            <w:pPr>
              <w:spacing w:after="0"/>
              <w:ind w:firstLine="0"/>
            </w:pPr>
          </w:p>
          <w:p w14:paraId="7BB8E298" w14:textId="77777777" w:rsidR="00F140F3" w:rsidRDefault="00F140F3" w:rsidP="00F140F3">
            <w:pPr>
              <w:spacing w:after="0"/>
              <w:ind w:firstLine="0"/>
            </w:pPr>
          </w:p>
          <w:p w14:paraId="7ED9EC0F"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0941EB9F" w14:textId="77777777" w:rsidR="00E00AB5" w:rsidRDefault="00E00AB5" w:rsidP="00F140F3">
            <w:pPr>
              <w:spacing w:after="0"/>
              <w:ind w:firstLine="0"/>
            </w:pPr>
            <w:r>
              <w:t>γ) [……]</w:t>
            </w:r>
          </w:p>
          <w:p w14:paraId="40F8E317" w14:textId="77777777" w:rsidR="00E00AB5" w:rsidRDefault="00E00AB5" w:rsidP="00F140F3">
            <w:pPr>
              <w:spacing w:after="0"/>
              <w:ind w:firstLine="0"/>
            </w:pPr>
          </w:p>
          <w:p w14:paraId="272CC944" w14:textId="77777777" w:rsidR="00E00AB5" w:rsidRDefault="00E00AB5" w:rsidP="00F140F3">
            <w:pPr>
              <w:spacing w:after="0"/>
              <w:ind w:firstLine="0"/>
            </w:pPr>
          </w:p>
          <w:p w14:paraId="7C31FC5B" w14:textId="77777777" w:rsidR="00F140F3" w:rsidRDefault="00F140F3" w:rsidP="00F140F3">
            <w:pPr>
              <w:spacing w:after="0"/>
              <w:ind w:firstLine="0"/>
            </w:pPr>
          </w:p>
          <w:p w14:paraId="24AB3A47" w14:textId="77777777" w:rsidR="00E00AB5" w:rsidRDefault="00E00AB5" w:rsidP="00F140F3">
            <w:pPr>
              <w:spacing w:after="0"/>
              <w:ind w:firstLine="0"/>
            </w:pPr>
            <w:r>
              <w:t>δ) [] Ναι [] Όχι</w:t>
            </w:r>
          </w:p>
          <w:p w14:paraId="57E77C26" w14:textId="77777777" w:rsidR="00E00AB5" w:rsidRDefault="00E00AB5" w:rsidP="00F140F3">
            <w:pPr>
              <w:spacing w:after="0"/>
              <w:ind w:firstLine="0"/>
            </w:pPr>
          </w:p>
          <w:p w14:paraId="6692AD25" w14:textId="77777777" w:rsidR="00E00AB5" w:rsidRDefault="00E00AB5" w:rsidP="00F140F3">
            <w:pPr>
              <w:spacing w:after="0"/>
              <w:ind w:firstLine="0"/>
            </w:pPr>
          </w:p>
          <w:p w14:paraId="24096180" w14:textId="77777777" w:rsidR="00E00AB5" w:rsidRDefault="00E00AB5" w:rsidP="00F140F3">
            <w:pPr>
              <w:spacing w:after="0"/>
              <w:ind w:firstLine="0"/>
            </w:pPr>
          </w:p>
          <w:p w14:paraId="16EE250C" w14:textId="77777777" w:rsidR="00E00AB5" w:rsidRDefault="00E00AB5" w:rsidP="00F140F3">
            <w:pPr>
              <w:spacing w:after="0"/>
              <w:ind w:firstLine="0"/>
            </w:pPr>
          </w:p>
          <w:p w14:paraId="49100404" w14:textId="77777777" w:rsidR="00E00AB5" w:rsidRDefault="00E00AB5" w:rsidP="00F140F3">
            <w:pPr>
              <w:spacing w:after="0"/>
              <w:ind w:firstLine="0"/>
            </w:pPr>
          </w:p>
          <w:p w14:paraId="0676F24F" w14:textId="77777777" w:rsidR="00E00AB5" w:rsidRDefault="00E00AB5" w:rsidP="00F140F3">
            <w:pPr>
              <w:spacing w:after="0"/>
              <w:ind w:firstLine="0"/>
            </w:pPr>
          </w:p>
          <w:p w14:paraId="1C3A86E9" w14:textId="77777777" w:rsidR="00E00AB5" w:rsidRDefault="00E00AB5" w:rsidP="00F140F3">
            <w:pPr>
              <w:spacing w:after="0"/>
              <w:ind w:firstLine="0"/>
            </w:pPr>
          </w:p>
          <w:p w14:paraId="0C5653B1" w14:textId="77777777" w:rsidR="00E00AB5" w:rsidRDefault="00E00AB5" w:rsidP="00F140F3">
            <w:pPr>
              <w:spacing w:after="0"/>
              <w:ind w:firstLine="0"/>
            </w:pPr>
            <w:r>
              <w:t>ε) [] Ναι [] Όχι</w:t>
            </w:r>
          </w:p>
          <w:p w14:paraId="66D565DF" w14:textId="77777777" w:rsidR="00E00AB5" w:rsidRDefault="00E00AB5" w:rsidP="00F140F3">
            <w:pPr>
              <w:spacing w:after="0"/>
              <w:ind w:firstLine="0"/>
            </w:pPr>
          </w:p>
          <w:p w14:paraId="23B1FB2C" w14:textId="77777777" w:rsidR="00E00AB5" w:rsidRDefault="00E00AB5" w:rsidP="00F140F3">
            <w:pPr>
              <w:spacing w:after="0"/>
              <w:ind w:firstLine="0"/>
            </w:pPr>
          </w:p>
          <w:p w14:paraId="7DFD94AE" w14:textId="77777777" w:rsidR="00E00AB5" w:rsidRDefault="00E00AB5" w:rsidP="00F140F3">
            <w:pPr>
              <w:spacing w:after="0"/>
              <w:ind w:firstLine="0"/>
            </w:pPr>
          </w:p>
          <w:p w14:paraId="043DE547" w14:textId="77777777" w:rsidR="00F140F3" w:rsidRDefault="00F140F3" w:rsidP="00F140F3">
            <w:pPr>
              <w:spacing w:after="0"/>
              <w:ind w:firstLine="0"/>
              <w:rPr>
                <w:i/>
              </w:rPr>
            </w:pPr>
          </w:p>
          <w:p w14:paraId="55919741" w14:textId="77777777" w:rsidR="00F140F3" w:rsidRDefault="00F140F3" w:rsidP="00F140F3">
            <w:pPr>
              <w:spacing w:after="0"/>
              <w:ind w:firstLine="0"/>
              <w:rPr>
                <w:i/>
              </w:rPr>
            </w:pPr>
          </w:p>
          <w:p w14:paraId="4D6476DF" w14:textId="77777777" w:rsidR="00F140F3" w:rsidRDefault="00F140F3" w:rsidP="00F140F3">
            <w:pPr>
              <w:spacing w:after="0"/>
              <w:ind w:firstLine="0"/>
              <w:rPr>
                <w:i/>
              </w:rPr>
            </w:pPr>
          </w:p>
          <w:p w14:paraId="2231362F" w14:textId="77777777" w:rsidR="00F140F3" w:rsidRDefault="00F140F3" w:rsidP="00F140F3">
            <w:pPr>
              <w:spacing w:after="0"/>
              <w:ind w:firstLine="0"/>
              <w:rPr>
                <w:i/>
              </w:rPr>
            </w:pPr>
          </w:p>
          <w:p w14:paraId="54F87580" w14:textId="77777777" w:rsidR="00F140F3" w:rsidRDefault="00F140F3" w:rsidP="00F140F3">
            <w:pPr>
              <w:spacing w:after="0"/>
              <w:ind w:firstLine="0"/>
              <w:rPr>
                <w:i/>
              </w:rPr>
            </w:pPr>
          </w:p>
          <w:p w14:paraId="5AC093D4"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28F40E2C" w14:textId="77777777" w:rsidR="00E00AB5" w:rsidRDefault="00E00AB5" w:rsidP="00F140F3">
            <w:pPr>
              <w:spacing w:after="0"/>
              <w:ind w:firstLine="0"/>
            </w:pPr>
            <w:r>
              <w:rPr>
                <w:i/>
              </w:rPr>
              <w:t>[……][……][……][……]</w:t>
            </w:r>
          </w:p>
        </w:tc>
      </w:tr>
      <w:tr w:rsidR="00E00AB5" w14:paraId="4E859573" w14:textId="77777777" w:rsidTr="00DA3957">
        <w:trPr>
          <w:jc w:val="center"/>
        </w:trPr>
        <w:tc>
          <w:tcPr>
            <w:tcW w:w="4479" w:type="dxa"/>
            <w:tcBorders>
              <w:left w:val="single" w:sz="4" w:space="0" w:color="000000"/>
              <w:bottom w:val="single" w:sz="4" w:space="0" w:color="000000"/>
            </w:tcBorders>
            <w:shd w:val="clear" w:color="auto" w:fill="auto"/>
          </w:tcPr>
          <w:p w14:paraId="1BACBEB0"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4D1C3762" w14:textId="77777777" w:rsidR="00E00AB5" w:rsidRDefault="00E00AB5" w:rsidP="00F140F3">
            <w:pPr>
              <w:spacing w:after="0"/>
              <w:ind w:firstLine="0"/>
            </w:pPr>
            <w:r>
              <w:rPr>
                <w:b/>
                <w:bCs/>
                <w:i/>
                <w:iCs/>
              </w:rPr>
              <w:t>Απάντηση:</w:t>
            </w:r>
          </w:p>
        </w:tc>
      </w:tr>
      <w:tr w:rsidR="00E00AB5" w14:paraId="100F37D7"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75C3375D"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D2FDBC7" w14:textId="77777777" w:rsidR="00E00AB5" w:rsidRDefault="00E00AB5" w:rsidP="00F140F3">
            <w:pPr>
              <w:spacing w:after="0"/>
              <w:ind w:firstLine="0"/>
            </w:pPr>
            <w:r>
              <w:t>[] Ναι [] Όχι</w:t>
            </w:r>
          </w:p>
        </w:tc>
      </w:tr>
      <w:tr w:rsidR="00E00AB5" w14:paraId="04B5E162" w14:textId="77777777" w:rsidTr="00DA395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32DDDEB7"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5065C02B"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50942A57" w14:textId="77777777" w:rsidR="00E00AB5" w:rsidRDefault="00E00AB5" w:rsidP="00F140F3">
            <w:pPr>
              <w:spacing w:after="0"/>
              <w:ind w:firstLine="0"/>
            </w:pPr>
            <w:r>
              <w:rPr>
                <w:b/>
              </w:rPr>
              <w:t>Εάν ναι</w:t>
            </w:r>
            <w:r>
              <w:t>:</w:t>
            </w:r>
          </w:p>
          <w:p w14:paraId="5F293F38"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C6B2B99"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67467C5"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ABDCC93" w14:textId="77777777" w:rsidR="00E00AB5" w:rsidRDefault="00E00AB5" w:rsidP="00F140F3">
            <w:pPr>
              <w:snapToGrid w:val="0"/>
              <w:spacing w:after="0"/>
              <w:ind w:firstLine="0"/>
            </w:pPr>
          </w:p>
          <w:p w14:paraId="5E5E25B3" w14:textId="77777777" w:rsidR="00E00AB5" w:rsidRDefault="00E00AB5" w:rsidP="00F140F3">
            <w:pPr>
              <w:spacing w:after="0"/>
              <w:ind w:firstLine="0"/>
            </w:pPr>
            <w:r>
              <w:t>α) [……]</w:t>
            </w:r>
          </w:p>
          <w:p w14:paraId="5CD93F6F" w14:textId="77777777" w:rsidR="00E00AB5" w:rsidRDefault="00E00AB5" w:rsidP="00F140F3">
            <w:pPr>
              <w:spacing w:after="0"/>
              <w:ind w:firstLine="0"/>
            </w:pPr>
          </w:p>
          <w:p w14:paraId="15636563" w14:textId="77777777" w:rsidR="00E00AB5" w:rsidRDefault="00E00AB5" w:rsidP="00F140F3">
            <w:pPr>
              <w:spacing w:after="0"/>
              <w:ind w:firstLine="0"/>
            </w:pPr>
          </w:p>
          <w:p w14:paraId="21353533" w14:textId="77777777" w:rsidR="00F140F3" w:rsidRDefault="00F140F3" w:rsidP="00F140F3">
            <w:pPr>
              <w:spacing w:after="0"/>
              <w:ind w:firstLine="0"/>
            </w:pPr>
          </w:p>
          <w:p w14:paraId="11469BC7" w14:textId="77777777" w:rsidR="00E00AB5" w:rsidRDefault="00E00AB5" w:rsidP="00F140F3">
            <w:pPr>
              <w:spacing w:after="0"/>
              <w:ind w:firstLine="0"/>
            </w:pPr>
            <w:r>
              <w:t>β) [……]</w:t>
            </w:r>
          </w:p>
          <w:p w14:paraId="5CD2E840" w14:textId="77777777" w:rsidR="00E00AB5" w:rsidRDefault="00E00AB5" w:rsidP="00F140F3">
            <w:pPr>
              <w:spacing w:after="0"/>
              <w:ind w:firstLine="0"/>
            </w:pPr>
          </w:p>
          <w:p w14:paraId="2224B99E" w14:textId="77777777" w:rsidR="00F140F3" w:rsidRDefault="00F140F3" w:rsidP="00F140F3">
            <w:pPr>
              <w:spacing w:after="0"/>
              <w:ind w:firstLine="0"/>
            </w:pPr>
          </w:p>
          <w:p w14:paraId="75F1981E" w14:textId="77777777" w:rsidR="00E00AB5" w:rsidRDefault="00E00AB5" w:rsidP="00F140F3">
            <w:pPr>
              <w:spacing w:after="0"/>
              <w:ind w:firstLine="0"/>
            </w:pPr>
            <w:r>
              <w:t>γ) [……]</w:t>
            </w:r>
          </w:p>
        </w:tc>
      </w:tr>
      <w:tr w:rsidR="00E00AB5" w14:paraId="10B607A5"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6A8A0277"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B8D8F0F" w14:textId="77777777" w:rsidR="00E00AB5" w:rsidRDefault="00E00AB5" w:rsidP="00F140F3">
            <w:pPr>
              <w:spacing w:after="0"/>
              <w:ind w:firstLine="0"/>
            </w:pPr>
            <w:r>
              <w:rPr>
                <w:b/>
                <w:bCs/>
                <w:i/>
                <w:iCs/>
              </w:rPr>
              <w:t>Απάντηση:</w:t>
            </w:r>
          </w:p>
        </w:tc>
      </w:tr>
      <w:tr w:rsidR="00E00AB5" w14:paraId="2FD7DC7A" w14:textId="77777777" w:rsidTr="00DA3957">
        <w:trPr>
          <w:jc w:val="center"/>
        </w:trPr>
        <w:tc>
          <w:tcPr>
            <w:tcW w:w="4479" w:type="dxa"/>
            <w:tcBorders>
              <w:top w:val="single" w:sz="4" w:space="0" w:color="000000"/>
              <w:left w:val="single" w:sz="4" w:space="0" w:color="000000"/>
              <w:bottom w:val="single" w:sz="4" w:space="0" w:color="000000"/>
            </w:tcBorders>
            <w:shd w:val="clear" w:color="auto" w:fill="auto"/>
          </w:tcPr>
          <w:p w14:paraId="32500C93"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3FF2FC1" w14:textId="77777777" w:rsidR="00E00AB5" w:rsidRDefault="00E00AB5" w:rsidP="00F140F3">
            <w:pPr>
              <w:spacing w:after="0"/>
              <w:ind w:firstLine="0"/>
            </w:pPr>
            <w:r>
              <w:t>[   ]</w:t>
            </w:r>
          </w:p>
        </w:tc>
      </w:tr>
    </w:tbl>
    <w:p w14:paraId="0731F43D" w14:textId="77777777" w:rsidR="00E00AB5" w:rsidRDefault="00E00AB5"/>
    <w:p w14:paraId="22737951"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4301D1E5"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77C0BF5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7DE243F"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021477F" w14:textId="77777777" w:rsidR="00E00AB5" w:rsidRDefault="00E00AB5" w:rsidP="00576263">
            <w:pPr>
              <w:spacing w:after="0"/>
              <w:ind w:firstLine="0"/>
            </w:pPr>
            <w:r>
              <w:rPr>
                <w:b/>
                <w:i/>
              </w:rPr>
              <w:t>Απάντηση:</w:t>
            </w:r>
          </w:p>
        </w:tc>
      </w:tr>
      <w:tr w:rsidR="00E00AB5" w14:paraId="12DA08B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87904CF" w14:textId="77777777" w:rsidR="00E00AB5" w:rsidRDefault="00E00AB5" w:rsidP="00576263">
            <w:pPr>
              <w:spacing w:after="0"/>
              <w:ind w:firstLine="0"/>
              <w:rPr>
                <w:color w:val="000000"/>
              </w:rPr>
            </w:pPr>
            <w:r>
              <w:t>Ονοματεπώνυμο</w:t>
            </w:r>
          </w:p>
          <w:p w14:paraId="15BA4674"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62D8E09" w14:textId="77777777" w:rsidR="00E00AB5" w:rsidRDefault="00E00AB5" w:rsidP="00576263">
            <w:pPr>
              <w:spacing w:after="0"/>
              <w:ind w:firstLine="0"/>
            </w:pPr>
            <w:r>
              <w:t>[……]</w:t>
            </w:r>
          </w:p>
          <w:p w14:paraId="3CAEA418" w14:textId="77777777" w:rsidR="00E00AB5" w:rsidRDefault="00E00AB5" w:rsidP="00576263">
            <w:pPr>
              <w:spacing w:after="0"/>
              <w:ind w:firstLine="0"/>
            </w:pPr>
            <w:r>
              <w:t>[……]</w:t>
            </w:r>
          </w:p>
        </w:tc>
      </w:tr>
      <w:tr w:rsidR="00E00AB5" w14:paraId="05112A47"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18DC9DF"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8644FB" w14:textId="77777777" w:rsidR="00E00AB5" w:rsidRDefault="00E00AB5" w:rsidP="00576263">
            <w:pPr>
              <w:spacing w:after="0"/>
              <w:ind w:firstLine="0"/>
            </w:pPr>
            <w:r>
              <w:t>[……]</w:t>
            </w:r>
          </w:p>
        </w:tc>
      </w:tr>
      <w:tr w:rsidR="00E00AB5" w14:paraId="7616A0C3"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E8F9824"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5CC9FAD" w14:textId="77777777" w:rsidR="00E00AB5" w:rsidRDefault="00E00AB5" w:rsidP="00576263">
            <w:pPr>
              <w:spacing w:after="0"/>
              <w:ind w:firstLine="0"/>
            </w:pPr>
            <w:r>
              <w:t>[……]</w:t>
            </w:r>
          </w:p>
        </w:tc>
      </w:tr>
      <w:tr w:rsidR="00E00AB5" w14:paraId="7415AA3A"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D224EC7"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834FE8A" w14:textId="77777777" w:rsidR="00E00AB5" w:rsidRDefault="00E00AB5" w:rsidP="00576263">
            <w:pPr>
              <w:spacing w:after="0"/>
              <w:ind w:firstLine="0"/>
            </w:pPr>
            <w:r>
              <w:t>[……]</w:t>
            </w:r>
          </w:p>
        </w:tc>
      </w:tr>
      <w:tr w:rsidR="00E00AB5" w14:paraId="6E9138B0"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E3078D0"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497CC9C" w14:textId="77777777" w:rsidR="00E00AB5" w:rsidRDefault="00E00AB5" w:rsidP="00576263">
            <w:pPr>
              <w:spacing w:after="0"/>
              <w:ind w:firstLine="0"/>
            </w:pPr>
            <w:r>
              <w:t>[……]</w:t>
            </w:r>
          </w:p>
        </w:tc>
      </w:tr>
      <w:tr w:rsidR="00E00AB5" w14:paraId="5BEE937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438A4BC"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C14903F" w14:textId="77777777" w:rsidR="00E00AB5" w:rsidRDefault="00E00AB5" w:rsidP="00576263">
            <w:pPr>
              <w:spacing w:after="0"/>
              <w:ind w:firstLine="0"/>
            </w:pPr>
            <w:r>
              <w:t>[……]</w:t>
            </w:r>
          </w:p>
        </w:tc>
      </w:tr>
    </w:tbl>
    <w:p w14:paraId="6A9BCFC9" w14:textId="77777777" w:rsidR="00E00AB5" w:rsidRDefault="00E00AB5">
      <w:pPr>
        <w:pStyle w:val="SectionTitle"/>
        <w:ind w:left="850" w:firstLine="0"/>
      </w:pPr>
    </w:p>
    <w:p w14:paraId="767F3B84"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28915126"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0A1B2D91"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FAFDBD5" w14:textId="77777777" w:rsidR="00E00AB5" w:rsidRDefault="00E00AB5" w:rsidP="00576263">
            <w:pPr>
              <w:spacing w:after="0"/>
              <w:ind w:firstLine="0"/>
            </w:pPr>
            <w:r>
              <w:rPr>
                <w:b/>
                <w:i/>
              </w:rPr>
              <w:t>Απάντηση:</w:t>
            </w:r>
          </w:p>
        </w:tc>
      </w:tr>
      <w:tr w:rsidR="00E00AB5" w14:paraId="2DBEC862"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69E2DF51"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F9E0F53" w14:textId="77777777" w:rsidR="00E00AB5" w:rsidRDefault="00E00AB5" w:rsidP="00576263">
            <w:pPr>
              <w:spacing w:after="0"/>
              <w:ind w:firstLine="0"/>
            </w:pPr>
            <w:r>
              <w:t>[]Ναι []Όχι</w:t>
            </w:r>
          </w:p>
        </w:tc>
      </w:tr>
    </w:tbl>
    <w:p w14:paraId="0B1A1A4B"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036F55B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6136FB6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1556AC28" w14:textId="77777777" w:rsidR="00E00AB5" w:rsidRDefault="00E00AB5">
      <w:pPr>
        <w:ind w:firstLine="0"/>
        <w:jc w:val="center"/>
      </w:pPr>
    </w:p>
    <w:p w14:paraId="39172DEF"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4949F487"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7A62D4F5"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3536BC8E" w14:textId="77777777"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FEC6171" w14:textId="77777777" w:rsidR="00E00AB5" w:rsidRDefault="00E00AB5" w:rsidP="00576263">
            <w:pPr>
              <w:spacing w:after="0"/>
              <w:ind w:firstLine="0"/>
            </w:pPr>
            <w:r>
              <w:rPr>
                <w:b/>
                <w:i/>
              </w:rPr>
              <w:t>Απάντηση:</w:t>
            </w:r>
          </w:p>
        </w:tc>
      </w:tr>
      <w:tr w:rsidR="00E00AB5" w14:paraId="666E8E2B"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3C90C1F3"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86D665D" w14:textId="77777777" w:rsidR="00E00AB5" w:rsidRDefault="00E00AB5" w:rsidP="00576263">
            <w:pPr>
              <w:spacing w:after="0"/>
              <w:ind w:firstLine="0"/>
            </w:pPr>
            <w:r>
              <w:t>[]Ναι []Όχι</w:t>
            </w:r>
          </w:p>
          <w:p w14:paraId="37FCC485" w14:textId="77777777" w:rsidR="00335746" w:rsidRDefault="00335746" w:rsidP="00576263">
            <w:pPr>
              <w:spacing w:after="0"/>
              <w:ind w:firstLine="0"/>
            </w:pPr>
          </w:p>
          <w:p w14:paraId="770BE7C6"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1EC77F62" w14:textId="77777777" w:rsidR="00E00AB5" w:rsidRDefault="00E00AB5" w:rsidP="00576263">
            <w:pPr>
              <w:spacing w:after="0"/>
              <w:ind w:firstLine="0"/>
            </w:pPr>
            <w:r>
              <w:t>[…]</w:t>
            </w:r>
          </w:p>
        </w:tc>
      </w:tr>
    </w:tbl>
    <w:p w14:paraId="3A50F0F9"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4E3942C5" w14:textId="77777777" w:rsidR="00E00AB5" w:rsidRDefault="00E00AB5">
      <w:pPr>
        <w:pageBreakBefore/>
        <w:jc w:val="center"/>
        <w:rPr>
          <w:b/>
          <w:bCs/>
          <w:color w:val="000000"/>
        </w:rPr>
      </w:pPr>
      <w:r>
        <w:rPr>
          <w:b/>
          <w:bCs/>
          <w:u w:val="single"/>
        </w:rPr>
        <w:lastRenderedPageBreak/>
        <w:t>Μέρος III: Λόγοι αποκλεισμού</w:t>
      </w:r>
    </w:p>
    <w:p w14:paraId="05C34FE5"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30DCACE1"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1CE0FF6B"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7EB370E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44FE4CBE"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6AD2E92A"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3847EFC9"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3AC6D1DA"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29802732"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786D7E3F"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911FDD" w14:textId="77777777" w:rsidR="00E00AB5" w:rsidRDefault="00E00AB5" w:rsidP="00335746">
            <w:pPr>
              <w:snapToGrid w:val="0"/>
              <w:spacing w:after="0"/>
              <w:ind w:firstLine="0"/>
            </w:pPr>
            <w:r>
              <w:rPr>
                <w:b/>
                <w:bCs/>
                <w:i/>
                <w:iCs/>
              </w:rPr>
              <w:t>Απάντηση:</w:t>
            </w:r>
          </w:p>
        </w:tc>
      </w:tr>
      <w:tr w:rsidR="00E00AB5" w14:paraId="73B8F8B6" w14:textId="77777777" w:rsidTr="00280674">
        <w:trPr>
          <w:jc w:val="center"/>
        </w:trPr>
        <w:tc>
          <w:tcPr>
            <w:tcW w:w="4479" w:type="dxa"/>
            <w:tcBorders>
              <w:left w:val="single" w:sz="4" w:space="0" w:color="000000"/>
              <w:bottom w:val="single" w:sz="4" w:space="0" w:color="000000"/>
            </w:tcBorders>
            <w:shd w:val="clear" w:color="auto" w:fill="auto"/>
          </w:tcPr>
          <w:p w14:paraId="346C6EB3"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3EDF9215" w14:textId="77777777" w:rsidR="00E00AB5" w:rsidRDefault="00E00AB5" w:rsidP="00335746">
            <w:pPr>
              <w:spacing w:after="0"/>
              <w:ind w:firstLine="0"/>
              <w:rPr>
                <w:i/>
              </w:rPr>
            </w:pPr>
            <w:r>
              <w:t>[] Ναι [] Όχι</w:t>
            </w:r>
          </w:p>
          <w:p w14:paraId="21F40D4B" w14:textId="77777777" w:rsidR="00335746" w:rsidRDefault="00335746" w:rsidP="00335746">
            <w:pPr>
              <w:spacing w:after="0"/>
              <w:ind w:firstLine="0"/>
              <w:rPr>
                <w:i/>
              </w:rPr>
            </w:pPr>
          </w:p>
          <w:p w14:paraId="2AAEABAC" w14:textId="77777777" w:rsidR="00335746" w:rsidRDefault="00335746" w:rsidP="00335746">
            <w:pPr>
              <w:spacing w:after="0"/>
              <w:ind w:firstLine="0"/>
              <w:rPr>
                <w:i/>
              </w:rPr>
            </w:pPr>
          </w:p>
          <w:p w14:paraId="09FCAC85" w14:textId="77777777" w:rsidR="00335746" w:rsidRDefault="00335746" w:rsidP="00335746">
            <w:pPr>
              <w:spacing w:after="0"/>
              <w:ind w:firstLine="0"/>
              <w:rPr>
                <w:i/>
              </w:rPr>
            </w:pPr>
          </w:p>
          <w:p w14:paraId="3D732549" w14:textId="77777777" w:rsidR="00335746" w:rsidRDefault="00335746" w:rsidP="00335746">
            <w:pPr>
              <w:spacing w:after="0"/>
              <w:ind w:firstLine="0"/>
              <w:rPr>
                <w:i/>
              </w:rPr>
            </w:pPr>
          </w:p>
          <w:p w14:paraId="056A397D" w14:textId="77777777" w:rsidR="00335746" w:rsidRDefault="00335746" w:rsidP="00335746">
            <w:pPr>
              <w:spacing w:after="0"/>
              <w:ind w:firstLine="0"/>
              <w:rPr>
                <w:i/>
              </w:rPr>
            </w:pPr>
          </w:p>
          <w:p w14:paraId="572C2D53" w14:textId="77777777" w:rsidR="00335746" w:rsidRDefault="00335746" w:rsidP="00335746">
            <w:pPr>
              <w:spacing w:after="0"/>
              <w:ind w:firstLine="0"/>
              <w:rPr>
                <w:i/>
              </w:rPr>
            </w:pPr>
          </w:p>
          <w:p w14:paraId="54D3BCD7" w14:textId="77777777" w:rsidR="00335746" w:rsidRDefault="00335746" w:rsidP="00335746">
            <w:pPr>
              <w:spacing w:after="0"/>
              <w:ind w:firstLine="0"/>
              <w:rPr>
                <w:i/>
              </w:rPr>
            </w:pPr>
          </w:p>
          <w:p w14:paraId="5A006F54" w14:textId="77777777" w:rsidR="00335746" w:rsidRDefault="00335746" w:rsidP="00335746">
            <w:pPr>
              <w:spacing w:after="0"/>
              <w:ind w:firstLine="0"/>
              <w:rPr>
                <w:i/>
              </w:rPr>
            </w:pPr>
          </w:p>
          <w:p w14:paraId="5DBBC095" w14:textId="77777777" w:rsidR="00335746" w:rsidRDefault="00335746" w:rsidP="00335746">
            <w:pPr>
              <w:spacing w:after="0"/>
              <w:ind w:firstLine="0"/>
              <w:rPr>
                <w:i/>
              </w:rPr>
            </w:pPr>
          </w:p>
          <w:p w14:paraId="06D7F085" w14:textId="77777777" w:rsidR="00335746" w:rsidRDefault="00335746" w:rsidP="00335746">
            <w:pPr>
              <w:spacing w:after="0"/>
              <w:ind w:firstLine="0"/>
              <w:rPr>
                <w:i/>
              </w:rPr>
            </w:pPr>
          </w:p>
          <w:p w14:paraId="2532D05F" w14:textId="77777777" w:rsidR="00335746" w:rsidRDefault="00335746" w:rsidP="00335746">
            <w:pPr>
              <w:spacing w:after="0"/>
              <w:ind w:firstLine="0"/>
              <w:rPr>
                <w:i/>
              </w:rPr>
            </w:pPr>
          </w:p>
          <w:p w14:paraId="29708CE0"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DD94856" w14:textId="77777777" w:rsidR="00E00AB5" w:rsidRDefault="00E00AB5" w:rsidP="00335746">
            <w:pPr>
              <w:spacing w:after="0"/>
              <w:ind w:firstLine="0"/>
            </w:pPr>
            <w:r>
              <w:rPr>
                <w:i/>
              </w:rPr>
              <w:t>[……][……][……][……]</w:t>
            </w:r>
            <w:r w:rsidRPr="00335746">
              <w:rPr>
                <w:rStyle w:val="a5"/>
                <w:vertAlign w:val="superscript"/>
              </w:rPr>
              <w:endnoteReference w:id="16"/>
            </w:r>
          </w:p>
        </w:tc>
      </w:tr>
      <w:tr w:rsidR="00E00AB5" w14:paraId="4B28B3D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A2A466C"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62DC4AB7"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382B3223" w14:textId="77777777" w:rsidR="00E00AB5" w:rsidRDefault="00E00AB5" w:rsidP="00335746">
            <w:pPr>
              <w:spacing w:after="0"/>
              <w:ind w:firstLine="0"/>
              <w:jc w:val="left"/>
            </w:pPr>
            <w:r>
              <w:t>β) Προσδιορίστε ποιος έχει καταδικαστεί [ ]·</w:t>
            </w:r>
          </w:p>
          <w:p w14:paraId="6C2F3284"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9B1EEEE" w14:textId="77777777" w:rsidR="00E00AB5" w:rsidRDefault="00E00AB5" w:rsidP="00335746">
            <w:pPr>
              <w:snapToGrid w:val="0"/>
              <w:spacing w:after="0"/>
              <w:ind w:firstLine="0"/>
              <w:jc w:val="left"/>
            </w:pPr>
          </w:p>
          <w:p w14:paraId="6A281FC3" w14:textId="77777777" w:rsidR="00E109F9" w:rsidRDefault="00E00AB5" w:rsidP="00E109F9">
            <w:pPr>
              <w:spacing w:after="0"/>
              <w:ind w:firstLine="0"/>
              <w:jc w:val="left"/>
            </w:pPr>
            <w:r>
              <w:t xml:space="preserve">α) Ημερομηνία:[   ], </w:t>
            </w:r>
          </w:p>
          <w:p w14:paraId="20576CFC" w14:textId="77777777" w:rsidR="00E109F9" w:rsidRDefault="00E00AB5" w:rsidP="00E109F9">
            <w:pPr>
              <w:spacing w:after="0"/>
              <w:ind w:firstLine="0"/>
              <w:jc w:val="left"/>
            </w:pPr>
            <w:r>
              <w:t xml:space="preserve">σημείο-(-α): [   ], </w:t>
            </w:r>
          </w:p>
          <w:p w14:paraId="54FCBDA9" w14:textId="77777777" w:rsidR="00E00AB5" w:rsidRDefault="00E00AB5" w:rsidP="00E109F9">
            <w:pPr>
              <w:spacing w:after="0"/>
              <w:ind w:firstLine="0"/>
              <w:jc w:val="left"/>
            </w:pPr>
            <w:r>
              <w:t>λόγος(-οι):[   ]</w:t>
            </w:r>
          </w:p>
          <w:p w14:paraId="7F04EC7C" w14:textId="77777777" w:rsidR="00335746" w:rsidRDefault="00335746" w:rsidP="00335746">
            <w:pPr>
              <w:spacing w:after="0"/>
              <w:ind w:firstLine="0"/>
              <w:jc w:val="left"/>
            </w:pPr>
          </w:p>
          <w:p w14:paraId="7AF1470E" w14:textId="77777777" w:rsidR="00E00AB5" w:rsidRDefault="00E00AB5" w:rsidP="00335746">
            <w:pPr>
              <w:spacing w:after="0"/>
              <w:ind w:firstLine="0"/>
              <w:jc w:val="left"/>
            </w:pPr>
            <w:r>
              <w:t>β) [……]</w:t>
            </w:r>
          </w:p>
          <w:p w14:paraId="153FE797" w14:textId="77777777" w:rsidR="00E00AB5" w:rsidRDefault="00E00AB5" w:rsidP="00335746">
            <w:pPr>
              <w:spacing w:after="0"/>
              <w:ind w:firstLine="0"/>
              <w:jc w:val="left"/>
              <w:rPr>
                <w:i/>
              </w:rPr>
            </w:pPr>
            <w:r>
              <w:t>γ) Διάρκεια της περιόδου αποκλεισμού [……] και σχετικό(-ά) σημείο(-α) [   ]</w:t>
            </w:r>
          </w:p>
          <w:p w14:paraId="4FA436F0"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69DC8008" w14:textId="77777777" w:rsidR="00E00AB5" w:rsidRDefault="00E00AB5" w:rsidP="00335746">
            <w:pPr>
              <w:spacing w:after="0"/>
              <w:ind w:firstLine="0"/>
            </w:pPr>
            <w:r>
              <w:rPr>
                <w:i/>
              </w:rPr>
              <w:t>[……][……][……][……]</w:t>
            </w:r>
            <w:r w:rsidRPr="00335746">
              <w:rPr>
                <w:rStyle w:val="a5"/>
                <w:vertAlign w:val="superscript"/>
              </w:rPr>
              <w:endnoteReference w:id="18"/>
            </w:r>
          </w:p>
        </w:tc>
      </w:tr>
      <w:tr w:rsidR="00E00AB5" w14:paraId="2AF5BD40"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7388C98C"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1A8FCC3" w14:textId="77777777" w:rsidR="00E00AB5" w:rsidRDefault="00E00AB5" w:rsidP="00335746">
            <w:pPr>
              <w:spacing w:after="0"/>
              <w:ind w:firstLine="0"/>
            </w:pPr>
            <w:r>
              <w:t xml:space="preserve">[] Ναι [] Όχι </w:t>
            </w:r>
          </w:p>
        </w:tc>
      </w:tr>
      <w:tr w:rsidR="00E00AB5" w14:paraId="43FB17B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06A161E"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0DF5CE1" w14:textId="77777777" w:rsidR="00E00AB5" w:rsidRDefault="00E00AB5" w:rsidP="00335746">
            <w:pPr>
              <w:spacing w:after="0"/>
              <w:ind w:firstLine="0"/>
            </w:pPr>
            <w:r>
              <w:t>[……]</w:t>
            </w:r>
          </w:p>
        </w:tc>
      </w:tr>
    </w:tbl>
    <w:p w14:paraId="12CA1B4E" w14:textId="77777777" w:rsidR="00E00AB5" w:rsidRDefault="00E00AB5">
      <w:pPr>
        <w:pStyle w:val="SectionTitle"/>
      </w:pPr>
    </w:p>
    <w:p w14:paraId="6E8645EA"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40F57D3D" w14:textId="77777777" w:rsidTr="00D51991">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14:paraId="30352642" w14:textId="77777777" w:rsidR="00E00AB5" w:rsidRDefault="00E00AB5" w:rsidP="00576263">
            <w:pPr>
              <w:spacing w:after="0"/>
              <w:ind w:firstLine="0"/>
              <w:rPr>
                <w:b/>
                <w:i/>
              </w:rPr>
            </w:pPr>
            <w:r>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14:paraId="02097C62" w14:textId="77777777" w:rsidR="00E00AB5" w:rsidRDefault="00E00AB5" w:rsidP="00576263">
            <w:pPr>
              <w:spacing w:after="0"/>
              <w:ind w:firstLine="0"/>
            </w:pPr>
            <w:r>
              <w:rPr>
                <w:b/>
                <w:i/>
              </w:rPr>
              <w:t>Απάντηση:</w:t>
            </w:r>
          </w:p>
        </w:tc>
      </w:tr>
      <w:tr w:rsidR="00E00AB5" w14:paraId="4A05B59C" w14:textId="77777777" w:rsidTr="00D51991">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14:paraId="24D26B80"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14:paraId="3772CBEB" w14:textId="77777777" w:rsidR="00E00AB5" w:rsidRDefault="00E00AB5" w:rsidP="00576263">
            <w:pPr>
              <w:spacing w:after="0"/>
              <w:ind w:firstLine="0"/>
            </w:pPr>
            <w:r>
              <w:t xml:space="preserve">[] Ναι [] Όχι </w:t>
            </w:r>
          </w:p>
        </w:tc>
      </w:tr>
      <w:tr w:rsidR="00E00AB5" w14:paraId="400E35C3" w14:textId="77777777" w:rsidTr="00D51991">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14:paraId="58150733" w14:textId="77777777" w:rsidR="00E00AB5" w:rsidRDefault="00E00AB5" w:rsidP="00576263">
            <w:pPr>
              <w:snapToGrid w:val="0"/>
              <w:spacing w:after="0"/>
              <w:ind w:firstLine="0"/>
            </w:pPr>
          </w:p>
          <w:p w14:paraId="39C20E16" w14:textId="77777777" w:rsidR="00E00AB5" w:rsidRDefault="00E00AB5" w:rsidP="00576263">
            <w:pPr>
              <w:snapToGrid w:val="0"/>
              <w:spacing w:after="0"/>
              <w:ind w:firstLine="0"/>
            </w:pPr>
          </w:p>
          <w:p w14:paraId="64A344AC" w14:textId="77777777" w:rsidR="00E00AB5" w:rsidRDefault="00E00AB5" w:rsidP="00576263">
            <w:pPr>
              <w:snapToGrid w:val="0"/>
              <w:spacing w:after="0"/>
              <w:ind w:firstLine="0"/>
            </w:pPr>
            <w:r>
              <w:t xml:space="preserve">Εάν όχι αναφέρετε: </w:t>
            </w:r>
          </w:p>
          <w:p w14:paraId="668E5CCA" w14:textId="77777777" w:rsidR="00E00AB5" w:rsidRDefault="00E00AB5" w:rsidP="00576263">
            <w:pPr>
              <w:snapToGrid w:val="0"/>
              <w:spacing w:after="0"/>
              <w:ind w:firstLine="0"/>
            </w:pPr>
            <w:r>
              <w:t>α) Χώρα ή κράτος μέλος για το οποίο πρόκειται:</w:t>
            </w:r>
          </w:p>
          <w:p w14:paraId="7E8A9735" w14:textId="77777777" w:rsidR="00E00AB5" w:rsidRDefault="00E00AB5" w:rsidP="00576263">
            <w:pPr>
              <w:snapToGrid w:val="0"/>
              <w:spacing w:after="0"/>
              <w:ind w:firstLine="0"/>
            </w:pPr>
            <w:r>
              <w:t>β) Ποιο είναι το σχετικό ποσό;</w:t>
            </w:r>
          </w:p>
          <w:p w14:paraId="25D7C6B0" w14:textId="77777777" w:rsidR="00E00AB5" w:rsidRDefault="00E00AB5" w:rsidP="00576263">
            <w:pPr>
              <w:snapToGrid w:val="0"/>
              <w:spacing w:after="0"/>
              <w:ind w:firstLine="0"/>
            </w:pPr>
            <w:r>
              <w:t>γ)Πως διαπιστώθηκε η αθέτηση των υποχρεώσεων;</w:t>
            </w:r>
          </w:p>
          <w:p w14:paraId="61EE2048" w14:textId="77777777" w:rsidR="00E00AB5" w:rsidRDefault="00E00AB5" w:rsidP="00576263">
            <w:pPr>
              <w:snapToGrid w:val="0"/>
              <w:spacing w:after="0"/>
              <w:ind w:firstLine="0"/>
              <w:rPr>
                <w:b/>
              </w:rPr>
            </w:pPr>
            <w:r>
              <w:t>1) Μέσω δικαστικής ή διοικητικής απόφασης;</w:t>
            </w:r>
          </w:p>
          <w:p w14:paraId="07595BE7"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0A27560F" w14:textId="77777777" w:rsidR="00E00AB5" w:rsidRDefault="00E00AB5" w:rsidP="00576263">
            <w:pPr>
              <w:snapToGrid w:val="0"/>
              <w:spacing w:after="0"/>
              <w:ind w:firstLine="0"/>
            </w:pPr>
            <w:r>
              <w:t>- Αναφέρατε την ημερομηνία καταδίκης ή έκδοσης απόφασης</w:t>
            </w:r>
          </w:p>
          <w:p w14:paraId="221D2636"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534FB843"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345CC998"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3EF7094E" w14:textId="77777777">
              <w:tc>
                <w:tcPr>
                  <w:tcW w:w="2036" w:type="dxa"/>
                  <w:tcBorders>
                    <w:top w:val="single" w:sz="1" w:space="0" w:color="000000"/>
                    <w:left w:val="single" w:sz="1" w:space="0" w:color="000000"/>
                    <w:bottom w:val="single" w:sz="1" w:space="0" w:color="000000"/>
                  </w:tcBorders>
                  <w:shd w:val="clear" w:color="auto" w:fill="auto"/>
                </w:tcPr>
                <w:p w14:paraId="66AE8B3B" w14:textId="77777777" w:rsidR="00E00AB5" w:rsidRDefault="00E00AB5" w:rsidP="00576263">
                  <w:pPr>
                    <w:spacing w:after="0"/>
                    <w:ind w:firstLine="0"/>
                    <w:jc w:val="left"/>
                  </w:pPr>
                  <w:r>
                    <w:rPr>
                      <w:b/>
                      <w:bCs/>
                    </w:rPr>
                    <w:t>ΦΟΡΟΙ</w:t>
                  </w:r>
                </w:p>
                <w:p w14:paraId="51204D6B"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5F46ECCB" w14:textId="77777777" w:rsidR="00E00AB5" w:rsidRDefault="00E00AB5" w:rsidP="00576263">
                  <w:pPr>
                    <w:spacing w:after="0"/>
                    <w:ind w:firstLine="0"/>
                    <w:jc w:val="left"/>
                  </w:pPr>
                  <w:r>
                    <w:rPr>
                      <w:b/>
                      <w:bCs/>
                    </w:rPr>
                    <w:t>ΕΙΣΦΟΡΕΣ ΚΟΙΝΩΝΙΚΗΣ ΑΣΦΑΛΙΣΗΣ</w:t>
                  </w:r>
                </w:p>
              </w:tc>
            </w:tr>
            <w:tr w:rsidR="00E00AB5" w14:paraId="2FD56EE8" w14:textId="77777777">
              <w:tc>
                <w:tcPr>
                  <w:tcW w:w="2036" w:type="dxa"/>
                  <w:tcBorders>
                    <w:left w:val="single" w:sz="1" w:space="0" w:color="000000"/>
                    <w:bottom w:val="single" w:sz="1" w:space="0" w:color="000000"/>
                  </w:tcBorders>
                  <w:shd w:val="clear" w:color="auto" w:fill="auto"/>
                </w:tcPr>
                <w:p w14:paraId="262CBBD8" w14:textId="77777777" w:rsidR="00576263" w:rsidRDefault="00576263" w:rsidP="00576263">
                  <w:pPr>
                    <w:spacing w:after="0"/>
                    <w:ind w:firstLine="0"/>
                  </w:pPr>
                </w:p>
                <w:p w14:paraId="1D2F2463" w14:textId="77777777" w:rsidR="00E00AB5" w:rsidRDefault="00E00AB5" w:rsidP="00576263">
                  <w:pPr>
                    <w:spacing w:after="0"/>
                    <w:ind w:firstLine="0"/>
                  </w:pPr>
                  <w:r>
                    <w:t>α)[……]·</w:t>
                  </w:r>
                </w:p>
                <w:p w14:paraId="3493B86A" w14:textId="77777777" w:rsidR="00E00AB5" w:rsidRDefault="00E00AB5" w:rsidP="00576263">
                  <w:pPr>
                    <w:spacing w:after="0"/>
                    <w:ind w:firstLine="0"/>
                  </w:pPr>
                </w:p>
                <w:p w14:paraId="22169B2B" w14:textId="77777777" w:rsidR="00E00AB5" w:rsidRDefault="00E00AB5" w:rsidP="00576263">
                  <w:pPr>
                    <w:spacing w:after="0"/>
                    <w:ind w:firstLine="0"/>
                  </w:pPr>
                  <w:r>
                    <w:t>β)[……]</w:t>
                  </w:r>
                </w:p>
                <w:p w14:paraId="584B803C" w14:textId="77777777" w:rsidR="00576263" w:rsidRDefault="00576263" w:rsidP="00576263">
                  <w:pPr>
                    <w:spacing w:after="0"/>
                    <w:ind w:firstLine="0"/>
                  </w:pPr>
                </w:p>
                <w:p w14:paraId="63835FCD" w14:textId="77777777" w:rsidR="00576263" w:rsidRDefault="00576263" w:rsidP="00576263">
                  <w:pPr>
                    <w:spacing w:after="0"/>
                    <w:ind w:firstLine="0"/>
                  </w:pPr>
                </w:p>
                <w:p w14:paraId="41FF2BCA" w14:textId="77777777" w:rsidR="00E00AB5" w:rsidRDefault="00E00AB5" w:rsidP="00576263">
                  <w:pPr>
                    <w:spacing w:after="0"/>
                    <w:ind w:firstLine="0"/>
                  </w:pPr>
                  <w:r>
                    <w:t xml:space="preserve">γ.1) [] Ναι [] Όχι </w:t>
                  </w:r>
                </w:p>
                <w:p w14:paraId="753FC8EF" w14:textId="77777777" w:rsidR="00E00AB5" w:rsidRDefault="00E00AB5" w:rsidP="00576263">
                  <w:pPr>
                    <w:spacing w:after="0"/>
                    <w:ind w:firstLine="0"/>
                  </w:pPr>
                  <w:r>
                    <w:t xml:space="preserve">-[] Ναι [] Όχι </w:t>
                  </w:r>
                </w:p>
                <w:p w14:paraId="2B0C6FE3" w14:textId="77777777" w:rsidR="00576263" w:rsidRDefault="00576263" w:rsidP="00576263">
                  <w:pPr>
                    <w:spacing w:after="0"/>
                    <w:ind w:firstLine="0"/>
                  </w:pPr>
                </w:p>
                <w:p w14:paraId="172D2312" w14:textId="77777777" w:rsidR="00E00AB5" w:rsidRDefault="00E00AB5" w:rsidP="00576263">
                  <w:pPr>
                    <w:spacing w:after="0"/>
                    <w:ind w:firstLine="0"/>
                  </w:pPr>
                  <w:r>
                    <w:t>-[……]·</w:t>
                  </w:r>
                </w:p>
                <w:p w14:paraId="39A72795" w14:textId="77777777" w:rsidR="00576263" w:rsidRDefault="00576263" w:rsidP="00576263">
                  <w:pPr>
                    <w:spacing w:after="0"/>
                    <w:ind w:firstLine="0"/>
                  </w:pPr>
                </w:p>
                <w:p w14:paraId="5CA641E3" w14:textId="77777777" w:rsidR="00E00AB5" w:rsidRDefault="00E00AB5" w:rsidP="00576263">
                  <w:pPr>
                    <w:spacing w:after="0"/>
                    <w:ind w:firstLine="0"/>
                  </w:pPr>
                  <w:r>
                    <w:t>-[……]·</w:t>
                  </w:r>
                </w:p>
                <w:p w14:paraId="713A9B98" w14:textId="77777777" w:rsidR="00E00AB5" w:rsidRDefault="00E00AB5" w:rsidP="00576263">
                  <w:pPr>
                    <w:spacing w:after="0"/>
                    <w:ind w:firstLine="0"/>
                  </w:pPr>
                </w:p>
                <w:p w14:paraId="70701944" w14:textId="77777777" w:rsidR="00E00AB5" w:rsidRDefault="00E00AB5" w:rsidP="00576263">
                  <w:pPr>
                    <w:spacing w:after="0"/>
                    <w:ind w:firstLine="0"/>
                  </w:pPr>
                </w:p>
                <w:p w14:paraId="17863A12" w14:textId="77777777" w:rsidR="00E00AB5" w:rsidRDefault="00E00AB5" w:rsidP="00576263">
                  <w:pPr>
                    <w:spacing w:after="0"/>
                    <w:ind w:firstLine="0"/>
                  </w:pPr>
                  <w:r>
                    <w:t>γ.2)[……]·</w:t>
                  </w:r>
                </w:p>
                <w:p w14:paraId="136E7B77" w14:textId="77777777" w:rsidR="00E00AB5" w:rsidRDefault="00E00AB5" w:rsidP="00576263">
                  <w:pPr>
                    <w:spacing w:after="0"/>
                    <w:ind w:firstLine="0"/>
                    <w:rPr>
                      <w:sz w:val="21"/>
                      <w:szCs w:val="21"/>
                    </w:rPr>
                  </w:pPr>
                  <w:r>
                    <w:t xml:space="preserve">δ) [] Ναι [] Όχι </w:t>
                  </w:r>
                </w:p>
                <w:p w14:paraId="10833D2E" w14:textId="77777777" w:rsidR="00E00AB5" w:rsidRDefault="00E00AB5" w:rsidP="00576263">
                  <w:pPr>
                    <w:spacing w:after="0"/>
                    <w:ind w:firstLine="0"/>
                    <w:jc w:val="left"/>
                  </w:pPr>
                  <w:r>
                    <w:rPr>
                      <w:sz w:val="21"/>
                      <w:szCs w:val="21"/>
                    </w:rPr>
                    <w:t>Εάν ναι, να αναφερθούν λεπτομερείς πληροφορίες</w:t>
                  </w:r>
                </w:p>
                <w:p w14:paraId="15CEC2FD"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381B1D02" w14:textId="77777777" w:rsidR="00576263" w:rsidRDefault="00576263" w:rsidP="00576263">
                  <w:pPr>
                    <w:spacing w:after="0"/>
                    <w:ind w:firstLine="0"/>
                  </w:pPr>
                </w:p>
                <w:p w14:paraId="033498F1" w14:textId="77777777" w:rsidR="00E00AB5" w:rsidRDefault="00E00AB5" w:rsidP="00576263">
                  <w:pPr>
                    <w:spacing w:after="0"/>
                    <w:ind w:firstLine="0"/>
                  </w:pPr>
                  <w:r>
                    <w:t>α)[……]·</w:t>
                  </w:r>
                </w:p>
                <w:p w14:paraId="13DC0668" w14:textId="77777777" w:rsidR="00E00AB5" w:rsidRDefault="00E00AB5" w:rsidP="00576263">
                  <w:pPr>
                    <w:spacing w:after="0"/>
                    <w:ind w:firstLine="0"/>
                  </w:pPr>
                </w:p>
                <w:p w14:paraId="7AEE87BE" w14:textId="77777777" w:rsidR="00E00AB5" w:rsidRDefault="00E00AB5" w:rsidP="00576263">
                  <w:pPr>
                    <w:spacing w:after="0"/>
                    <w:ind w:firstLine="0"/>
                  </w:pPr>
                  <w:r>
                    <w:t>β)[……]</w:t>
                  </w:r>
                </w:p>
                <w:p w14:paraId="2BDA6B34" w14:textId="77777777" w:rsidR="00576263" w:rsidRDefault="00576263" w:rsidP="00576263">
                  <w:pPr>
                    <w:spacing w:after="0"/>
                    <w:ind w:firstLine="0"/>
                  </w:pPr>
                </w:p>
                <w:p w14:paraId="754F6202" w14:textId="77777777" w:rsidR="00576263" w:rsidRDefault="00576263" w:rsidP="00576263">
                  <w:pPr>
                    <w:spacing w:after="0"/>
                    <w:ind w:firstLine="0"/>
                  </w:pPr>
                </w:p>
                <w:p w14:paraId="016FE8CE" w14:textId="77777777" w:rsidR="00E00AB5" w:rsidRDefault="00E00AB5" w:rsidP="00576263">
                  <w:pPr>
                    <w:spacing w:after="0"/>
                    <w:ind w:firstLine="0"/>
                  </w:pPr>
                  <w:r>
                    <w:t xml:space="preserve">γ.1) [] Ναι [] Όχι </w:t>
                  </w:r>
                </w:p>
                <w:p w14:paraId="3D42E6E6" w14:textId="77777777" w:rsidR="00E00AB5" w:rsidRDefault="00E00AB5" w:rsidP="00576263">
                  <w:pPr>
                    <w:spacing w:after="0"/>
                    <w:ind w:firstLine="0"/>
                  </w:pPr>
                  <w:r>
                    <w:t xml:space="preserve">-[] Ναι [] Όχι </w:t>
                  </w:r>
                </w:p>
                <w:p w14:paraId="4AA0EB02" w14:textId="77777777" w:rsidR="00576263" w:rsidRDefault="00576263" w:rsidP="00576263">
                  <w:pPr>
                    <w:spacing w:after="0"/>
                    <w:ind w:firstLine="0"/>
                  </w:pPr>
                </w:p>
                <w:p w14:paraId="1A648EC9" w14:textId="77777777" w:rsidR="00E00AB5" w:rsidRDefault="00E00AB5" w:rsidP="00576263">
                  <w:pPr>
                    <w:spacing w:after="0"/>
                    <w:ind w:firstLine="0"/>
                  </w:pPr>
                  <w:r>
                    <w:t>-[……]·</w:t>
                  </w:r>
                </w:p>
                <w:p w14:paraId="1EC66D71" w14:textId="77777777" w:rsidR="00576263" w:rsidRDefault="00576263" w:rsidP="00576263">
                  <w:pPr>
                    <w:spacing w:after="0"/>
                    <w:ind w:firstLine="0"/>
                  </w:pPr>
                </w:p>
                <w:p w14:paraId="3D615946" w14:textId="77777777" w:rsidR="00E00AB5" w:rsidRDefault="00E00AB5" w:rsidP="00576263">
                  <w:pPr>
                    <w:spacing w:after="0"/>
                    <w:ind w:firstLine="0"/>
                  </w:pPr>
                  <w:r>
                    <w:t>-[……]·</w:t>
                  </w:r>
                </w:p>
                <w:p w14:paraId="5AAAA85F" w14:textId="77777777" w:rsidR="00E00AB5" w:rsidRDefault="00E00AB5" w:rsidP="00576263">
                  <w:pPr>
                    <w:spacing w:after="0"/>
                    <w:ind w:firstLine="0"/>
                  </w:pPr>
                </w:p>
                <w:p w14:paraId="600A2B76" w14:textId="77777777" w:rsidR="00E00AB5" w:rsidRDefault="00E00AB5" w:rsidP="00576263">
                  <w:pPr>
                    <w:spacing w:after="0"/>
                    <w:ind w:firstLine="0"/>
                  </w:pPr>
                </w:p>
                <w:p w14:paraId="01323DBD" w14:textId="77777777" w:rsidR="00E00AB5" w:rsidRDefault="00E00AB5" w:rsidP="00576263">
                  <w:pPr>
                    <w:spacing w:after="0"/>
                    <w:ind w:firstLine="0"/>
                  </w:pPr>
                  <w:r>
                    <w:t>γ.2)[……]·</w:t>
                  </w:r>
                </w:p>
                <w:p w14:paraId="7F773667" w14:textId="77777777" w:rsidR="00E00AB5" w:rsidRDefault="00E00AB5" w:rsidP="00576263">
                  <w:pPr>
                    <w:spacing w:after="0"/>
                    <w:ind w:firstLine="0"/>
                  </w:pPr>
                  <w:r>
                    <w:t xml:space="preserve">δ) [] Ναι [] Όχι </w:t>
                  </w:r>
                </w:p>
                <w:p w14:paraId="1B6EF6D9" w14:textId="77777777" w:rsidR="00E00AB5" w:rsidRDefault="00E00AB5" w:rsidP="00576263">
                  <w:pPr>
                    <w:spacing w:after="0"/>
                    <w:ind w:firstLine="0"/>
                    <w:jc w:val="left"/>
                  </w:pPr>
                  <w:r>
                    <w:t>Εάν ναι, να αναφερθούν λεπτομερείς πληροφορίες</w:t>
                  </w:r>
                </w:p>
                <w:p w14:paraId="0B00915E" w14:textId="77777777" w:rsidR="00E00AB5" w:rsidRDefault="00E00AB5" w:rsidP="00576263">
                  <w:pPr>
                    <w:spacing w:after="0"/>
                    <w:ind w:firstLine="0"/>
                  </w:pPr>
                  <w:r>
                    <w:t>[……]</w:t>
                  </w:r>
                </w:p>
              </w:tc>
            </w:tr>
          </w:tbl>
          <w:p w14:paraId="2A0C971E" w14:textId="77777777" w:rsidR="00E00AB5" w:rsidRDefault="00E00AB5" w:rsidP="00576263">
            <w:pPr>
              <w:spacing w:after="0"/>
              <w:ind w:firstLine="0"/>
              <w:jc w:val="left"/>
            </w:pPr>
          </w:p>
        </w:tc>
      </w:tr>
      <w:tr w:rsidR="00E00AB5" w14:paraId="63D44DF6" w14:textId="77777777" w:rsidTr="00D51991">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14:paraId="7C3147D6"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14:paraId="099DE052"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08B35BC5" w14:textId="77777777" w:rsidR="00E00AB5" w:rsidRDefault="00E00AB5" w:rsidP="00576263">
            <w:pPr>
              <w:spacing w:after="0"/>
              <w:ind w:firstLine="0"/>
              <w:jc w:val="left"/>
            </w:pPr>
            <w:r>
              <w:rPr>
                <w:i/>
              </w:rPr>
              <w:t>[……][……][……]</w:t>
            </w:r>
          </w:p>
        </w:tc>
      </w:tr>
      <w:tr w:rsidR="00D51991" w14:paraId="60D850BA" w14:textId="77777777" w:rsidTr="00D51991">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14:paraId="62BFB573" w14:textId="77777777" w:rsidR="00D51991" w:rsidRPr="00D51991" w:rsidRDefault="00D51991" w:rsidP="008B4C88">
            <w:r w:rsidRPr="00D51991">
              <w:t>(άρθρο 39, ν.4488/2017, για διαγωνισμούς με καθαρή αξία ανώτερη των 20.000,00 ευρώ)</w:t>
            </w:r>
          </w:p>
          <w:p w14:paraId="6FA0E9DF" w14:textId="77777777" w:rsidR="00D51991" w:rsidRPr="005545EB" w:rsidRDefault="00D51991" w:rsidP="008B4C88">
            <w:r w:rsidRPr="005545EB">
              <w:t>2) Έχουν επιβληθεί και έχουν αποκτήσει τελεσίδικη και δεσμευτική ισχύ, σε βάρος του οικονομικού φορέα, μέσα σε χρονικό διάστημα δύο ετών πριν από την ημερομηνία λήξης της προθεσμίας υποβολής προσφοράς:</w:t>
            </w:r>
          </w:p>
          <w:p w14:paraId="0B38FBD6" w14:textId="77777777" w:rsidR="00D51991" w:rsidRPr="005545EB" w:rsidRDefault="00D51991" w:rsidP="008B4C88">
            <w:r w:rsidRPr="005545EB">
              <w:lastRenderedPageBreak/>
              <w:t>α) τρεις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διενεργηθέντες ελέγχους, ή</w:t>
            </w:r>
          </w:p>
          <w:p w14:paraId="242202E8" w14:textId="77777777" w:rsidR="00D51991" w:rsidRPr="005545EB" w:rsidRDefault="00D51991" w:rsidP="008B4C88">
            <w:r w:rsidRPr="005545EB">
              <w:t xml:space="preserve">β) δύο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διενεργηθέντες ελέγχους; </w:t>
            </w:r>
          </w:p>
          <w:p w14:paraId="47D640AB" w14:textId="77777777" w:rsidR="00D51991" w:rsidRPr="005545EB" w:rsidRDefault="00D51991" w:rsidP="008B4C88">
            <w:r w:rsidRPr="005545EB">
              <w:t>Για την απόδειξη των ανωτέρω, κατά περίπτωση:</w:t>
            </w:r>
          </w:p>
          <w:p w14:paraId="017BB76B" w14:textId="77777777" w:rsidR="00D51991" w:rsidRPr="005545EB" w:rsidRDefault="00D51991" w:rsidP="008B4C88">
            <w:pPr>
              <w:tabs>
                <w:tab w:val="left" w:pos="1440"/>
              </w:tabs>
              <w:ind w:firstLine="1440"/>
            </w:pPr>
            <w:r w:rsidRPr="005545EB">
              <w:t>(</w:t>
            </w:r>
            <w:r w:rsidRPr="00D51991">
              <w:t>i</w:t>
            </w:r>
            <w:r w:rsidRPr="005545EB">
              <w:t>)</w:t>
            </w:r>
            <w:r w:rsidRPr="005545EB">
              <w:tab/>
              <w:t xml:space="preserve">Προσκομίζω στο φάκελο των «Δικαιολογητικών Κατακύρωσης» το απαιτούμενο πιστοποιητικό, από τη Διεύθυνση Προγραμματισμού και Συντονισμού της Επιθεώρησης Εργασιακών Σχέσεων, από το οποίο προκύπτουν οι πράξεις επιβολής προστίμου που έχουν εκδοθεί σε βάρος του οικονομικού φορέα σε χρονικό διάστημα δύο ετών πριν από την ημερομηνία λήξης της προθεσμίας υποβολής προσφοράς. </w:t>
            </w:r>
          </w:p>
          <w:p w14:paraId="02382871" w14:textId="77777777" w:rsidR="00D51991" w:rsidRPr="005545EB" w:rsidRDefault="00D51991" w:rsidP="008B4C88">
            <w:r w:rsidRPr="005545EB">
              <w:t>ή</w:t>
            </w:r>
          </w:p>
          <w:p w14:paraId="3F741CBE" w14:textId="77777777" w:rsidR="00D51991" w:rsidRPr="00531B18" w:rsidRDefault="00D51991" w:rsidP="008B4C88">
            <w:r w:rsidRPr="005545EB">
              <w:t xml:space="preserve">         (</w:t>
            </w:r>
            <w:r w:rsidRPr="00D51991">
              <w:t>ii</w:t>
            </w:r>
            <w:r w:rsidRPr="005545EB">
              <w:t xml:space="preserve">) </w:t>
            </w:r>
            <w:r w:rsidRPr="00531B18">
              <w:t>Λόγω μη καθορισμού και μη ολοκλήρωσης των απαιτούμενων διαδικασιών για την χορήγηση του παραπάνω πιστοποιητικού από τη Διεύθυνση Προγραμματισμού και Συντονισμού της Επιθεώρησης Εργασιακών Σχέσεων:</w:t>
            </w:r>
          </w:p>
          <w:p w14:paraId="647F7202" w14:textId="77777777" w:rsidR="00D51991" w:rsidRPr="00531B18" w:rsidRDefault="00D51991" w:rsidP="008B4C88">
            <w:r w:rsidRPr="00531B18">
              <w:t>(α) δεν καθίσταται εφικτή η προσκόμιση σχετικού πιστοποιητικού</w:t>
            </w:r>
          </w:p>
          <w:p w14:paraId="0845A52D" w14:textId="77777777" w:rsidR="00D51991" w:rsidRPr="00531B18" w:rsidRDefault="00D51991" w:rsidP="008B4C88">
            <w:r w:rsidRPr="00531B18">
              <w:t>(β) δηλώνω υπεύθυνα και με γνώση των νόμιμων συνεπειών, την εγκυρότητα των παραπάνω δηλωθέντων στοιχείων.</w:t>
            </w:r>
          </w:p>
          <w:p w14:paraId="72DE58C8" w14:textId="77777777" w:rsidR="00D51991" w:rsidRPr="00531B18" w:rsidRDefault="00D51991" w:rsidP="008B4C88">
            <w:r w:rsidRPr="00531B18">
              <w:t xml:space="preserve">(γ) Προσκομίζω στο φάκελο των </w:t>
            </w:r>
            <w:r w:rsidRPr="00531B18">
              <w:lastRenderedPageBreak/>
              <w:t xml:space="preserve">«Δικαιολογητικών Κατακύρωσης» σύμφωνα με το </w:t>
            </w:r>
            <w:proofErr w:type="spellStart"/>
            <w:r w:rsidRPr="00531B18">
              <w:t>υπ’αριθμΠρωτ</w:t>
            </w:r>
            <w:proofErr w:type="spellEnd"/>
            <w:r w:rsidRPr="00531B18">
              <w:t xml:space="preserve">. ΕΞ12161-2018/10001/ΣΕΠΕ έγγραφο και με βάση τον ν.4412/2016, </w:t>
            </w:r>
            <w:proofErr w:type="spellStart"/>
            <w:r w:rsidRPr="00531B18">
              <w:t>αρθρο</w:t>
            </w:r>
            <w:proofErr w:type="spellEnd"/>
            <w:r w:rsidRPr="00531B18">
              <w:t xml:space="preserve"> 80, παρ.2 Ένορκη Βεβαίωση, έκδοσης του τελευταίου εξαμήνου προ της ημερομηνίας διενέργειας του διαγωνισμού, στην οποία δηλώνεται «η μη συνδρομή των λόγων αποκλεισμού του ν.4488/2017 αρ.39».</w:t>
            </w:r>
          </w:p>
          <w:p w14:paraId="5700DBA7" w14:textId="77777777" w:rsidR="00D51991" w:rsidRPr="00531B18" w:rsidRDefault="00D51991" w:rsidP="008B4C88">
            <w:r w:rsidRPr="00531B18">
              <w:t>(δ) εξουσιοδοτώ το 424 ΓΣΝΕ και τις προϊστάμενες του Αρχές, να προβούν κατά την κρίση τους σε τυχόν ελέγχους και αυτεπάγγελτη αναζήτηση μέσω της Διεύθυνση Προγραμματισμού και Συντονισμού της Επιθεώρησης Εργασιακών Σχέσεων των όποιων απαιτούμενων σχετικών στοιχείων και πιστοποιητικών."</w:t>
            </w:r>
          </w:p>
          <w:p w14:paraId="56F77E31" w14:textId="77777777" w:rsidR="00D51991" w:rsidRPr="005545EB" w:rsidRDefault="00D51991" w:rsidP="008B4C88"/>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14:paraId="6FB1068C" w14:textId="77777777" w:rsidR="00D51991" w:rsidRPr="005545EB" w:rsidRDefault="00D51991" w:rsidP="008B4C88"/>
          <w:p w14:paraId="75552683" w14:textId="77777777" w:rsidR="00D51991" w:rsidRPr="005545EB" w:rsidRDefault="00D51991" w:rsidP="008B4C88"/>
          <w:p w14:paraId="5EB360F4" w14:textId="77777777" w:rsidR="00D51991" w:rsidRPr="005545EB" w:rsidRDefault="00D51991" w:rsidP="008B4C88">
            <w:r w:rsidRPr="005545EB">
              <w:t xml:space="preserve">[     ] Ναι      [    ] Όχι </w:t>
            </w:r>
          </w:p>
          <w:p w14:paraId="229B6A1A" w14:textId="77777777" w:rsidR="00D51991" w:rsidRPr="005545EB" w:rsidRDefault="00D51991" w:rsidP="008B4C88"/>
          <w:p w14:paraId="3F422BC8" w14:textId="77777777" w:rsidR="00D51991" w:rsidRPr="005545EB" w:rsidRDefault="00D51991" w:rsidP="008B4C88"/>
          <w:p w14:paraId="6896644E" w14:textId="77777777" w:rsidR="00D51991" w:rsidRPr="005545EB" w:rsidRDefault="00D51991" w:rsidP="008B4C88"/>
          <w:p w14:paraId="6C92FD91" w14:textId="77777777" w:rsidR="00D51991" w:rsidRPr="005545EB" w:rsidRDefault="00D51991" w:rsidP="008B4C88"/>
          <w:p w14:paraId="5E169FD5" w14:textId="77777777" w:rsidR="00D51991" w:rsidRPr="005545EB" w:rsidRDefault="00D51991" w:rsidP="008B4C88"/>
          <w:p w14:paraId="24FE8778" w14:textId="77777777" w:rsidR="00D51991" w:rsidRPr="005545EB" w:rsidRDefault="00D51991" w:rsidP="008B4C88"/>
          <w:p w14:paraId="539FDF4F" w14:textId="77777777" w:rsidR="00D51991" w:rsidRPr="005545EB" w:rsidRDefault="00D51991" w:rsidP="008B4C88"/>
          <w:p w14:paraId="3746B5F0" w14:textId="77777777" w:rsidR="00D51991" w:rsidRPr="005545EB" w:rsidRDefault="00D51991" w:rsidP="008B4C88"/>
          <w:p w14:paraId="2EBE82AB" w14:textId="77777777" w:rsidR="00D51991" w:rsidRPr="005545EB" w:rsidRDefault="00D51991" w:rsidP="008B4C88"/>
          <w:p w14:paraId="5DA7A2BA" w14:textId="77777777" w:rsidR="00D51991" w:rsidRPr="005545EB" w:rsidRDefault="00D51991" w:rsidP="008B4C88"/>
          <w:p w14:paraId="031A93CA" w14:textId="77777777" w:rsidR="00D51991" w:rsidRPr="005545EB" w:rsidRDefault="00D51991" w:rsidP="008B4C88"/>
          <w:p w14:paraId="2DA4542C" w14:textId="77777777" w:rsidR="00D51991" w:rsidRPr="005545EB" w:rsidRDefault="00D51991" w:rsidP="008B4C88"/>
          <w:p w14:paraId="143DE0C6" w14:textId="77777777" w:rsidR="00D51991" w:rsidRPr="005545EB" w:rsidRDefault="00D51991" w:rsidP="008B4C88"/>
          <w:p w14:paraId="24E4CCAB" w14:textId="77777777" w:rsidR="00D51991" w:rsidRPr="005545EB" w:rsidRDefault="00D51991" w:rsidP="008B4C88"/>
          <w:p w14:paraId="788C938F" w14:textId="77777777" w:rsidR="00D51991" w:rsidRPr="005545EB" w:rsidRDefault="00D51991" w:rsidP="008B4C88"/>
          <w:p w14:paraId="4405D42D" w14:textId="77777777" w:rsidR="00D51991" w:rsidRPr="005545EB" w:rsidRDefault="00D51991" w:rsidP="008B4C88"/>
          <w:p w14:paraId="2EA9ACAC" w14:textId="77777777" w:rsidR="00D51991" w:rsidRPr="005545EB" w:rsidRDefault="00D51991" w:rsidP="008B4C88"/>
          <w:p w14:paraId="3E5212A8" w14:textId="77777777" w:rsidR="00D51991" w:rsidRPr="005545EB" w:rsidRDefault="00D51991" w:rsidP="008B4C88"/>
          <w:p w14:paraId="6DA29E81" w14:textId="77777777" w:rsidR="00D51991" w:rsidRPr="005545EB" w:rsidRDefault="00D51991" w:rsidP="008B4C88"/>
          <w:p w14:paraId="12A7B526" w14:textId="77777777" w:rsidR="00D51991" w:rsidRPr="005545EB" w:rsidRDefault="00D51991" w:rsidP="008B4C88"/>
          <w:p w14:paraId="46DD3710" w14:textId="77777777" w:rsidR="00D51991" w:rsidRPr="005545EB" w:rsidRDefault="00D51991" w:rsidP="008B4C88"/>
          <w:p w14:paraId="2F964CDC" w14:textId="77777777" w:rsidR="00D51991" w:rsidRPr="005545EB" w:rsidRDefault="00D51991" w:rsidP="008B4C88"/>
          <w:p w14:paraId="340F6AEA" w14:textId="77777777" w:rsidR="00D51991" w:rsidRPr="005545EB" w:rsidRDefault="00D51991" w:rsidP="008B4C88"/>
          <w:p w14:paraId="4E85686D" w14:textId="77777777" w:rsidR="00D51991" w:rsidRPr="005545EB" w:rsidRDefault="00D51991" w:rsidP="008B4C88"/>
          <w:p w14:paraId="6F03FA22" w14:textId="77777777" w:rsidR="00D51991" w:rsidRPr="005545EB" w:rsidRDefault="00D51991" w:rsidP="008B4C88"/>
          <w:p w14:paraId="069FD0B5" w14:textId="77777777" w:rsidR="00D51991" w:rsidRPr="005545EB" w:rsidRDefault="00D51991" w:rsidP="008B4C88">
            <w:r w:rsidRPr="005545EB">
              <w:t xml:space="preserve">Επιλέξτε </w:t>
            </w:r>
            <w:r w:rsidRPr="00CA7832">
              <w:t>(</w:t>
            </w:r>
            <w:proofErr w:type="spellStart"/>
            <w:r w:rsidRPr="005545EB">
              <w:rPr>
                <w:lang w:val="en-US"/>
              </w:rPr>
              <w:t>i</w:t>
            </w:r>
            <w:proofErr w:type="spellEnd"/>
            <w:r w:rsidRPr="005545EB">
              <w:t xml:space="preserve">) ή </w:t>
            </w:r>
            <w:r w:rsidRPr="00CA7832">
              <w:t>(</w:t>
            </w:r>
            <w:r w:rsidRPr="005545EB">
              <w:rPr>
                <w:lang w:val="en-US"/>
              </w:rPr>
              <w:t>ii</w:t>
            </w:r>
            <w:r w:rsidRPr="005545EB">
              <w:t>) κατά περίπτωση:</w:t>
            </w:r>
          </w:p>
          <w:p w14:paraId="3C166807" w14:textId="77777777" w:rsidR="00D51991" w:rsidRPr="005545EB" w:rsidRDefault="00D51991" w:rsidP="008B4C88">
            <w:r w:rsidRPr="005545EB">
              <w:t xml:space="preserve"> </w:t>
            </w:r>
          </w:p>
          <w:p w14:paraId="42A197D4" w14:textId="77777777" w:rsidR="00D51991" w:rsidRPr="005545EB" w:rsidRDefault="00D51991" w:rsidP="008B4C88">
            <w:r w:rsidRPr="005545EB">
              <w:t xml:space="preserve">    </w:t>
            </w:r>
            <w:r w:rsidRPr="005545EB">
              <w:rPr>
                <w:lang w:val="en-US"/>
              </w:rPr>
              <w:t>(</w:t>
            </w:r>
            <w:proofErr w:type="spellStart"/>
            <w:r w:rsidRPr="005545EB">
              <w:rPr>
                <w:lang w:val="en-US"/>
              </w:rPr>
              <w:t>i</w:t>
            </w:r>
            <w:proofErr w:type="spellEnd"/>
            <w:r w:rsidRPr="005545EB">
              <w:rPr>
                <w:lang w:val="en-US"/>
              </w:rPr>
              <w:t>)</w:t>
            </w:r>
            <w:r w:rsidRPr="005545EB">
              <w:t xml:space="preserve"> </w:t>
            </w:r>
            <w:r w:rsidRPr="005545EB">
              <w:rPr>
                <w:lang w:val="en-US"/>
              </w:rPr>
              <w:t xml:space="preserve"> </w:t>
            </w:r>
            <w:r w:rsidRPr="005545EB">
              <w:t xml:space="preserve">[     ] </w:t>
            </w:r>
          </w:p>
          <w:p w14:paraId="4C4A7E33" w14:textId="77777777" w:rsidR="00D51991" w:rsidRPr="005545EB" w:rsidRDefault="00D51991" w:rsidP="008B4C88">
            <w:r w:rsidRPr="005545EB">
              <w:t xml:space="preserve">    </w:t>
            </w:r>
            <w:r w:rsidRPr="005545EB">
              <w:rPr>
                <w:lang w:val="en-US"/>
              </w:rPr>
              <w:t>(ii)</w:t>
            </w:r>
            <w:r w:rsidRPr="005545EB">
              <w:t xml:space="preserve"> [     ] </w:t>
            </w:r>
          </w:p>
        </w:tc>
      </w:tr>
    </w:tbl>
    <w:p w14:paraId="659DE67B" w14:textId="77777777" w:rsidR="00E00AB5" w:rsidRDefault="00E00AB5">
      <w:pPr>
        <w:pStyle w:val="SectionTitle"/>
        <w:ind w:firstLine="0"/>
      </w:pPr>
    </w:p>
    <w:p w14:paraId="759FE0A3"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57984776"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179B2E5"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D0C167" w14:textId="77777777" w:rsidR="00E00AB5" w:rsidRDefault="00E00AB5" w:rsidP="00576263">
            <w:pPr>
              <w:spacing w:after="0"/>
              <w:ind w:firstLine="0"/>
            </w:pPr>
            <w:r>
              <w:rPr>
                <w:b/>
                <w:i/>
              </w:rPr>
              <w:t>Απάντηση:</w:t>
            </w:r>
          </w:p>
        </w:tc>
      </w:tr>
      <w:tr w:rsidR="00E00AB5" w14:paraId="30EC078E"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07FA58CE"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2D8FA2" w14:textId="77777777" w:rsidR="00E00AB5" w:rsidRDefault="00E00AB5" w:rsidP="00576263">
            <w:pPr>
              <w:spacing w:after="0"/>
              <w:ind w:firstLine="0"/>
            </w:pPr>
            <w:r>
              <w:t>[] Ναι [] Όχι</w:t>
            </w:r>
          </w:p>
        </w:tc>
      </w:tr>
      <w:tr w:rsidR="00E00AB5" w14:paraId="68F5FC61"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69EA93EC"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739AD8F" w14:textId="77777777" w:rsidR="00576263" w:rsidRDefault="00576263" w:rsidP="00576263">
            <w:pPr>
              <w:spacing w:after="0"/>
              <w:ind w:firstLine="0"/>
              <w:jc w:val="left"/>
              <w:rPr>
                <w:b/>
              </w:rPr>
            </w:pPr>
          </w:p>
          <w:p w14:paraId="2AC42536" w14:textId="77777777" w:rsidR="00576263" w:rsidRDefault="00576263" w:rsidP="00576263">
            <w:pPr>
              <w:spacing w:after="0"/>
              <w:ind w:firstLine="0"/>
              <w:jc w:val="left"/>
              <w:rPr>
                <w:b/>
              </w:rPr>
            </w:pPr>
          </w:p>
          <w:p w14:paraId="41D44F6D"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08F7D507" w14:textId="77777777" w:rsidR="00E00AB5" w:rsidRDefault="00E00AB5" w:rsidP="00576263">
            <w:pPr>
              <w:spacing w:after="0"/>
              <w:ind w:firstLine="0"/>
              <w:jc w:val="left"/>
              <w:rPr>
                <w:b/>
              </w:rPr>
            </w:pPr>
            <w:r>
              <w:t>[] Ναι [] Όχι</w:t>
            </w:r>
          </w:p>
          <w:p w14:paraId="26B42B83"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6A00667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FE0137E"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1258A517" w14:textId="77777777" w:rsidR="00E00AB5" w:rsidRDefault="00E00AB5" w:rsidP="00576263">
            <w:pPr>
              <w:spacing w:after="0"/>
              <w:ind w:firstLine="0"/>
            </w:pPr>
            <w:r>
              <w:t xml:space="preserve">α) πτώχευση, ή </w:t>
            </w:r>
          </w:p>
          <w:p w14:paraId="6DC20E70" w14:textId="77777777" w:rsidR="00E00AB5" w:rsidRDefault="00E00AB5" w:rsidP="00576263">
            <w:pPr>
              <w:spacing w:after="0"/>
              <w:ind w:firstLine="0"/>
            </w:pPr>
            <w:r>
              <w:t>β) διαδικασία εξυγίανσης, ή</w:t>
            </w:r>
          </w:p>
          <w:p w14:paraId="48B0C989" w14:textId="77777777" w:rsidR="00E00AB5" w:rsidRDefault="00E00AB5" w:rsidP="00576263">
            <w:pPr>
              <w:spacing w:after="0"/>
              <w:ind w:firstLine="0"/>
            </w:pPr>
            <w:r>
              <w:t>γ) ειδική εκκαθάριση, ή</w:t>
            </w:r>
          </w:p>
          <w:p w14:paraId="41306782" w14:textId="77777777" w:rsidR="00E00AB5" w:rsidRDefault="00E00AB5" w:rsidP="00576263">
            <w:pPr>
              <w:spacing w:after="0"/>
              <w:ind w:firstLine="0"/>
            </w:pPr>
            <w:r>
              <w:t>δ) αναγκαστική διαχείριση από εκκαθαριστή ή από το δικαστήριο, ή</w:t>
            </w:r>
          </w:p>
          <w:p w14:paraId="78FFBECA" w14:textId="77777777" w:rsidR="00E00AB5" w:rsidRDefault="00E00AB5" w:rsidP="00576263">
            <w:pPr>
              <w:spacing w:after="0"/>
              <w:ind w:firstLine="0"/>
            </w:pPr>
            <w:r>
              <w:t xml:space="preserve">ε) έχει υπαχθεί σε διαδικασία πτωχευτικού συμβιβασμού, ή </w:t>
            </w:r>
          </w:p>
          <w:p w14:paraId="0647400D" w14:textId="77777777" w:rsidR="00E00AB5" w:rsidRDefault="00E00AB5" w:rsidP="00576263">
            <w:pPr>
              <w:spacing w:after="0"/>
              <w:ind w:firstLine="0"/>
              <w:rPr>
                <w:color w:val="000000"/>
              </w:rPr>
            </w:pPr>
            <w:r>
              <w:t xml:space="preserve">στ) αναστολή επιχειρηματικών δραστηριοτήτων, ή </w:t>
            </w:r>
          </w:p>
          <w:p w14:paraId="7670DF27" w14:textId="77777777"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632DD05B" w14:textId="77777777" w:rsidR="00E00AB5" w:rsidRDefault="00E00AB5" w:rsidP="00576263">
            <w:pPr>
              <w:spacing w:after="0"/>
              <w:ind w:firstLine="0"/>
            </w:pPr>
            <w:r>
              <w:t>Εάν ναι:</w:t>
            </w:r>
          </w:p>
          <w:p w14:paraId="6F9F1031" w14:textId="77777777" w:rsidR="00E00AB5" w:rsidRDefault="00E00AB5" w:rsidP="00576263">
            <w:pPr>
              <w:spacing w:after="0"/>
              <w:ind w:firstLine="0"/>
            </w:pPr>
            <w:r>
              <w:t>- Παραθέστε λεπτομερή στοιχεία:</w:t>
            </w:r>
          </w:p>
          <w:p w14:paraId="443D1F89"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77EFAECC"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11B4C1" w14:textId="77777777" w:rsidR="00E00AB5" w:rsidRDefault="00E00AB5" w:rsidP="00576263">
            <w:pPr>
              <w:snapToGrid w:val="0"/>
              <w:spacing w:after="0"/>
              <w:ind w:firstLine="0"/>
              <w:jc w:val="left"/>
            </w:pPr>
            <w:r>
              <w:t>[] Ναι [] Όχι</w:t>
            </w:r>
          </w:p>
          <w:p w14:paraId="5F5038A3" w14:textId="77777777" w:rsidR="00E00AB5" w:rsidRDefault="00E00AB5" w:rsidP="00576263">
            <w:pPr>
              <w:snapToGrid w:val="0"/>
              <w:spacing w:after="0"/>
              <w:ind w:firstLine="0"/>
              <w:jc w:val="left"/>
            </w:pPr>
          </w:p>
          <w:p w14:paraId="2399ADF7" w14:textId="77777777" w:rsidR="00E00AB5" w:rsidRDefault="00E00AB5" w:rsidP="00576263">
            <w:pPr>
              <w:snapToGrid w:val="0"/>
              <w:spacing w:after="0"/>
              <w:ind w:firstLine="0"/>
              <w:jc w:val="left"/>
            </w:pPr>
          </w:p>
          <w:p w14:paraId="59B3B405" w14:textId="77777777" w:rsidR="00E00AB5" w:rsidRDefault="00E00AB5" w:rsidP="00576263">
            <w:pPr>
              <w:snapToGrid w:val="0"/>
              <w:spacing w:after="0"/>
              <w:ind w:firstLine="0"/>
              <w:jc w:val="left"/>
            </w:pPr>
          </w:p>
          <w:p w14:paraId="5E0E151B" w14:textId="77777777" w:rsidR="00E00AB5" w:rsidRDefault="00E00AB5" w:rsidP="00576263">
            <w:pPr>
              <w:snapToGrid w:val="0"/>
              <w:spacing w:after="0"/>
              <w:ind w:firstLine="0"/>
              <w:jc w:val="left"/>
            </w:pPr>
          </w:p>
          <w:p w14:paraId="5D4C9F39" w14:textId="77777777" w:rsidR="00E00AB5" w:rsidRDefault="00E00AB5" w:rsidP="00576263">
            <w:pPr>
              <w:snapToGrid w:val="0"/>
              <w:spacing w:after="0"/>
              <w:ind w:firstLine="0"/>
              <w:jc w:val="left"/>
            </w:pPr>
          </w:p>
          <w:p w14:paraId="5F85358E" w14:textId="77777777" w:rsidR="00E00AB5" w:rsidRDefault="00E00AB5" w:rsidP="00576263">
            <w:pPr>
              <w:snapToGrid w:val="0"/>
              <w:spacing w:after="0"/>
              <w:ind w:firstLine="0"/>
              <w:jc w:val="left"/>
            </w:pPr>
          </w:p>
          <w:p w14:paraId="14647F5A" w14:textId="77777777" w:rsidR="00E00AB5" w:rsidRDefault="00E00AB5" w:rsidP="00576263">
            <w:pPr>
              <w:snapToGrid w:val="0"/>
              <w:spacing w:after="0"/>
              <w:ind w:firstLine="0"/>
              <w:jc w:val="left"/>
            </w:pPr>
          </w:p>
          <w:p w14:paraId="6E764F59" w14:textId="77777777" w:rsidR="00E00AB5" w:rsidRDefault="00E00AB5" w:rsidP="00576263">
            <w:pPr>
              <w:snapToGrid w:val="0"/>
              <w:spacing w:after="0"/>
              <w:ind w:firstLine="0"/>
              <w:jc w:val="left"/>
            </w:pPr>
          </w:p>
          <w:p w14:paraId="4BCEF740" w14:textId="77777777" w:rsidR="00E00AB5" w:rsidRDefault="00E00AB5" w:rsidP="00576263">
            <w:pPr>
              <w:snapToGrid w:val="0"/>
              <w:spacing w:after="0"/>
              <w:ind w:firstLine="0"/>
              <w:jc w:val="left"/>
            </w:pPr>
          </w:p>
          <w:p w14:paraId="5DF03E12" w14:textId="77777777" w:rsidR="00E00AB5" w:rsidRDefault="00E00AB5" w:rsidP="00576263">
            <w:pPr>
              <w:snapToGrid w:val="0"/>
              <w:spacing w:after="0"/>
              <w:ind w:firstLine="0"/>
              <w:jc w:val="left"/>
            </w:pPr>
          </w:p>
          <w:p w14:paraId="648A20FD" w14:textId="77777777" w:rsidR="00E00AB5" w:rsidRDefault="00E00AB5" w:rsidP="00576263">
            <w:pPr>
              <w:snapToGrid w:val="0"/>
              <w:spacing w:after="0"/>
              <w:ind w:firstLine="0"/>
              <w:jc w:val="left"/>
            </w:pPr>
          </w:p>
          <w:p w14:paraId="22206BB2" w14:textId="77777777" w:rsidR="00576263" w:rsidRDefault="00576263" w:rsidP="00576263">
            <w:pPr>
              <w:spacing w:after="0"/>
              <w:ind w:firstLine="0"/>
              <w:jc w:val="left"/>
            </w:pPr>
          </w:p>
          <w:p w14:paraId="50D040B6" w14:textId="77777777" w:rsidR="00576263" w:rsidRDefault="00576263" w:rsidP="00576263">
            <w:pPr>
              <w:spacing w:after="0"/>
              <w:ind w:firstLine="0"/>
              <w:jc w:val="left"/>
            </w:pPr>
          </w:p>
          <w:p w14:paraId="604F7708" w14:textId="77777777" w:rsidR="00576263" w:rsidRDefault="00576263" w:rsidP="00576263">
            <w:pPr>
              <w:spacing w:after="0"/>
              <w:ind w:firstLine="0"/>
              <w:jc w:val="left"/>
            </w:pPr>
          </w:p>
          <w:p w14:paraId="639663D7" w14:textId="77777777" w:rsidR="00576263" w:rsidRDefault="00576263" w:rsidP="00576263">
            <w:pPr>
              <w:spacing w:after="0"/>
              <w:ind w:firstLine="0"/>
              <w:jc w:val="left"/>
            </w:pPr>
          </w:p>
          <w:p w14:paraId="1B812B90" w14:textId="77777777" w:rsidR="00E00AB5" w:rsidRDefault="00E00AB5" w:rsidP="00576263">
            <w:pPr>
              <w:spacing w:after="0"/>
              <w:ind w:firstLine="0"/>
              <w:jc w:val="left"/>
            </w:pPr>
            <w:r>
              <w:t>-[.......................]</w:t>
            </w:r>
          </w:p>
          <w:p w14:paraId="457101D6" w14:textId="77777777" w:rsidR="00E00AB5" w:rsidRDefault="00E00AB5" w:rsidP="00576263">
            <w:pPr>
              <w:spacing w:after="0"/>
              <w:ind w:firstLine="0"/>
              <w:jc w:val="left"/>
            </w:pPr>
            <w:r>
              <w:t>-[.......................]</w:t>
            </w:r>
          </w:p>
          <w:p w14:paraId="1B60565F" w14:textId="77777777" w:rsidR="00E00AB5" w:rsidRDefault="00E00AB5" w:rsidP="00576263">
            <w:pPr>
              <w:spacing w:after="0"/>
              <w:ind w:firstLine="0"/>
              <w:jc w:val="left"/>
            </w:pPr>
          </w:p>
          <w:p w14:paraId="59DE3601" w14:textId="77777777" w:rsidR="00E00AB5" w:rsidRDefault="00E00AB5" w:rsidP="00576263">
            <w:pPr>
              <w:spacing w:after="0"/>
              <w:ind w:firstLine="0"/>
              <w:jc w:val="left"/>
            </w:pPr>
          </w:p>
          <w:p w14:paraId="3CCAA6BF" w14:textId="77777777" w:rsidR="00E00AB5" w:rsidRDefault="00E00AB5" w:rsidP="00576263">
            <w:pPr>
              <w:spacing w:after="0"/>
              <w:ind w:firstLine="0"/>
              <w:jc w:val="left"/>
            </w:pPr>
          </w:p>
          <w:p w14:paraId="456BB3D2" w14:textId="77777777" w:rsidR="00576263" w:rsidRDefault="00576263" w:rsidP="00576263">
            <w:pPr>
              <w:spacing w:after="0"/>
              <w:ind w:firstLine="0"/>
              <w:jc w:val="left"/>
              <w:rPr>
                <w:i/>
              </w:rPr>
            </w:pPr>
          </w:p>
          <w:p w14:paraId="4FDE4F3D" w14:textId="77777777" w:rsidR="00576263" w:rsidRDefault="00576263" w:rsidP="00576263">
            <w:pPr>
              <w:spacing w:after="0"/>
              <w:ind w:firstLine="0"/>
              <w:jc w:val="left"/>
              <w:rPr>
                <w:i/>
              </w:rPr>
            </w:pPr>
          </w:p>
          <w:p w14:paraId="1E92A9BC" w14:textId="77777777" w:rsidR="00576263" w:rsidRDefault="00576263" w:rsidP="00576263">
            <w:pPr>
              <w:spacing w:after="0"/>
              <w:ind w:firstLine="0"/>
              <w:jc w:val="left"/>
              <w:rPr>
                <w:i/>
              </w:rPr>
            </w:pPr>
          </w:p>
          <w:p w14:paraId="7B864B37"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3B710309"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C684CEF"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385C34E8"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4667814" w14:textId="77777777" w:rsidR="00E00AB5" w:rsidRDefault="00E00AB5" w:rsidP="00576263">
            <w:pPr>
              <w:spacing w:after="0"/>
              <w:ind w:firstLine="0"/>
              <w:jc w:val="left"/>
            </w:pPr>
            <w:r>
              <w:lastRenderedPageBreak/>
              <w:t>[] Ναι [] Όχι</w:t>
            </w:r>
          </w:p>
          <w:p w14:paraId="2A198244" w14:textId="77777777" w:rsidR="00E00AB5" w:rsidRDefault="00E00AB5" w:rsidP="00576263">
            <w:pPr>
              <w:spacing w:after="0"/>
              <w:ind w:firstLine="0"/>
            </w:pPr>
          </w:p>
          <w:p w14:paraId="2FA72CDE" w14:textId="77777777" w:rsidR="00E00AB5" w:rsidRDefault="00E00AB5" w:rsidP="00576263">
            <w:pPr>
              <w:spacing w:after="0"/>
              <w:ind w:firstLine="0"/>
            </w:pPr>
            <w:r>
              <w:t>[.......................]</w:t>
            </w:r>
          </w:p>
        </w:tc>
      </w:tr>
      <w:tr w:rsidR="00E00AB5" w14:paraId="1EB97FBB"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798E478F"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625C2A3D" w14:textId="77777777" w:rsidR="00576263" w:rsidRDefault="00576263" w:rsidP="00576263">
            <w:pPr>
              <w:spacing w:after="0"/>
              <w:ind w:firstLine="0"/>
              <w:rPr>
                <w:b/>
              </w:rPr>
            </w:pPr>
          </w:p>
          <w:p w14:paraId="04CD5894"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54CBE741" w14:textId="77777777" w:rsidR="00E00AB5" w:rsidRDefault="00E00AB5" w:rsidP="00576263">
            <w:pPr>
              <w:spacing w:after="0"/>
              <w:ind w:firstLine="0"/>
              <w:jc w:val="left"/>
              <w:rPr>
                <w:b/>
              </w:rPr>
            </w:pPr>
            <w:r>
              <w:t>[] Ναι [] Όχι</w:t>
            </w:r>
          </w:p>
          <w:p w14:paraId="2D737903"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41F63E1C" w14:textId="77777777" w:rsidR="00E00AB5" w:rsidRDefault="00E00AB5" w:rsidP="00576263">
            <w:pPr>
              <w:spacing w:after="0"/>
              <w:ind w:firstLine="0"/>
              <w:jc w:val="left"/>
            </w:pPr>
            <w:r>
              <w:t>[..........……]</w:t>
            </w:r>
          </w:p>
        </w:tc>
      </w:tr>
      <w:tr w:rsidR="00576263" w14:paraId="14C7436B"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4D65EE51"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5A747AE8"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419BFC2F" w14:textId="77777777" w:rsidR="00576263" w:rsidRDefault="00576263" w:rsidP="00576263">
            <w:pPr>
              <w:spacing w:after="0"/>
              <w:ind w:firstLine="0"/>
              <w:jc w:val="left"/>
            </w:pPr>
            <w:r>
              <w:t>[] Ναι [] Όχι</w:t>
            </w:r>
          </w:p>
          <w:p w14:paraId="1826721D" w14:textId="77777777" w:rsidR="00576263" w:rsidRDefault="00576263" w:rsidP="00576263">
            <w:pPr>
              <w:spacing w:after="0"/>
              <w:ind w:firstLine="0"/>
              <w:jc w:val="left"/>
            </w:pPr>
          </w:p>
          <w:p w14:paraId="15F4909D" w14:textId="77777777" w:rsidR="00576263" w:rsidRDefault="00576263" w:rsidP="00576263">
            <w:pPr>
              <w:spacing w:after="0"/>
              <w:ind w:firstLine="0"/>
              <w:jc w:val="left"/>
            </w:pPr>
          </w:p>
          <w:p w14:paraId="625C94D9" w14:textId="77777777" w:rsidR="00576263" w:rsidRDefault="00576263" w:rsidP="00576263">
            <w:pPr>
              <w:spacing w:after="0"/>
              <w:ind w:firstLine="0"/>
              <w:jc w:val="left"/>
            </w:pPr>
            <w:r>
              <w:t>[…...........]</w:t>
            </w:r>
          </w:p>
        </w:tc>
      </w:tr>
      <w:tr w:rsidR="00E00AB5" w14:paraId="2D392E8B"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3B7219A4"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4E8424"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16303192" w14:textId="77777777" w:rsidR="00E00AB5" w:rsidRDefault="00E00AB5" w:rsidP="00576263">
            <w:pPr>
              <w:spacing w:after="0"/>
              <w:ind w:firstLine="0"/>
              <w:jc w:val="left"/>
              <w:rPr>
                <w:b/>
              </w:rPr>
            </w:pPr>
            <w:r>
              <w:t>[] Ναι [] Όχι</w:t>
            </w:r>
          </w:p>
          <w:p w14:paraId="51EA755F"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2AA5945B" w14:textId="77777777" w:rsidR="00E00AB5" w:rsidRDefault="00E00AB5" w:rsidP="00576263">
            <w:pPr>
              <w:spacing w:after="0"/>
              <w:ind w:firstLine="0"/>
              <w:jc w:val="left"/>
            </w:pPr>
            <w:r>
              <w:t>[……]</w:t>
            </w:r>
          </w:p>
        </w:tc>
      </w:tr>
      <w:tr w:rsidR="00E00AB5" w14:paraId="4D806FD8"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05BB48EA"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14:paraId="7CE8F83E"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886E6B" w14:textId="77777777" w:rsidR="00E00AB5" w:rsidRDefault="00E00AB5" w:rsidP="00576263">
            <w:pPr>
              <w:spacing w:after="0"/>
              <w:ind w:firstLine="0"/>
              <w:jc w:val="left"/>
            </w:pPr>
            <w:r>
              <w:t>[] Ναι [] Όχι</w:t>
            </w:r>
          </w:p>
          <w:p w14:paraId="5D00B724" w14:textId="77777777" w:rsidR="00E00AB5" w:rsidRDefault="00E00AB5" w:rsidP="00576263">
            <w:pPr>
              <w:spacing w:after="0"/>
              <w:ind w:firstLine="0"/>
              <w:jc w:val="left"/>
            </w:pPr>
          </w:p>
          <w:p w14:paraId="7F7EC9B9" w14:textId="77777777" w:rsidR="00E00AB5" w:rsidRDefault="00E00AB5" w:rsidP="00576263">
            <w:pPr>
              <w:spacing w:after="0"/>
              <w:ind w:firstLine="0"/>
              <w:jc w:val="left"/>
            </w:pPr>
          </w:p>
          <w:p w14:paraId="3E0DC2C1" w14:textId="77777777" w:rsidR="00280674" w:rsidRDefault="00280674" w:rsidP="00576263">
            <w:pPr>
              <w:spacing w:after="0"/>
              <w:ind w:firstLine="0"/>
              <w:jc w:val="left"/>
            </w:pPr>
          </w:p>
          <w:p w14:paraId="30F54C64" w14:textId="77777777" w:rsidR="00E00AB5" w:rsidRDefault="00E00AB5" w:rsidP="00576263">
            <w:pPr>
              <w:spacing w:after="0"/>
              <w:ind w:firstLine="0"/>
              <w:jc w:val="left"/>
            </w:pPr>
            <w:r>
              <w:t>[.........…]</w:t>
            </w:r>
          </w:p>
        </w:tc>
      </w:tr>
      <w:tr w:rsidR="00E00AB5" w14:paraId="5A01285B"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534F914D"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2E861D07"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A145827" w14:textId="77777777" w:rsidR="00E00AB5" w:rsidRDefault="00E00AB5" w:rsidP="00576263">
            <w:pPr>
              <w:spacing w:after="0"/>
              <w:ind w:firstLine="0"/>
              <w:jc w:val="left"/>
            </w:pPr>
            <w:r>
              <w:t>[] Ναι [] Όχι</w:t>
            </w:r>
          </w:p>
          <w:p w14:paraId="2986BC5E" w14:textId="77777777" w:rsidR="00E00AB5" w:rsidRDefault="00E00AB5" w:rsidP="00576263">
            <w:pPr>
              <w:spacing w:after="0"/>
              <w:ind w:firstLine="0"/>
              <w:jc w:val="left"/>
            </w:pPr>
          </w:p>
          <w:p w14:paraId="30F520B7" w14:textId="77777777" w:rsidR="00E00AB5" w:rsidRDefault="00E00AB5" w:rsidP="00576263">
            <w:pPr>
              <w:spacing w:after="0"/>
              <w:ind w:firstLine="0"/>
              <w:jc w:val="left"/>
            </w:pPr>
          </w:p>
          <w:p w14:paraId="46F4D9A8" w14:textId="77777777" w:rsidR="00E00AB5" w:rsidRDefault="00E00AB5" w:rsidP="00576263">
            <w:pPr>
              <w:spacing w:after="0"/>
              <w:ind w:firstLine="0"/>
              <w:jc w:val="left"/>
            </w:pPr>
          </w:p>
          <w:p w14:paraId="3A4EDF51" w14:textId="77777777" w:rsidR="00E00AB5" w:rsidRDefault="00E00AB5" w:rsidP="00576263">
            <w:pPr>
              <w:spacing w:after="0"/>
              <w:ind w:firstLine="0"/>
              <w:jc w:val="left"/>
            </w:pPr>
          </w:p>
          <w:p w14:paraId="7EDA05BB" w14:textId="77777777" w:rsidR="00280674" w:rsidRDefault="00280674" w:rsidP="00576263">
            <w:pPr>
              <w:spacing w:after="0"/>
              <w:ind w:firstLine="0"/>
              <w:jc w:val="left"/>
            </w:pPr>
          </w:p>
          <w:p w14:paraId="0D1AD8F0" w14:textId="77777777" w:rsidR="00E00AB5" w:rsidRDefault="00E00AB5" w:rsidP="00576263">
            <w:pPr>
              <w:spacing w:after="0"/>
              <w:ind w:firstLine="0"/>
              <w:jc w:val="left"/>
            </w:pPr>
            <w:r>
              <w:t>[...................…]</w:t>
            </w:r>
          </w:p>
        </w:tc>
      </w:tr>
      <w:tr w:rsidR="00E00AB5" w14:paraId="5067B18F"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79761B99"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30DB60A"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00D8869" w14:textId="77777777" w:rsidR="00E00AB5" w:rsidRDefault="00E00AB5" w:rsidP="00576263">
            <w:pPr>
              <w:spacing w:after="0"/>
              <w:ind w:firstLine="0"/>
              <w:jc w:val="left"/>
            </w:pPr>
            <w:r>
              <w:t>[] Ναι [] Όχι</w:t>
            </w:r>
          </w:p>
          <w:p w14:paraId="2236D167" w14:textId="77777777" w:rsidR="00E00AB5" w:rsidRDefault="00E00AB5" w:rsidP="00576263">
            <w:pPr>
              <w:spacing w:after="0"/>
              <w:ind w:firstLine="0"/>
              <w:jc w:val="left"/>
            </w:pPr>
          </w:p>
          <w:p w14:paraId="2C0C2B2C" w14:textId="77777777" w:rsidR="00576263" w:rsidRDefault="00576263" w:rsidP="00576263">
            <w:pPr>
              <w:spacing w:after="0"/>
              <w:ind w:firstLine="0"/>
              <w:jc w:val="left"/>
            </w:pPr>
          </w:p>
          <w:p w14:paraId="69E0F46C" w14:textId="77777777" w:rsidR="00576263" w:rsidRDefault="00576263" w:rsidP="00576263">
            <w:pPr>
              <w:spacing w:after="0"/>
              <w:ind w:firstLine="0"/>
              <w:jc w:val="left"/>
            </w:pPr>
          </w:p>
          <w:p w14:paraId="760DD156" w14:textId="77777777" w:rsidR="00576263" w:rsidRDefault="00576263" w:rsidP="00576263">
            <w:pPr>
              <w:spacing w:after="0"/>
              <w:ind w:firstLine="0"/>
              <w:jc w:val="left"/>
            </w:pPr>
          </w:p>
          <w:p w14:paraId="0B24C4FC" w14:textId="77777777" w:rsidR="00576263" w:rsidRDefault="00576263" w:rsidP="00576263">
            <w:pPr>
              <w:spacing w:after="0"/>
              <w:ind w:firstLine="0"/>
              <w:jc w:val="left"/>
            </w:pPr>
          </w:p>
          <w:p w14:paraId="1CA5AB06" w14:textId="77777777" w:rsidR="00576263" w:rsidRDefault="00576263" w:rsidP="00576263">
            <w:pPr>
              <w:spacing w:after="0"/>
              <w:ind w:firstLine="0"/>
              <w:jc w:val="left"/>
            </w:pPr>
          </w:p>
          <w:p w14:paraId="1A9ED6DB" w14:textId="77777777" w:rsidR="00576263" w:rsidRDefault="00576263" w:rsidP="00576263">
            <w:pPr>
              <w:spacing w:after="0"/>
              <w:ind w:firstLine="0"/>
              <w:jc w:val="left"/>
            </w:pPr>
          </w:p>
          <w:p w14:paraId="5AA54295" w14:textId="77777777" w:rsidR="00576263" w:rsidRDefault="00576263" w:rsidP="00576263">
            <w:pPr>
              <w:spacing w:after="0"/>
              <w:ind w:firstLine="0"/>
              <w:jc w:val="left"/>
            </w:pPr>
          </w:p>
          <w:p w14:paraId="10F842B8" w14:textId="77777777" w:rsidR="00576263" w:rsidRDefault="00576263" w:rsidP="00576263">
            <w:pPr>
              <w:spacing w:after="0"/>
              <w:ind w:firstLine="0"/>
              <w:jc w:val="left"/>
            </w:pPr>
          </w:p>
          <w:p w14:paraId="1F245899" w14:textId="77777777" w:rsidR="00E00AB5" w:rsidRDefault="00E00AB5" w:rsidP="00576263">
            <w:pPr>
              <w:spacing w:after="0"/>
              <w:ind w:firstLine="0"/>
              <w:jc w:val="left"/>
            </w:pPr>
            <w:r>
              <w:t>[….................]</w:t>
            </w:r>
          </w:p>
        </w:tc>
      </w:tr>
      <w:tr w:rsidR="00E00AB5" w14:paraId="62999D4B"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35139BD5"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C4E0EE6"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699E6332" w14:textId="77777777" w:rsidR="00E00AB5" w:rsidRDefault="00E00AB5" w:rsidP="00576263">
            <w:pPr>
              <w:spacing w:after="0"/>
              <w:ind w:firstLine="0"/>
              <w:jc w:val="left"/>
              <w:rPr>
                <w:b/>
              </w:rPr>
            </w:pPr>
            <w:r>
              <w:t>[] Ναι [] Όχι</w:t>
            </w:r>
          </w:p>
          <w:p w14:paraId="7C50669A"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337D224C" w14:textId="77777777" w:rsidR="00E00AB5" w:rsidRDefault="00E00AB5" w:rsidP="00576263">
            <w:pPr>
              <w:spacing w:after="0"/>
              <w:ind w:firstLine="0"/>
              <w:jc w:val="left"/>
            </w:pPr>
            <w:r>
              <w:t>[……]</w:t>
            </w:r>
          </w:p>
        </w:tc>
      </w:tr>
      <w:tr w:rsidR="00E00AB5" w14:paraId="4E6BD12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A341E5D" w14:textId="77777777" w:rsidR="00E00AB5" w:rsidRDefault="00E00AB5" w:rsidP="00576263">
            <w:pPr>
              <w:spacing w:after="0"/>
              <w:ind w:firstLine="0"/>
            </w:pPr>
            <w:r>
              <w:lastRenderedPageBreak/>
              <w:t>Μπορεί ο οικονομικός φορέας να επιβεβαιώσει ότι:</w:t>
            </w:r>
          </w:p>
          <w:p w14:paraId="7C7DA0A3"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7A8878A9"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6089D784"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231DC0FD"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81822D" w14:textId="77777777" w:rsidR="00E00AB5" w:rsidRDefault="00E00AB5" w:rsidP="00576263">
            <w:pPr>
              <w:spacing w:after="0"/>
              <w:ind w:firstLine="0"/>
              <w:jc w:val="left"/>
            </w:pPr>
            <w:r>
              <w:t>[] Ναι [] Όχι</w:t>
            </w:r>
          </w:p>
        </w:tc>
      </w:tr>
    </w:tbl>
    <w:p w14:paraId="19430EEC" w14:textId="77777777" w:rsidR="00E00AB5" w:rsidRDefault="00E00AB5">
      <w:pPr>
        <w:pStyle w:val="ChapterTitle"/>
      </w:pPr>
    </w:p>
    <w:p w14:paraId="3CA03A18" w14:textId="77777777" w:rsidR="00E00AB5" w:rsidRDefault="00E00AB5">
      <w:pPr>
        <w:ind w:firstLine="0"/>
        <w:jc w:val="center"/>
        <w:rPr>
          <w:b/>
          <w:bCs/>
        </w:rPr>
      </w:pPr>
    </w:p>
    <w:p w14:paraId="69E173B2"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14:paraId="26EF0CC6"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92070B9" w14:textId="77777777"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1"/>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C9122C1" w14:textId="77777777" w:rsidR="00E00AB5" w:rsidRDefault="00E00AB5" w:rsidP="00576263">
            <w:pPr>
              <w:spacing w:after="0"/>
              <w:ind w:firstLine="0"/>
            </w:pPr>
            <w:r>
              <w:rPr>
                <w:b/>
                <w:i/>
              </w:rPr>
              <w:t>Απάντηση:</w:t>
            </w:r>
          </w:p>
        </w:tc>
      </w:tr>
      <w:tr w:rsidR="00E00AB5" w14:paraId="7A89551C"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3BC9C66C" w14:textId="77777777"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6CDE371" w14:textId="77777777" w:rsidR="00E00AB5" w:rsidRDefault="00E00AB5" w:rsidP="00576263">
            <w:pPr>
              <w:spacing w:after="0"/>
              <w:ind w:firstLine="0"/>
            </w:pPr>
            <w:r>
              <w:t xml:space="preserve">[] Ναι [] Όχι </w:t>
            </w:r>
          </w:p>
          <w:p w14:paraId="639B4775" w14:textId="77777777" w:rsidR="00E00AB5" w:rsidRDefault="00E00AB5" w:rsidP="00576263">
            <w:pPr>
              <w:spacing w:after="0"/>
              <w:ind w:firstLine="0"/>
            </w:pPr>
          </w:p>
          <w:p w14:paraId="57113270" w14:textId="77777777"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14:paraId="49C8D1D9" w14:textId="77777777"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14:paraId="38273F89" w14:textId="77777777" w:rsidR="00E00AB5" w:rsidRDefault="00E00AB5" w:rsidP="00576263">
            <w:pPr>
              <w:spacing w:after="0"/>
              <w:ind w:firstLine="0"/>
              <w:jc w:val="left"/>
              <w:rPr>
                <w:b/>
                <w:i/>
              </w:rPr>
            </w:pPr>
            <w:r>
              <w:rPr>
                <w:i/>
              </w:rPr>
              <w:t>[] Ναι [] Όχι</w:t>
            </w:r>
          </w:p>
          <w:p w14:paraId="54BD2C1B" w14:textId="77777777"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14:paraId="7851F0A1" w14:textId="77777777" w:rsidR="00E00AB5" w:rsidRDefault="00E00AB5" w:rsidP="00576263">
            <w:pPr>
              <w:spacing w:after="0"/>
              <w:ind w:firstLine="0"/>
              <w:jc w:val="left"/>
            </w:pPr>
            <w:r>
              <w:rPr>
                <w:i/>
              </w:rPr>
              <w:t>[……]</w:t>
            </w:r>
          </w:p>
        </w:tc>
      </w:tr>
    </w:tbl>
    <w:p w14:paraId="0193007F" w14:textId="77777777" w:rsidR="00E00AB5" w:rsidRDefault="00E00AB5">
      <w:pPr>
        <w:pageBreakBefore/>
        <w:ind w:firstLine="0"/>
        <w:jc w:val="center"/>
      </w:pPr>
      <w:r>
        <w:rPr>
          <w:b/>
          <w:bCs/>
          <w:u w:val="single"/>
        </w:rPr>
        <w:lastRenderedPageBreak/>
        <w:t>Μέρος IV: Κριτήρια επιλογής</w:t>
      </w:r>
    </w:p>
    <w:p w14:paraId="7F86BC35"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6EEF46AC" w14:textId="77777777" w:rsidR="00E00AB5" w:rsidRDefault="00E00AB5">
      <w:pPr>
        <w:ind w:firstLine="0"/>
        <w:jc w:val="center"/>
        <w:rPr>
          <w:b/>
          <w:i/>
          <w:sz w:val="21"/>
          <w:szCs w:val="21"/>
        </w:rPr>
      </w:pPr>
      <w:r>
        <w:rPr>
          <w:b/>
          <w:bCs/>
        </w:rPr>
        <w:t>α: Γενική ένδειξη για όλα τα κριτήρια επιλογής</w:t>
      </w:r>
    </w:p>
    <w:p w14:paraId="6C771EC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6DF89197"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0E5BB73"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854F2EE" w14:textId="77777777" w:rsidR="00E00AB5" w:rsidRDefault="00E00AB5" w:rsidP="00576263">
            <w:pPr>
              <w:spacing w:after="0"/>
              <w:ind w:firstLine="0"/>
            </w:pPr>
            <w:r>
              <w:rPr>
                <w:b/>
                <w:i/>
              </w:rPr>
              <w:t>Απάντηση</w:t>
            </w:r>
          </w:p>
        </w:tc>
      </w:tr>
      <w:tr w:rsidR="00E00AB5" w14:paraId="05A1CE56"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73F634E1"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5792A6" w14:textId="77777777" w:rsidR="00E00AB5" w:rsidRDefault="00E00AB5" w:rsidP="00576263">
            <w:pPr>
              <w:spacing w:after="0"/>
              <w:ind w:firstLine="0"/>
            </w:pPr>
            <w:r>
              <w:t>[] Ναι [] Όχι</w:t>
            </w:r>
          </w:p>
        </w:tc>
      </w:tr>
    </w:tbl>
    <w:p w14:paraId="2B757F87" w14:textId="77777777" w:rsidR="00E00AB5" w:rsidRDefault="00E00AB5">
      <w:pPr>
        <w:pStyle w:val="SectionTitle"/>
        <w:rPr>
          <w:sz w:val="22"/>
        </w:rPr>
      </w:pPr>
    </w:p>
    <w:p w14:paraId="55AA200E" w14:textId="77777777" w:rsidR="00E00AB5" w:rsidRDefault="00E00AB5">
      <w:pPr>
        <w:ind w:firstLine="0"/>
        <w:jc w:val="center"/>
        <w:rPr>
          <w:b/>
          <w:i/>
          <w:sz w:val="21"/>
          <w:szCs w:val="21"/>
        </w:rPr>
      </w:pPr>
      <w:r>
        <w:rPr>
          <w:b/>
          <w:bCs/>
        </w:rPr>
        <w:t>Α: Καταλληλότητα</w:t>
      </w:r>
    </w:p>
    <w:p w14:paraId="7A9C93E5"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6E3F34B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3E2BE16" w14:textId="77777777"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A3429D" w14:textId="77777777" w:rsidR="00E00AB5" w:rsidRDefault="00E00AB5" w:rsidP="00576263">
            <w:pPr>
              <w:spacing w:after="0"/>
              <w:ind w:firstLine="0"/>
            </w:pPr>
            <w:r>
              <w:rPr>
                <w:b/>
                <w:i/>
              </w:rPr>
              <w:t>Απάντηση</w:t>
            </w:r>
          </w:p>
        </w:tc>
      </w:tr>
      <w:tr w:rsidR="00E00AB5" w14:paraId="0FACD2FE"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9D6F6E1"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16C9BC7B"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4506AA3" w14:textId="77777777" w:rsidR="00E00AB5" w:rsidRDefault="00E00AB5" w:rsidP="00576263">
            <w:pPr>
              <w:spacing w:after="0"/>
              <w:ind w:firstLine="0"/>
              <w:jc w:val="left"/>
              <w:rPr>
                <w:i/>
                <w:sz w:val="21"/>
                <w:szCs w:val="21"/>
              </w:rPr>
            </w:pPr>
            <w:r>
              <w:t>[…]</w:t>
            </w:r>
          </w:p>
          <w:p w14:paraId="2C17D2A5" w14:textId="77777777" w:rsidR="00E00AB5" w:rsidRDefault="00E00AB5" w:rsidP="00576263">
            <w:pPr>
              <w:spacing w:after="0"/>
              <w:ind w:firstLine="0"/>
              <w:jc w:val="left"/>
              <w:rPr>
                <w:i/>
                <w:sz w:val="21"/>
                <w:szCs w:val="21"/>
              </w:rPr>
            </w:pPr>
          </w:p>
          <w:p w14:paraId="28F8DF35" w14:textId="77777777" w:rsidR="00576263" w:rsidRDefault="00576263" w:rsidP="00576263">
            <w:pPr>
              <w:spacing w:after="0"/>
              <w:ind w:firstLine="0"/>
              <w:jc w:val="left"/>
              <w:rPr>
                <w:i/>
                <w:sz w:val="21"/>
                <w:szCs w:val="21"/>
              </w:rPr>
            </w:pPr>
          </w:p>
          <w:p w14:paraId="6E97B0DE" w14:textId="77777777" w:rsidR="00576263" w:rsidRDefault="00576263" w:rsidP="00576263">
            <w:pPr>
              <w:spacing w:after="0"/>
              <w:ind w:firstLine="0"/>
              <w:jc w:val="left"/>
              <w:rPr>
                <w:i/>
                <w:sz w:val="21"/>
                <w:szCs w:val="21"/>
              </w:rPr>
            </w:pPr>
          </w:p>
          <w:p w14:paraId="4C6932D4"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7ACFC45B" w14:textId="77777777" w:rsidR="00E00AB5" w:rsidRDefault="00E00AB5" w:rsidP="00576263">
            <w:pPr>
              <w:spacing w:after="0"/>
              <w:ind w:firstLine="0"/>
              <w:jc w:val="left"/>
            </w:pPr>
            <w:r>
              <w:rPr>
                <w:i/>
                <w:sz w:val="21"/>
                <w:szCs w:val="21"/>
              </w:rPr>
              <w:t>[……][……][……]</w:t>
            </w:r>
          </w:p>
        </w:tc>
      </w:tr>
      <w:tr w:rsidR="00E00AB5" w14:paraId="7A5CDB8E"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74271E88" w14:textId="77777777" w:rsidR="00E00AB5" w:rsidRDefault="00E00AB5" w:rsidP="00576263">
            <w:pPr>
              <w:spacing w:after="0"/>
              <w:ind w:firstLine="0"/>
              <w:rPr>
                <w:sz w:val="20"/>
                <w:szCs w:val="20"/>
              </w:rPr>
            </w:pPr>
            <w:r>
              <w:rPr>
                <w:b/>
                <w:sz w:val="20"/>
                <w:szCs w:val="20"/>
              </w:rPr>
              <w:t>2) Για συμβάσεις υπηρεσιών:</w:t>
            </w:r>
          </w:p>
          <w:p w14:paraId="1BCB3375"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5D81C048" w14:textId="77777777" w:rsidR="00E00AB5" w:rsidRDefault="00E00AB5" w:rsidP="00576263">
            <w:pPr>
              <w:spacing w:after="0"/>
              <w:ind w:firstLine="0"/>
            </w:pPr>
          </w:p>
          <w:p w14:paraId="55BA6D83"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C080EE2" w14:textId="77777777" w:rsidR="00E00AB5" w:rsidRDefault="00E00AB5" w:rsidP="00576263">
            <w:pPr>
              <w:snapToGrid w:val="0"/>
              <w:spacing w:after="0"/>
              <w:ind w:firstLine="0"/>
              <w:jc w:val="left"/>
              <w:rPr>
                <w:sz w:val="20"/>
                <w:szCs w:val="20"/>
              </w:rPr>
            </w:pPr>
          </w:p>
          <w:p w14:paraId="0C2FDB35" w14:textId="77777777" w:rsidR="00E00AB5" w:rsidRDefault="00E00AB5" w:rsidP="00576263">
            <w:pPr>
              <w:spacing w:after="0"/>
              <w:ind w:firstLine="0"/>
              <w:jc w:val="left"/>
              <w:rPr>
                <w:sz w:val="20"/>
                <w:szCs w:val="20"/>
              </w:rPr>
            </w:pPr>
            <w:r>
              <w:rPr>
                <w:sz w:val="20"/>
                <w:szCs w:val="20"/>
              </w:rPr>
              <w:t>[] Ναι [] Όχι</w:t>
            </w:r>
          </w:p>
          <w:p w14:paraId="22F93156"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CE662BE" w14:textId="77777777" w:rsidR="00E00AB5" w:rsidRDefault="00E00AB5" w:rsidP="00576263">
            <w:pPr>
              <w:spacing w:after="0"/>
              <w:ind w:firstLine="0"/>
              <w:jc w:val="left"/>
              <w:rPr>
                <w:i/>
                <w:sz w:val="20"/>
                <w:szCs w:val="20"/>
              </w:rPr>
            </w:pPr>
            <w:r>
              <w:rPr>
                <w:sz w:val="20"/>
                <w:szCs w:val="20"/>
              </w:rPr>
              <w:t>[ …] [] Ναι [] Όχι</w:t>
            </w:r>
          </w:p>
          <w:p w14:paraId="3D66FD33" w14:textId="77777777" w:rsidR="00576263" w:rsidRDefault="00576263" w:rsidP="00576263">
            <w:pPr>
              <w:spacing w:after="0"/>
              <w:ind w:firstLine="0"/>
              <w:jc w:val="left"/>
              <w:rPr>
                <w:i/>
                <w:sz w:val="20"/>
                <w:szCs w:val="20"/>
              </w:rPr>
            </w:pPr>
          </w:p>
          <w:p w14:paraId="330C4FC4"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575FD01E" w14:textId="77777777" w:rsidR="00E00AB5" w:rsidRDefault="00E00AB5">
      <w:pPr>
        <w:jc w:val="center"/>
        <w:rPr>
          <w:b/>
          <w:bCs/>
        </w:rPr>
      </w:pPr>
    </w:p>
    <w:p w14:paraId="11C000B8" w14:textId="77777777" w:rsidR="00E00AB5" w:rsidRDefault="00E00AB5">
      <w:pPr>
        <w:jc w:val="center"/>
        <w:rPr>
          <w:b/>
          <w:bCs/>
        </w:rPr>
      </w:pPr>
    </w:p>
    <w:p w14:paraId="0DE842F3" w14:textId="77777777" w:rsidR="00E00AB5" w:rsidRDefault="00E00AB5">
      <w:pPr>
        <w:pageBreakBefore/>
        <w:jc w:val="center"/>
        <w:rPr>
          <w:b/>
          <w:i/>
        </w:rPr>
      </w:pPr>
      <w:r>
        <w:rPr>
          <w:b/>
          <w:bCs/>
        </w:rPr>
        <w:lastRenderedPageBreak/>
        <w:t>Β: Οικονομική και χρηματοοικονομική επάρκεια</w:t>
      </w:r>
      <w:r w:rsidR="00292385">
        <w:rPr>
          <w:b/>
          <w:bCs/>
        </w:rPr>
        <w:t xml:space="preserve"> </w:t>
      </w:r>
      <w:r w:rsidR="00292385" w:rsidRPr="00292385">
        <w:rPr>
          <w:b/>
          <w:bCs/>
          <w:highlight w:val="yellow"/>
        </w:rPr>
        <w:t>(δεν απαιτείται συμπλήρωση)</w:t>
      </w:r>
    </w:p>
    <w:p w14:paraId="225D2F48"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683ADA1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BEBB02D" w14:textId="77777777"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BD29214" w14:textId="77777777" w:rsidR="00E00AB5" w:rsidRDefault="00E00AB5" w:rsidP="00576263">
            <w:pPr>
              <w:spacing w:after="0"/>
              <w:ind w:firstLine="0"/>
            </w:pPr>
            <w:r>
              <w:rPr>
                <w:b/>
                <w:i/>
              </w:rPr>
              <w:t>Απάντηση:</w:t>
            </w:r>
          </w:p>
        </w:tc>
      </w:tr>
      <w:tr w:rsidR="00E00AB5" w14:paraId="43663269"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4CE6400" w14:textId="77777777"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14:paraId="6CDF2931" w14:textId="77777777" w:rsidR="00E00AB5" w:rsidRDefault="00E00AB5" w:rsidP="00576263">
            <w:pPr>
              <w:spacing w:after="0"/>
              <w:ind w:firstLine="0"/>
            </w:pPr>
            <w:r>
              <w:rPr>
                <w:b/>
                <w:bCs/>
              </w:rPr>
              <w:t>και/ή,</w:t>
            </w:r>
          </w:p>
          <w:p w14:paraId="483C2ACC" w14:textId="77777777"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14:paraId="4742A076" w14:textId="77777777"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212AC3A" w14:textId="77777777" w:rsidR="00E00AB5" w:rsidRDefault="00E00AB5" w:rsidP="00576263">
            <w:pPr>
              <w:spacing w:after="0"/>
              <w:ind w:firstLine="0"/>
            </w:pPr>
            <w:r>
              <w:t>έτος: [……] κύκλος εργασιών:[……][…]νόμισμα</w:t>
            </w:r>
          </w:p>
          <w:p w14:paraId="0166135A" w14:textId="77777777" w:rsidR="00E00AB5" w:rsidRDefault="00E00AB5" w:rsidP="00576263">
            <w:pPr>
              <w:spacing w:after="0"/>
              <w:ind w:firstLine="0"/>
            </w:pPr>
            <w:r>
              <w:t>έτος: [……] κύκλος εργασιών:[……][…]νόμισμα</w:t>
            </w:r>
          </w:p>
          <w:p w14:paraId="440114D9" w14:textId="77777777" w:rsidR="00E00AB5" w:rsidRDefault="00E00AB5" w:rsidP="00576263">
            <w:pPr>
              <w:spacing w:after="0"/>
              <w:ind w:firstLine="0"/>
            </w:pPr>
            <w:r>
              <w:t>έτος: [……] κύκλος εργασιών:[……][…]νόμισμα</w:t>
            </w:r>
          </w:p>
          <w:p w14:paraId="7889A8AA" w14:textId="77777777" w:rsidR="00E00AB5" w:rsidRDefault="00E00AB5" w:rsidP="00576263">
            <w:pPr>
              <w:spacing w:after="0"/>
              <w:ind w:firstLine="0"/>
            </w:pPr>
          </w:p>
          <w:p w14:paraId="54187346" w14:textId="77777777" w:rsidR="00E00AB5" w:rsidRDefault="00E00AB5" w:rsidP="00576263">
            <w:pPr>
              <w:spacing w:after="0"/>
              <w:ind w:firstLine="0"/>
            </w:pPr>
          </w:p>
          <w:p w14:paraId="490B2576" w14:textId="77777777" w:rsidR="004A40BE" w:rsidRDefault="004A40BE" w:rsidP="00576263">
            <w:pPr>
              <w:spacing w:after="0"/>
              <w:ind w:firstLine="0"/>
            </w:pPr>
          </w:p>
          <w:p w14:paraId="4BA90253" w14:textId="77777777" w:rsidR="00E00AB5" w:rsidRDefault="00E00AB5" w:rsidP="00576263">
            <w:pPr>
              <w:spacing w:after="0"/>
              <w:ind w:firstLine="0"/>
            </w:pPr>
            <w:r>
              <w:t>(αριθμός ετών, μέσος κύκλος εργασιών)</w:t>
            </w:r>
            <w:r>
              <w:rPr>
                <w:b/>
              </w:rPr>
              <w:t>:</w:t>
            </w:r>
            <w:r>
              <w:t xml:space="preserve"> </w:t>
            </w:r>
          </w:p>
          <w:p w14:paraId="2DCAF78E" w14:textId="77777777" w:rsidR="00E00AB5" w:rsidRDefault="00E00AB5" w:rsidP="00576263">
            <w:pPr>
              <w:spacing w:after="0"/>
              <w:ind w:firstLine="0"/>
            </w:pPr>
            <w:r>
              <w:t>[……],[……][…]νόμισμα</w:t>
            </w:r>
          </w:p>
          <w:p w14:paraId="5E87CE69" w14:textId="77777777" w:rsidR="00E00AB5" w:rsidRDefault="00E00AB5" w:rsidP="00576263">
            <w:pPr>
              <w:spacing w:after="0"/>
              <w:ind w:firstLine="0"/>
            </w:pPr>
          </w:p>
          <w:p w14:paraId="1B068B75" w14:textId="77777777" w:rsidR="004A40BE" w:rsidRDefault="004A40BE" w:rsidP="00576263">
            <w:pPr>
              <w:spacing w:after="0"/>
              <w:ind w:firstLine="0"/>
              <w:rPr>
                <w:i/>
              </w:rPr>
            </w:pPr>
          </w:p>
          <w:p w14:paraId="6520BDE6" w14:textId="77777777" w:rsidR="004A40BE" w:rsidRDefault="004A40BE" w:rsidP="00576263">
            <w:pPr>
              <w:spacing w:after="0"/>
              <w:ind w:firstLine="0"/>
              <w:rPr>
                <w:i/>
              </w:rPr>
            </w:pPr>
          </w:p>
          <w:p w14:paraId="34221BD0"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1B91CCB0" w14:textId="77777777" w:rsidR="00E00AB5" w:rsidRDefault="00E00AB5" w:rsidP="00576263">
            <w:pPr>
              <w:spacing w:after="0"/>
              <w:ind w:firstLine="0"/>
            </w:pPr>
            <w:r>
              <w:rPr>
                <w:i/>
              </w:rPr>
              <w:t>[……][……][……]</w:t>
            </w:r>
          </w:p>
        </w:tc>
      </w:tr>
      <w:tr w:rsidR="00E00AB5" w14:paraId="7F8C733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2A8C202" w14:textId="77777777"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14:paraId="5F2794BA" w14:textId="77777777" w:rsidR="00E00AB5" w:rsidRDefault="00E00AB5" w:rsidP="00576263">
            <w:pPr>
              <w:spacing w:after="0"/>
              <w:ind w:firstLine="0"/>
            </w:pPr>
            <w:r>
              <w:rPr>
                <w:b/>
                <w:bCs/>
              </w:rPr>
              <w:t>και/ή,</w:t>
            </w:r>
          </w:p>
          <w:p w14:paraId="0C8180C9" w14:textId="77777777"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14:paraId="5F3650FF" w14:textId="77777777"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CE2665" w14:textId="77777777"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14:paraId="1CA3CFC7" w14:textId="77777777"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14:paraId="5366CC06" w14:textId="77777777" w:rsidR="00E00AB5" w:rsidRDefault="00E00AB5" w:rsidP="00576263">
            <w:pPr>
              <w:spacing w:after="0"/>
              <w:ind w:firstLine="0"/>
            </w:pPr>
            <w:r>
              <w:t>έτος: [……] κύκλος εργασιών:</w:t>
            </w:r>
            <w:r w:rsidR="00CA0924" w:rsidRPr="002B388C">
              <w:t xml:space="preserve"> </w:t>
            </w:r>
            <w:r>
              <w:t>[……][…]</w:t>
            </w:r>
            <w:r w:rsidR="00CA0924" w:rsidRPr="002B388C">
              <w:t xml:space="preserve"> </w:t>
            </w:r>
            <w:r>
              <w:t>νόμισμα</w:t>
            </w:r>
          </w:p>
          <w:p w14:paraId="29ADEE01" w14:textId="77777777" w:rsidR="00E00AB5" w:rsidRDefault="00E00AB5" w:rsidP="00576263">
            <w:pPr>
              <w:spacing w:after="0"/>
              <w:ind w:firstLine="0"/>
            </w:pPr>
          </w:p>
          <w:p w14:paraId="10905E74" w14:textId="77777777" w:rsidR="00E00AB5" w:rsidRDefault="00E00AB5" w:rsidP="00576263">
            <w:pPr>
              <w:spacing w:after="0"/>
              <w:ind w:firstLine="0"/>
            </w:pPr>
          </w:p>
          <w:p w14:paraId="0D844390" w14:textId="77777777" w:rsidR="00E00AB5" w:rsidRDefault="00E00AB5" w:rsidP="00576263">
            <w:pPr>
              <w:spacing w:after="0"/>
              <w:ind w:firstLine="0"/>
            </w:pPr>
          </w:p>
          <w:p w14:paraId="2620A05D" w14:textId="77777777" w:rsidR="004A40BE" w:rsidRDefault="004A40BE" w:rsidP="00576263">
            <w:pPr>
              <w:spacing w:after="0"/>
              <w:ind w:firstLine="0"/>
            </w:pPr>
          </w:p>
          <w:p w14:paraId="4CB4DA57" w14:textId="77777777" w:rsidR="004A40BE" w:rsidRDefault="004A40BE" w:rsidP="00576263">
            <w:pPr>
              <w:spacing w:after="0"/>
              <w:ind w:firstLine="0"/>
            </w:pPr>
          </w:p>
          <w:p w14:paraId="51290B2E" w14:textId="77777777" w:rsidR="00E00AB5" w:rsidRDefault="00E00AB5" w:rsidP="00576263">
            <w:pPr>
              <w:spacing w:after="0"/>
              <w:ind w:firstLine="0"/>
            </w:pPr>
            <w:r>
              <w:t>(αριθμός ετών, μέσος κύκλος εργασιών)</w:t>
            </w:r>
            <w:r>
              <w:rPr>
                <w:b/>
              </w:rPr>
              <w:t>:</w:t>
            </w:r>
            <w:r>
              <w:t xml:space="preserve"> </w:t>
            </w:r>
          </w:p>
          <w:p w14:paraId="2E9EB9CE" w14:textId="77777777" w:rsidR="00E00AB5" w:rsidRDefault="00E00AB5" w:rsidP="00576263">
            <w:pPr>
              <w:spacing w:after="0"/>
              <w:ind w:firstLine="0"/>
              <w:rPr>
                <w:i/>
              </w:rPr>
            </w:pPr>
            <w:r>
              <w:t>[……],[……][…]</w:t>
            </w:r>
            <w:r w:rsidR="00CA0924" w:rsidRPr="00AF4671">
              <w:t xml:space="preserve"> </w:t>
            </w:r>
            <w:r>
              <w:t>νόμισμα</w:t>
            </w:r>
          </w:p>
          <w:p w14:paraId="1A4AE25D" w14:textId="77777777" w:rsidR="00E00AB5" w:rsidRDefault="00E00AB5" w:rsidP="00576263">
            <w:pPr>
              <w:spacing w:after="0"/>
              <w:ind w:firstLine="0"/>
              <w:rPr>
                <w:i/>
              </w:rPr>
            </w:pPr>
          </w:p>
          <w:p w14:paraId="45DACB0C" w14:textId="77777777" w:rsidR="00E00AB5" w:rsidRDefault="00E00AB5" w:rsidP="00576263">
            <w:pPr>
              <w:spacing w:after="0"/>
              <w:ind w:firstLine="0"/>
              <w:rPr>
                <w:i/>
              </w:rPr>
            </w:pPr>
          </w:p>
          <w:p w14:paraId="75AC6D36" w14:textId="77777777" w:rsidR="004A40BE" w:rsidRDefault="004A40BE" w:rsidP="00576263">
            <w:pPr>
              <w:spacing w:after="0"/>
              <w:ind w:firstLine="0"/>
              <w:rPr>
                <w:i/>
              </w:rPr>
            </w:pPr>
          </w:p>
          <w:p w14:paraId="72E6B95C"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1861EB4C" w14:textId="77777777" w:rsidR="00E00AB5" w:rsidRDefault="00E00AB5" w:rsidP="00576263">
            <w:pPr>
              <w:spacing w:after="0"/>
              <w:ind w:firstLine="0"/>
            </w:pPr>
            <w:r>
              <w:rPr>
                <w:i/>
              </w:rPr>
              <w:t>[……][……][……]</w:t>
            </w:r>
          </w:p>
        </w:tc>
      </w:tr>
      <w:tr w:rsidR="00E00AB5" w14:paraId="6EFAD25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A2DC094" w14:textId="77777777"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841CA4D" w14:textId="77777777" w:rsidR="00E00AB5" w:rsidRDefault="00E00AB5" w:rsidP="00576263">
            <w:pPr>
              <w:spacing w:after="0"/>
              <w:ind w:firstLine="0"/>
            </w:pPr>
            <w:r>
              <w:t>[…................................…]</w:t>
            </w:r>
          </w:p>
        </w:tc>
      </w:tr>
      <w:tr w:rsidR="00E00AB5" w14:paraId="1F667B8F"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276398A4" w14:textId="77777777"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14:paraId="32E38101" w14:textId="77777777"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CD8CA65" w14:textId="77777777"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14:paraId="03D96607" w14:textId="77777777" w:rsidR="00E00AB5" w:rsidRDefault="00E00AB5" w:rsidP="00576263">
            <w:pPr>
              <w:snapToGrid w:val="0"/>
              <w:spacing w:after="0"/>
              <w:ind w:firstLine="0"/>
            </w:pPr>
          </w:p>
          <w:p w14:paraId="462BCC25" w14:textId="77777777" w:rsidR="00E00AB5" w:rsidRDefault="00E00AB5" w:rsidP="00576263">
            <w:pPr>
              <w:snapToGrid w:val="0"/>
              <w:spacing w:after="0"/>
              <w:ind w:firstLine="0"/>
            </w:pPr>
          </w:p>
          <w:p w14:paraId="19438AB9" w14:textId="77777777" w:rsidR="004A40BE" w:rsidRDefault="004A40BE" w:rsidP="00576263">
            <w:pPr>
              <w:snapToGrid w:val="0"/>
              <w:spacing w:after="0"/>
              <w:ind w:firstLine="0"/>
              <w:rPr>
                <w:i/>
              </w:rPr>
            </w:pPr>
          </w:p>
          <w:p w14:paraId="4F2DA888" w14:textId="77777777"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14:paraId="25A754A1" w14:textId="77777777" w:rsidR="00E00AB5" w:rsidRDefault="00E00AB5" w:rsidP="00576263">
            <w:pPr>
              <w:snapToGrid w:val="0"/>
              <w:spacing w:after="0"/>
              <w:ind w:firstLine="0"/>
            </w:pPr>
            <w:r>
              <w:rPr>
                <w:i/>
              </w:rPr>
              <w:t>[……][……][……]</w:t>
            </w:r>
          </w:p>
        </w:tc>
      </w:tr>
      <w:tr w:rsidR="00E00AB5" w14:paraId="39DDE0B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99ED2F9" w14:textId="77777777"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14:paraId="1D1072E0" w14:textId="77777777"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13BBBE" w14:textId="77777777" w:rsidR="00E00AB5" w:rsidRDefault="00E00AB5" w:rsidP="00576263">
            <w:pPr>
              <w:spacing w:after="0"/>
              <w:ind w:firstLine="0"/>
            </w:pPr>
            <w:r>
              <w:t>[……][…]νόμισμα</w:t>
            </w:r>
          </w:p>
          <w:p w14:paraId="5F161C9F" w14:textId="77777777" w:rsidR="00E00AB5" w:rsidRDefault="00E00AB5" w:rsidP="00576263">
            <w:pPr>
              <w:spacing w:after="0"/>
              <w:ind w:firstLine="0"/>
            </w:pPr>
          </w:p>
          <w:p w14:paraId="6E54ED3B" w14:textId="77777777" w:rsidR="004A40BE" w:rsidRDefault="004A40BE" w:rsidP="00576263">
            <w:pPr>
              <w:spacing w:after="0"/>
              <w:ind w:firstLine="0"/>
              <w:rPr>
                <w:i/>
              </w:rPr>
            </w:pPr>
          </w:p>
          <w:p w14:paraId="4B1DD8BC"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53107824" w14:textId="77777777" w:rsidR="00E00AB5" w:rsidRDefault="00E00AB5" w:rsidP="00576263">
            <w:pPr>
              <w:spacing w:after="0"/>
              <w:ind w:firstLine="0"/>
            </w:pPr>
            <w:r>
              <w:rPr>
                <w:i/>
              </w:rPr>
              <w:t>[……][……][……]</w:t>
            </w:r>
          </w:p>
        </w:tc>
      </w:tr>
      <w:tr w:rsidR="00E00AB5" w14:paraId="57E6ADCD"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1003561B" w14:textId="77777777"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14:paraId="6B0AFA0F" w14:textId="77777777"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F2810C1" w14:textId="77777777" w:rsidR="00E00AB5" w:rsidRDefault="00E00AB5" w:rsidP="00576263">
            <w:pPr>
              <w:spacing w:after="0"/>
              <w:ind w:firstLine="0"/>
            </w:pPr>
            <w:r>
              <w:t>[……..........]</w:t>
            </w:r>
          </w:p>
          <w:p w14:paraId="5F1786F7" w14:textId="77777777" w:rsidR="00E00AB5" w:rsidRDefault="00E00AB5" w:rsidP="00576263">
            <w:pPr>
              <w:spacing w:after="0"/>
              <w:ind w:firstLine="0"/>
            </w:pPr>
          </w:p>
          <w:p w14:paraId="24A19D2E" w14:textId="77777777" w:rsidR="00E00AB5" w:rsidRDefault="00E00AB5" w:rsidP="00576263">
            <w:pPr>
              <w:spacing w:after="0"/>
              <w:ind w:firstLine="0"/>
            </w:pPr>
          </w:p>
          <w:p w14:paraId="6717B351" w14:textId="77777777" w:rsidR="00E00AB5" w:rsidRDefault="00E00AB5" w:rsidP="00576263">
            <w:pPr>
              <w:spacing w:after="0"/>
              <w:ind w:firstLine="0"/>
            </w:pPr>
          </w:p>
          <w:p w14:paraId="134720D1" w14:textId="77777777" w:rsidR="00E00AB5" w:rsidRDefault="00E00AB5" w:rsidP="00576263">
            <w:pPr>
              <w:spacing w:after="0"/>
              <w:ind w:firstLine="0"/>
            </w:pPr>
          </w:p>
          <w:p w14:paraId="2AC2A51A" w14:textId="77777777" w:rsidR="004A40BE" w:rsidRDefault="004A40BE" w:rsidP="00576263">
            <w:pPr>
              <w:spacing w:after="0"/>
              <w:ind w:firstLine="0"/>
              <w:rPr>
                <w:i/>
              </w:rPr>
            </w:pPr>
          </w:p>
          <w:p w14:paraId="0844B29C"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4E84CE2F" w14:textId="77777777" w:rsidR="00E00AB5" w:rsidRDefault="00E00AB5" w:rsidP="00576263">
            <w:pPr>
              <w:spacing w:after="0"/>
              <w:ind w:firstLine="0"/>
            </w:pPr>
            <w:r>
              <w:rPr>
                <w:i/>
              </w:rPr>
              <w:t>[……][……][……]</w:t>
            </w:r>
          </w:p>
        </w:tc>
      </w:tr>
    </w:tbl>
    <w:p w14:paraId="47A66B50" w14:textId="77777777" w:rsidR="00E00AB5" w:rsidRDefault="00E00AB5">
      <w:pPr>
        <w:pStyle w:val="SectionTitle"/>
        <w:ind w:firstLine="0"/>
      </w:pPr>
    </w:p>
    <w:p w14:paraId="566FADBC" w14:textId="77777777" w:rsidR="00E00AB5" w:rsidRDefault="00E00AB5">
      <w:pPr>
        <w:pageBreakBefore/>
        <w:jc w:val="center"/>
        <w:rPr>
          <w:b/>
          <w:sz w:val="21"/>
          <w:szCs w:val="21"/>
        </w:rPr>
      </w:pPr>
      <w:r>
        <w:rPr>
          <w:b/>
          <w:bCs/>
        </w:rPr>
        <w:lastRenderedPageBreak/>
        <w:t>Γ: Τεχνική και επαγγελματική ικανότητα</w:t>
      </w:r>
    </w:p>
    <w:p w14:paraId="1568DEB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299C0E25"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7333D429" w14:textId="77777777"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65F1B03" w14:textId="77777777" w:rsidR="00E00AB5" w:rsidRDefault="00E00AB5" w:rsidP="004A40BE">
            <w:pPr>
              <w:spacing w:after="0"/>
              <w:ind w:firstLine="0"/>
            </w:pPr>
            <w:r>
              <w:rPr>
                <w:b/>
                <w:i/>
              </w:rPr>
              <w:t>Απάντηση:</w:t>
            </w:r>
          </w:p>
        </w:tc>
      </w:tr>
      <w:tr w:rsidR="00E00AB5" w14:paraId="2695B053"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62D762ED" w14:textId="77777777" w:rsidR="00E00AB5" w:rsidRDefault="00E00AB5" w:rsidP="004A40BE">
            <w:pPr>
              <w:spacing w:after="0"/>
              <w:ind w:firstLine="0"/>
            </w:pPr>
            <w:r>
              <w:t xml:space="preserve">1α) Μόνο για τις </w:t>
            </w:r>
            <w:r>
              <w:rPr>
                <w:b/>
                <w:i/>
              </w:rPr>
              <w:t>δημόσιες συμβάσεις έργων</w:t>
            </w:r>
            <w:r>
              <w:t>:</w:t>
            </w:r>
          </w:p>
          <w:p w14:paraId="7BFB14DB" w14:textId="77777777"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εκτελέσει τα ακόλουθα έργα του είδους που έχει προσδιοριστεί</w:t>
            </w:r>
            <w:r>
              <w:t>:</w:t>
            </w:r>
          </w:p>
          <w:p w14:paraId="6A5C11F0" w14:textId="77777777" w:rsidR="004A40BE" w:rsidRDefault="004A40BE" w:rsidP="004A40BE">
            <w:pPr>
              <w:spacing w:after="0"/>
              <w:ind w:firstLine="0"/>
              <w:rPr>
                <w:i/>
              </w:rPr>
            </w:pPr>
          </w:p>
          <w:p w14:paraId="6929121B"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7A8818E"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467F0611" w14:textId="77777777" w:rsidR="00E00AB5" w:rsidRDefault="00E00AB5" w:rsidP="004A40BE">
            <w:pPr>
              <w:spacing w:after="0"/>
              <w:ind w:firstLine="0"/>
            </w:pPr>
            <w:r>
              <w:t>[…]</w:t>
            </w:r>
          </w:p>
          <w:p w14:paraId="1218A015" w14:textId="77777777" w:rsidR="00E00AB5" w:rsidRDefault="00E00AB5" w:rsidP="004A40BE">
            <w:pPr>
              <w:spacing w:after="0"/>
              <w:ind w:firstLine="0"/>
              <w:rPr>
                <w:i/>
              </w:rPr>
            </w:pPr>
            <w:r>
              <w:t>Έργα: [……]</w:t>
            </w:r>
          </w:p>
          <w:p w14:paraId="55C1FA4D"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0DAC506A" w14:textId="77777777" w:rsidR="00E00AB5" w:rsidRDefault="00E00AB5" w:rsidP="004A40BE">
            <w:pPr>
              <w:spacing w:after="0"/>
              <w:ind w:firstLine="0"/>
            </w:pPr>
            <w:r>
              <w:rPr>
                <w:rFonts w:eastAsia="Calibri"/>
                <w:i/>
              </w:rPr>
              <w:t xml:space="preserve"> </w:t>
            </w:r>
            <w:r>
              <w:rPr>
                <w:i/>
              </w:rPr>
              <w:t>[……][……][……]</w:t>
            </w:r>
          </w:p>
        </w:tc>
      </w:tr>
      <w:tr w:rsidR="00E00AB5" w14:paraId="018C8F21"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579A345F"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51D800A5"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669D9580"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67D4E5B"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5033C064"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6C6D78D3" w14:textId="77777777">
              <w:tc>
                <w:tcPr>
                  <w:tcW w:w="1057" w:type="dxa"/>
                  <w:tcBorders>
                    <w:top w:val="single" w:sz="4" w:space="0" w:color="000000"/>
                    <w:left w:val="single" w:sz="4" w:space="0" w:color="000000"/>
                    <w:bottom w:val="single" w:sz="4" w:space="0" w:color="000000"/>
                  </w:tcBorders>
                  <w:shd w:val="clear" w:color="auto" w:fill="auto"/>
                </w:tcPr>
                <w:p w14:paraId="6C68932B"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02E2C678"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50E4A828"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6F13FA12" w14:textId="77777777" w:rsidR="00E00AB5" w:rsidRDefault="00E00AB5" w:rsidP="004A40BE">
                  <w:pPr>
                    <w:spacing w:after="0"/>
                    <w:ind w:firstLine="0"/>
                  </w:pPr>
                  <w:r>
                    <w:rPr>
                      <w:sz w:val="14"/>
                      <w:szCs w:val="14"/>
                    </w:rPr>
                    <w:t>παραλήπτες</w:t>
                  </w:r>
                </w:p>
              </w:tc>
            </w:tr>
            <w:tr w:rsidR="00E00AB5" w14:paraId="2F2822FC" w14:textId="77777777">
              <w:tc>
                <w:tcPr>
                  <w:tcW w:w="1057" w:type="dxa"/>
                  <w:tcBorders>
                    <w:top w:val="single" w:sz="4" w:space="0" w:color="000000"/>
                    <w:left w:val="single" w:sz="4" w:space="0" w:color="000000"/>
                    <w:bottom w:val="single" w:sz="4" w:space="0" w:color="000000"/>
                  </w:tcBorders>
                  <w:shd w:val="clear" w:color="auto" w:fill="auto"/>
                </w:tcPr>
                <w:p w14:paraId="3EC13342"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14D84784"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483C52F1"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4D46C609" w14:textId="77777777" w:rsidR="00E00AB5" w:rsidRDefault="00E00AB5" w:rsidP="004A40BE">
                  <w:pPr>
                    <w:snapToGrid w:val="0"/>
                    <w:spacing w:after="0"/>
                  </w:pPr>
                </w:p>
              </w:tc>
            </w:tr>
          </w:tbl>
          <w:p w14:paraId="31D2DD9D" w14:textId="77777777" w:rsidR="00E00AB5" w:rsidRDefault="00E00AB5" w:rsidP="004A40BE">
            <w:pPr>
              <w:spacing w:after="0"/>
            </w:pPr>
          </w:p>
        </w:tc>
      </w:tr>
      <w:tr w:rsidR="00E00AB5" w14:paraId="7C36CAB1"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085B9638"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0"/>
            </w:r>
            <w:r>
              <w:t>, ιδίως τους υπεύθυνους για τον έλεγχο της ποιότητας:</w:t>
            </w:r>
          </w:p>
          <w:p w14:paraId="3C9EA2C9"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CD7C017" w14:textId="77777777" w:rsidR="00E00AB5" w:rsidRDefault="00E00AB5" w:rsidP="004A40BE">
            <w:pPr>
              <w:spacing w:after="0"/>
              <w:ind w:firstLine="0"/>
            </w:pPr>
            <w:r>
              <w:t>[……..........................]</w:t>
            </w:r>
          </w:p>
          <w:p w14:paraId="6BF10406" w14:textId="77777777" w:rsidR="00E00AB5" w:rsidRDefault="00E00AB5" w:rsidP="004A40BE">
            <w:pPr>
              <w:spacing w:after="0"/>
              <w:ind w:firstLine="0"/>
            </w:pPr>
          </w:p>
          <w:p w14:paraId="183459EF" w14:textId="77777777" w:rsidR="00E00AB5" w:rsidRDefault="00E00AB5" w:rsidP="004A40BE">
            <w:pPr>
              <w:spacing w:after="0"/>
              <w:ind w:firstLine="0"/>
            </w:pPr>
          </w:p>
          <w:p w14:paraId="2B6AF420" w14:textId="77777777" w:rsidR="004A40BE" w:rsidRDefault="004A40BE" w:rsidP="004A40BE">
            <w:pPr>
              <w:spacing w:after="0"/>
              <w:ind w:firstLine="0"/>
            </w:pPr>
          </w:p>
          <w:p w14:paraId="41244259" w14:textId="77777777" w:rsidR="004A40BE" w:rsidRDefault="004A40BE" w:rsidP="004A40BE">
            <w:pPr>
              <w:spacing w:after="0"/>
              <w:ind w:firstLine="0"/>
            </w:pPr>
          </w:p>
          <w:p w14:paraId="27121831" w14:textId="77777777" w:rsidR="00E00AB5" w:rsidRDefault="00E00AB5" w:rsidP="004A40BE">
            <w:pPr>
              <w:spacing w:after="0"/>
              <w:ind w:firstLine="0"/>
            </w:pPr>
            <w:r>
              <w:t>[……]</w:t>
            </w:r>
          </w:p>
        </w:tc>
      </w:tr>
      <w:tr w:rsidR="00E00AB5" w14:paraId="19D967EF"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5D0ADFA9"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5333DE0" w14:textId="77777777" w:rsidR="00E00AB5" w:rsidRDefault="00E00AB5" w:rsidP="004A40BE">
            <w:pPr>
              <w:spacing w:after="0"/>
              <w:ind w:firstLine="0"/>
            </w:pPr>
            <w:r>
              <w:t>[……]</w:t>
            </w:r>
          </w:p>
        </w:tc>
      </w:tr>
      <w:tr w:rsidR="00E00AB5" w14:paraId="735FF0D6"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44750015" w14:textId="77777777"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9111AD" w14:textId="77777777" w:rsidR="00E00AB5" w:rsidRDefault="00E00AB5" w:rsidP="004A40BE">
            <w:pPr>
              <w:spacing w:after="0"/>
              <w:ind w:firstLine="0"/>
            </w:pPr>
            <w:r>
              <w:lastRenderedPageBreak/>
              <w:t>[....……]</w:t>
            </w:r>
          </w:p>
        </w:tc>
      </w:tr>
      <w:tr w:rsidR="00E00AB5" w14:paraId="5D6569F1"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42A73D86" w14:textId="77777777"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14:paraId="24F01A38" w14:textId="77777777"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1"/>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2A9656" w14:textId="77777777" w:rsidR="00E00AB5" w:rsidRDefault="00E00AB5" w:rsidP="004A40BE">
            <w:pPr>
              <w:snapToGrid w:val="0"/>
              <w:spacing w:after="0"/>
              <w:ind w:firstLine="0"/>
            </w:pPr>
          </w:p>
          <w:p w14:paraId="3ED6195D" w14:textId="77777777" w:rsidR="00E00AB5" w:rsidRDefault="00E00AB5" w:rsidP="004A40BE">
            <w:pPr>
              <w:spacing w:after="0"/>
              <w:ind w:firstLine="0"/>
            </w:pPr>
          </w:p>
          <w:p w14:paraId="3697E080" w14:textId="77777777" w:rsidR="00E00AB5" w:rsidRDefault="00E00AB5" w:rsidP="004A40BE">
            <w:pPr>
              <w:spacing w:after="0"/>
              <w:ind w:firstLine="0"/>
            </w:pPr>
          </w:p>
          <w:p w14:paraId="7B8C4E8F" w14:textId="77777777" w:rsidR="004A40BE" w:rsidRDefault="004A40BE" w:rsidP="004A40BE">
            <w:pPr>
              <w:spacing w:after="0"/>
              <w:ind w:firstLine="0"/>
            </w:pPr>
          </w:p>
          <w:p w14:paraId="50AECFC4" w14:textId="77777777" w:rsidR="00E00AB5" w:rsidRDefault="00E00AB5" w:rsidP="004A40BE">
            <w:pPr>
              <w:spacing w:after="0"/>
              <w:ind w:firstLine="0"/>
            </w:pPr>
            <w:r>
              <w:t>[] Ναι [] Όχι</w:t>
            </w:r>
          </w:p>
        </w:tc>
      </w:tr>
      <w:tr w:rsidR="00E00AB5" w14:paraId="7DE68DDB"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169E374B" w14:textId="77777777"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14:paraId="4EBBEB92" w14:textId="77777777"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14:paraId="1A492A24" w14:textId="77777777"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03E2625A" w14:textId="77777777"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EE3BDCF" w14:textId="77777777" w:rsidR="00E00AB5" w:rsidRDefault="00E00AB5" w:rsidP="004A40BE">
            <w:pPr>
              <w:snapToGrid w:val="0"/>
              <w:spacing w:after="0"/>
              <w:ind w:firstLine="0"/>
            </w:pPr>
          </w:p>
          <w:p w14:paraId="21F580FF" w14:textId="77777777" w:rsidR="00E00AB5" w:rsidRDefault="00E00AB5" w:rsidP="004A40BE">
            <w:pPr>
              <w:spacing w:after="0"/>
              <w:ind w:firstLine="0"/>
            </w:pPr>
          </w:p>
          <w:p w14:paraId="62628576" w14:textId="77777777" w:rsidR="00E00AB5" w:rsidRDefault="00E00AB5" w:rsidP="004A40BE">
            <w:pPr>
              <w:spacing w:after="0"/>
              <w:ind w:firstLine="0"/>
            </w:pPr>
            <w:r>
              <w:t>α)[......................................……]</w:t>
            </w:r>
          </w:p>
          <w:p w14:paraId="78A6DD00" w14:textId="77777777" w:rsidR="00E00AB5" w:rsidRDefault="00E00AB5" w:rsidP="004A40BE">
            <w:pPr>
              <w:spacing w:after="0"/>
              <w:ind w:firstLine="0"/>
            </w:pPr>
          </w:p>
          <w:p w14:paraId="347940BD" w14:textId="77777777" w:rsidR="00E00AB5" w:rsidRDefault="00E00AB5" w:rsidP="004A40BE">
            <w:pPr>
              <w:spacing w:after="0"/>
              <w:ind w:firstLine="0"/>
            </w:pPr>
          </w:p>
          <w:p w14:paraId="2AB55054" w14:textId="77777777" w:rsidR="00E00AB5" w:rsidRDefault="00E00AB5" w:rsidP="004A40BE">
            <w:pPr>
              <w:spacing w:after="0"/>
              <w:ind w:firstLine="0"/>
            </w:pPr>
          </w:p>
          <w:p w14:paraId="08D76CCD" w14:textId="77777777" w:rsidR="004A40BE" w:rsidRDefault="004A40BE" w:rsidP="004A40BE">
            <w:pPr>
              <w:spacing w:after="0"/>
              <w:ind w:firstLine="0"/>
            </w:pPr>
          </w:p>
          <w:p w14:paraId="4B75B67C" w14:textId="77777777" w:rsidR="00E00AB5" w:rsidRDefault="00E00AB5" w:rsidP="004A40BE">
            <w:pPr>
              <w:spacing w:after="0"/>
              <w:ind w:firstLine="0"/>
            </w:pPr>
            <w:r>
              <w:t>β) [……]</w:t>
            </w:r>
          </w:p>
        </w:tc>
      </w:tr>
      <w:tr w:rsidR="00E00AB5" w14:paraId="57BB468A"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10DD1075" w14:textId="77777777"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CD22C3" w14:textId="77777777" w:rsidR="00E00AB5" w:rsidRDefault="00E00AB5" w:rsidP="004A40BE">
            <w:pPr>
              <w:spacing w:after="0"/>
              <w:ind w:firstLine="0"/>
            </w:pPr>
            <w:r>
              <w:t>[……]</w:t>
            </w:r>
          </w:p>
        </w:tc>
      </w:tr>
      <w:tr w:rsidR="00E00AB5" w14:paraId="272A79F8" w14:textId="77777777"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14:paraId="468E02B6" w14:textId="77777777"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10ACD25" w14:textId="77777777" w:rsidR="00E00AB5" w:rsidRDefault="00E00AB5" w:rsidP="004A40BE">
            <w:pPr>
              <w:spacing w:after="0"/>
              <w:ind w:firstLine="0"/>
            </w:pPr>
            <w:r>
              <w:t xml:space="preserve">Έτος, μέσο ετήσιο εργατοϋπαλληλικό προσωπικό: </w:t>
            </w:r>
          </w:p>
          <w:p w14:paraId="266CD3CB" w14:textId="77777777" w:rsidR="00E00AB5" w:rsidRDefault="00E00AB5" w:rsidP="004A40BE">
            <w:pPr>
              <w:spacing w:after="0"/>
              <w:ind w:firstLine="0"/>
            </w:pPr>
            <w:r>
              <w:t xml:space="preserve">[........], [.........] </w:t>
            </w:r>
          </w:p>
          <w:p w14:paraId="3805D3EF" w14:textId="77777777" w:rsidR="00E00AB5" w:rsidRDefault="00E00AB5" w:rsidP="004A40BE">
            <w:pPr>
              <w:spacing w:after="0"/>
              <w:ind w:firstLine="0"/>
            </w:pPr>
            <w:r>
              <w:t xml:space="preserve">[........], [.........] </w:t>
            </w:r>
          </w:p>
          <w:p w14:paraId="52A052B6" w14:textId="77777777" w:rsidR="00E00AB5" w:rsidRDefault="00E00AB5" w:rsidP="004A40BE">
            <w:pPr>
              <w:spacing w:after="0"/>
              <w:ind w:firstLine="0"/>
            </w:pPr>
            <w:r>
              <w:t xml:space="preserve">[........], [.........] </w:t>
            </w:r>
          </w:p>
          <w:p w14:paraId="6B91F69E" w14:textId="77777777" w:rsidR="00E00AB5" w:rsidRDefault="00E00AB5" w:rsidP="004A40BE">
            <w:pPr>
              <w:spacing w:after="0"/>
              <w:ind w:firstLine="0"/>
            </w:pPr>
            <w:r>
              <w:t>Έτος, αριθμός διευθυντικών στελεχών:</w:t>
            </w:r>
          </w:p>
          <w:p w14:paraId="59AEF7D2" w14:textId="77777777" w:rsidR="00E00AB5" w:rsidRDefault="00E00AB5" w:rsidP="004A40BE">
            <w:pPr>
              <w:spacing w:after="0"/>
              <w:ind w:firstLine="0"/>
            </w:pPr>
            <w:r>
              <w:t xml:space="preserve">[........], [.........] </w:t>
            </w:r>
          </w:p>
          <w:p w14:paraId="286606D6" w14:textId="77777777" w:rsidR="00E00AB5" w:rsidRDefault="00E00AB5" w:rsidP="004A40BE">
            <w:pPr>
              <w:spacing w:after="0"/>
              <w:ind w:firstLine="0"/>
            </w:pPr>
            <w:r>
              <w:t xml:space="preserve">[........], [.........] </w:t>
            </w:r>
          </w:p>
          <w:p w14:paraId="6D210785" w14:textId="77777777" w:rsidR="00E00AB5" w:rsidRDefault="00E00AB5" w:rsidP="004A40BE">
            <w:pPr>
              <w:spacing w:after="0"/>
              <w:ind w:firstLine="0"/>
            </w:pPr>
            <w:r>
              <w:t xml:space="preserve">[........], [.........] </w:t>
            </w:r>
          </w:p>
        </w:tc>
      </w:tr>
      <w:tr w:rsidR="00E00AB5" w14:paraId="2FA0CE4E" w14:textId="77777777" w:rsidTr="004834F1">
        <w:trPr>
          <w:jc w:val="center"/>
        </w:trPr>
        <w:tc>
          <w:tcPr>
            <w:tcW w:w="4479" w:type="dxa"/>
            <w:tcBorders>
              <w:left w:val="single" w:sz="4" w:space="0" w:color="000000"/>
              <w:bottom w:val="single" w:sz="4" w:space="0" w:color="000000"/>
            </w:tcBorders>
            <w:shd w:val="clear" w:color="auto" w:fill="auto"/>
          </w:tcPr>
          <w:p w14:paraId="2395F44A" w14:textId="77777777"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14:paraId="4AC98284" w14:textId="77777777" w:rsidR="00E00AB5" w:rsidRDefault="00E00AB5" w:rsidP="004A40BE">
            <w:pPr>
              <w:spacing w:after="0"/>
              <w:ind w:firstLine="0"/>
            </w:pPr>
            <w:r>
              <w:t>[……]</w:t>
            </w:r>
          </w:p>
        </w:tc>
      </w:tr>
      <w:tr w:rsidR="00E00AB5" w14:paraId="4AB0BA11"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471763B2"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2"/>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75889F0" w14:textId="77777777" w:rsidR="00E00AB5" w:rsidRDefault="00E00AB5" w:rsidP="004A40BE">
            <w:pPr>
              <w:spacing w:after="0"/>
              <w:ind w:firstLine="0"/>
            </w:pPr>
            <w:r>
              <w:t>[....……]</w:t>
            </w:r>
          </w:p>
        </w:tc>
      </w:tr>
      <w:tr w:rsidR="00E00AB5" w14:paraId="31E6CBBC"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78DEFE02" w14:textId="77777777" w:rsidR="00E00AB5" w:rsidRDefault="00E00AB5" w:rsidP="004A40BE">
            <w:pPr>
              <w:spacing w:after="0"/>
              <w:ind w:firstLine="0"/>
            </w:pPr>
            <w:r>
              <w:t xml:space="preserve">11) Για </w:t>
            </w:r>
            <w:r>
              <w:rPr>
                <w:b/>
                <w:i/>
              </w:rPr>
              <w:t xml:space="preserve">δημόσιες συμβάσεις προμηθειών </w:t>
            </w:r>
            <w:r>
              <w:t>:</w:t>
            </w:r>
          </w:p>
          <w:p w14:paraId="1DC378C8" w14:textId="77777777"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14:paraId="6EFD536A" w14:textId="77777777"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14:paraId="077603A5"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576876A" w14:textId="77777777" w:rsidR="00E00AB5" w:rsidRDefault="00E00AB5" w:rsidP="004A40BE">
            <w:pPr>
              <w:snapToGrid w:val="0"/>
              <w:spacing w:after="0"/>
              <w:ind w:firstLine="0"/>
            </w:pPr>
          </w:p>
          <w:p w14:paraId="3F35C95F" w14:textId="77777777" w:rsidR="00E00AB5" w:rsidRDefault="00E00AB5" w:rsidP="004A40BE">
            <w:pPr>
              <w:spacing w:after="0"/>
              <w:ind w:firstLine="0"/>
            </w:pPr>
            <w:r>
              <w:t>[] Ναι [] Όχι</w:t>
            </w:r>
          </w:p>
          <w:p w14:paraId="0D7B0F84" w14:textId="77777777" w:rsidR="00E00AB5" w:rsidRDefault="00E00AB5" w:rsidP="004A40BE">
            <w:pPr>
              <w:spacing w:after="0"/>
              <w:ind w:firstLine="0"/>
            </w:pPr>
          </w:p>
          <w:p w14:paraId="450EF1CD" w14:textId="77777777" w:rsidR="004A40BE" w:rsidRDefault="004A40BE" w:rsidP="004A40BE">
            <w:pPr>
              <w:spacing w:after="0"/>
              <w:ind w:firstLine="0"/>
            </w:pPr>
          </w:p>
          <w:p w14:paraId="695F1DD0" w14:textId="77777777" w:rsidR="004A40BE" w:rsidRDefault="004A40BE" w:rsidP="004A40BE">
            <w:pPr>
              <w:spacing w:after="0"/>
              <w:ind w:firstLine="0"/>
            </w:pPr>
          </w:p>
          <w:p w14:paraId="01079453" w14:textId="77777777" w:rsidR="004A40BE" w:rsidRDefault="004A40BE" w:rsidP="004A40BE">
            <w:pPr>
              <w:spacing w:after="0"/>
              <w:ind w:firstLine="0"/>
            </w:pPr>
          </w:p>
          <w:p w14:paraId="1AD1ECE0" w14:textId="77777777" w:rsidR="004A40BE" w:rsidRDefault="004A40BE" w:rsidP="004A40BE">
            <w:pPr>
              <w:spacing w:after="0"/>
              <w:ind w:firstLine="0"/>
            </w:pPr>
          </w:p>
          <w:p w14:paraId="0279141D" w14:textId="77777777" w:rsidR="00E00AB5" w:rsidRDefault="00E00AB5" w:rsidP="004A40BE">
            <w:pPr>
              <w:spacing w:after="0"/>
              <w:ind w:firstLine="0"/>
              <w:rPr>
                <w:i/>
              </w:rPr>
            </w:pPr>
            <w:r>
              <w:t>[] Ναι [] Όχι</w:t>
            </w:r>
          </w:p>
          <w:p w14:paraId="7A054721" w14:textId="77777777" w:rsidR="00E00AB5" w:rsidRDefault="00E00AB5" w:rsidP="004A40BE">
            <w:pPr>
              <w:spacing w:after="0"/>
              <w:ind w:firstLine="0"/>
              <w:rPr>
                <w:i/>
              </w:rPr>
            </w:pPr>
          </w:p>
          <w:p w14:paraId="3786B417" w14:textId="77777777" w:rsidR="00E00AB5" w:rsidRDefault="00E00AB5" w:rsidP="004A40BE">
            <w:pPr>
              <w:spacing w:after="0"/>
              <w:ind w:firstLine="0"/>
              <w:rPr>
                <w:i/>
              </w:rPr>
            </w:pPr>
          </w:p>
          <w:p w14:paraId="45B7A94D" w14:textId="77777777"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14:paraId="0DE684CE" w14:textId="77777777" w:rsidTr="004834F1">
        <w:trPr>
          <w:jc w:val="center"/>
        </w:trPr>
        <w:tc>
          <w:tcPr>
            <w:tcW w:w="4479" w:type="dxa"/>
            <w:tcBorders>
              <w:top w:val="single" w:sz="4" w:space="0" w:color="000000"/>
              <w:left w:val="single" w:sz="4" w:space="0" w:color="000000"/>
              <w:bottom w:val="single" w:sz="4" w:space="0" w:color="000000"/>
            </w:tcBorders>
            <w:shd w:val="clear" w:color="auto" w:fill="auto"/>
          </w:tcPr>
          <w:p w14:paraId="7E22C030" w14:textId="77777777" w:rsidR="00E00AB5" w:rsidRDefault="00E00AB5" w:rsidP="004A40BE">
            <w:pPr>
              <w:spacing w:after="0"/>
              <w:ind w:firstLine="0"/>
            </w:pPr>
            <w:r>
              <w:lastRenderedPageBreak/>
              <w:t xml:space="preserve">12) Για </w:t>
            </w:r>
            <w:r>
              <w:rPr>
                <w:b/>
                <w:i/>
              </w:rPr>
              <w:t>δημόσιες συμβάσεις προμηθειών</w:t>
            </w:r>
            <w:r>
              <w:t>:</w:t>
            </w:r>
          </w:p>
          <w:p w14:paraId="1633E9ED" w14:textId="77777777"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w:t>
            </w:r>
            <w:proofErr w:type="spellStart"/>
            <w:r>
              <w:t>καταλληλότητα</w:t>
            </w:r>
            <w:proofErr w:type="spellEnd"/>
            <w:r>
              <w:t xml:space="preserve">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60A1DF92" w14:textId="77777777"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14:paraId="3D0ABFE7"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070CEEB" w14:textId="77777777" w:rsidR="00E00AB5" w:rsidRDefault="00E00AB5" w:rsidP="004A40BE">
            <w:pPr>
              <w:snapToGrid w:val="0"/>
              <w:spacing w:after="0"/>
              <w:ind w:firstLine="0"/>
            </w:pPr>
          </w:p>
          <w:p w14:paraId="62BEEA95" w14:textId="77777777" w:rsidR="00E00AB5" w:rsidRDefault="00E00AB5" w:rsidP="004A40BE">
            <w:pPr>
              <w:spacing w:after="0"/>
              <w:ind w:firstLine="0"/>
            </w:pPr>
            <w:r>
              <w:t>[] Ναι [] Όχι</w:t>
            </w:r>
          </w:p>
          <w:p w14:paraId="513A2E78" w14:textId="77777777" w:rsidR="00E00AB5" w:rsidRDefault="00E00AB5" w:rsidP="004A40BE">
            <w:pPr>
              <w:spacing w:after="0"/>
              <w:ind w:firstLine="0"/>
            </w:pPr>
          </w:p>
          <w:p w14:paraId="4015915A" w14:textId="77777777" w:rsidR="00E00AB5" w:rsidRDefault="00E00AB5" w:rsidP="004A40BE">
            <w:pPr>
              <w:spacing w:after="0"/>
              <w:ind w:firstLine="0"/>
            </w:pPr>
          </w:p>
          <w:p w14:paraId="167608C8" w14:textId="77777777" w:rsidR="00E00AB5" w:rsidRDefault="00E00AB5" w:rsidP="004A40BE">
            <w:pPr>
              <w:spacing w:after="0"/>
              <w:ind w:firstLine="0"/>
            </w:pPr>
          </w:p>
          <w:p w14:paraId="493BA763" w14:textId="77777777" w:rsidR="00E00AB5" w:rsidRDefault="00E00AB5" w:rsidP="004A40BE">
            <w:pPr>
              <w:spacing w:after="0"/>
              <w:ind w:firstLine="0"/>
            </w:pPr>
          </w:p>
          <w:p w14:paraId="10916CCA" w14:textId="77777777" w:rsidR="00E00AB5" w:rsidRDefault="00E00AB5" w:rsidP="004A40BE">
            <w:pPr>
              <w:spacing w:after="0"/>
              <w:ind w:firstLine="0"/>
            </w:pPr>
          </w:p>
          <w:p w14:paraId="36074378" w14:textId="77777777" w:rsidR="00E00AB5" w:rsidRDefault="00E00AB5" w:rsidP="004A40BE">
            <w:pPr>
              <w:spacing w:after="0"/>
              <w:ind w:firstLine="0"/>
            </w:pPr>
          </w:p>
          <w:p w14:paraId="4FB43460" w14:textId="77777777" w:rsidR="00E00AB5" w:rsidRDefault="00E00AB5" w:rsidP="004A40BE">
            <w:pPr>
              <w:spacing w:after="0"/>
              <w:ind w:firstLine="0"/>
            </w:pPr>
          </w:p>
          <w:p w14:paraId="4F4A2249" w14:textId="77777777" w:rsidR="00E00AB5" w:rsidRDefault="00E00AB5" w:rsidP="004A40BE">
            <w:pPr>
              <w:spacing w:after="0"/>
              <w:ind w:firstLine="0"/>
            </w:pPr>
          </w:p>
          <w:p w14:paraId="6A123B6F" w14:textId="77777777" w:rsidR="004A40BE" w:rsidRDefault="004A40BE" w:rsidP="004A40BE">
            <w:pPr>
              <w:spacing w:after="0"/>
              <w:ind w:firstLine="0"/>
            </w:pPr>
          </w:p>
          <w:p w14:paraId="587F0743" w14:textId="77777777" w:rsidR="004A40BE" w:rsidRDefault="004A40BE" w:rsidP="004A40BE">
            <w:pPr>
              <w:spacing w:after="0"/>
              <w:ind w:firstLine="0"/>
            </w:pPr>
          </w:p>
          <w:p w14:paraId="1C466B6F" w14:textId="77777777" w:rsidR="00E00AB5" w:rsidRDefault="00E00AB5" w:rsidP="004A40BE">
            <w:pPr>
              <w:spacing w:after="0"/>
              <w:ind w:firstLine="0"/>
            </w:pPr>
            <w:r>
              <w:t>[….............................................]</w:t>
            </w:r>
          </w:p>
          <w:p w14:paraId="54944FD9" w14:textId="77777777" w:rsidR="00E00AB5" w:rsidRDefault="00E00AB5" w:rsidP="004A40BE">
            <w:pPr>
              <w:spacing w:after="0"/>
              <w:ind w:firstLine="0"/>
            </w:pPr>
          </w:p>
          <w:p w14:paraId="58C81F75" w14:textId="77777777" w:rsidR="004A40BE" w:rsidRDefault="004A40BE" w:rsidP="004A40BE">
            <w:pPr>
              <w:spacing w:after="0"/>
              <w:ind w:firstLine="0"/>
              <w:rPr>
                <w:i/>
              </w:rPr>
            </w:pPr>
          </w:p>
          <w:p w14:paraId="106BAD5D" w14:textId="77777777"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14:paraId="5F819944" w14:textId="77777777" w:rsidR="00E00AB5" w:rsidRDefault="00E00AB5">
      <w:pPr>
        <w:pStyle w:val="SectionTitle"/>
        <w:ind w:firstLine="0"/>
      </w:pPr>
    </w:p>
    <w:p w14:paraId="09E1BC05" w14:textId="77777777" w:rsidR="00E00AB5" w:rsidRDefault="00E00AB5">
      <w:pPr>
        <w:jc w:val="center"/>
        <w:rPr>
          <w:b/>
          <w:bCs/>
        </w:rPr>
      </w:pPr>
    </w:p>
    <w:p w14:paraId="33F6B806" w14:textId="77777777"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14:paraId="1AFE9E77"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14:paraId="67AC0D22"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3511FE5E" w14:textId="77777777"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E582C66" w14:textId="77777777" w:rsidR="00E00AB5" w:rsidRDefault="00E00AB5" w:rsidP="004A40BE">
            <w:pPr>
              <w:spacing w:after="0"/>
              <w:ind w:firstLine="0"/>
            </w:pPr>
            <w:r>
              <w:rPr>
                <w:b/>
                <w:i/>
              </w:rPr>
              <w:t>Απάντηση:</w:t>
            </w:r>
          </w:p>
        </w:tc>
      </w:tr>
      <w:tr w:rsidR="00E00AB5" w14:paraId="314C8CD2"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E80C783" w14:textId="77777777"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14:paraId="3D72D797" w14:textId="77777777"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79C57E04" w14:textId="77777777"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8804834" w14:textId="77777777" w:rsidR="00E00AB5" w:rsidRDefault="00E00AB5" w:rsidP="004A40BE">
            <w:pPr>
              <w:spacing w:after="0"/>
              <w:ind w:firstLine="0"/>
              <w:jc w:val="left"/>
            </w:pPr>
            <w:r>
              <w:t>[] Ναι [] Όχι</w:t>
            </w:r>
          </w:p>
          <w:p w14:paraId="5C5ECA55" w14:textId="77777777" w:rsidR="00E00AB5" w:rsidRDefault="00E00AB5" w:rsidP="004A40BE">
            <w:pPr>
              <w:spacing w:after="0"/>
              <w:ind w:firstLine="0"/>
              <w:jc w:val="left"/>
            </w:pPr>
          </w:p>
          <w:p w14:paraId="3B84F7BF" w14:textId="77777777" w:rsidR="00E00AB5" w:rsidRDefault="00E00AB5" w:rsidP="004A40BE">
            <w:pPr>
              <w:spacing w:after="0"/>
              <w:ind w:firstLine="0"/>
              <w:jc w:val="left"/>
            </w:pPr>
          </w:p>
          <w:p w14:paraId="77211E32" w14:textId="77777777" w:rsidR="00E00AB5" w:rsidRDefault="00E00AB5" w:rsidP="004A40BE">
            <w:pPr>
              <w:spacing w:after="0"/>
              <w:ind w:firstLine="0"/>
              <w:jc w:val="left"/>
            </w:pPr>
          </w:p>
          <w:p w14:paraId="4C904CC3" w14:textId="77777777" w:rsidR="00E00AB5" w:rsidRDefault="00E00AB5" w:rsidP="004A40BE">
            <w:pPr>
              <w:spacing w:after="0"/>
              <w:ind w:firstLine="0"/>
              <w:jc w:val="left"/>
            </w:pPr>
          </w:p>
          <w:p w14:paraId="56DDC48F" w14:textId="77777777" w:rsidR="00E00AB5" w:rsidRDefault="00E00AB5" w:rsidP="004A40BE">
            <w:pPr>
              <w:spacing w:after="0"/>
              <w:ind w:firstLine="0"/>
              <w:jc w:val="left"/>
            </w:pPr>
          </w:p>
          <w:p w14:paraId="14CA751F" w14:textId="77777777" w:rsidR="004A40BE" w:rsidRDefault="004A40BE" w:rsidP="004A40BE">
            <w:pPr>
              <w:spacing w:after="0"/>
              <w:ind w:firstLine="0"/>
              <w:jc w:val="left"/>
            </w:pPr>
          </w:p>
          <w:p w14:paraId="35FBF191" w14:textId="77777777" w:rsidR="004A40BE" w:rsidRDefault="004A40BE" w:rsidP="004A40BE">
            <w:pPr>
              <w:spacing w:after="0"/>
              <w:ind w:firstLine="0"/>
              <w:jc w:val="left"/>
            </w:pPr>
          </w:p>
          <w:p w14:paraId="1D6F1035" w14:textId="77777777" w:rsidR="00E00AB5" w:rsidRDefault="00E00AB5" w:rsidP="004A40BE">
            <w:pPr>
              <w:spacing w:after="0"/>
              <w:ind w:firstLine="0"/>
              <w:jc w:val="left"/>
              <w:rPr>
                <w:i/>
              </w:rPr>
            </w:pPr>
            <w:r>
              <w:t>[……] [……]</w:t>
            </w:r>
          </w:p>
          <w:p w14:paraId="48CD9480" w14:textId="77777777" w:rsidR="00E00AB5" w:rsidRDefault="00E00AB5" w:rsidP="004A40BE">
            <w:pPr>
              <w:spacing w:after="0"/>
              <w:ind w:firstLine="0"/>
              <w:jc w:val="left"/>
              <w:rPr>
                <w:i/>
              </w:rPr>
            </w:pPr>
          </w:p>
          <w:p w14:paraId="11C6C4C6" w14:textId="77777777" w:rsidR="00E00AB5" w:rsidRDefault="00E00AB5" w:rsidP="004A40BE">
            <w:pPr>
              <w:spacing w:after="0"/>
              <w:ind w:firstLine="0"/>
              <w:jc w:val="left"/>
              <w:rPr>
                <w:i/>
              </w:rPr>
            </w:pPr>
          </w:p>
          <w:p w14:paraId="1177A458" w14:textId="77777777" w:rsidR="004A40BE" w:rsidRDefault="004A40BE" w:rsidP="004A40BE">
            <w:pPr>
              <w:spacing w:after="0"/>
              <w:ind w:firstLine="0"/>
              <w:jc w:val="left"/>
              <w:rPr>
                <w:i/>
              </w:rPr>
            </w:pPr>
          </w:p>
          <w:p w14:paraId="35E8713A" w14:textId="77777777"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14:paraId="214A4B20"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60C32A74" w14:textId="77777777"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14:paraId="3A409FFF" w14:textId="77777777"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14:paraId="5C46DD24" w14:textId="77777777" w:rsidR="00E00AB5" w:rsidRDefault="00E00AB5" w:rsidP="004A40BE">
            <w:pPr>
              <w:spacing w:after="0"/>
              <w:ind w:firstLine="0"/>
            </w:pPr>
          </w:p>
          <w:p w14:paraId="259E9050"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F13058F" w14:textId="77777777" w:rsidR="00E00AB5" w:rsidRDefault="00E00AB5" w:rsidP="004A40BE">
            <w:pPr>
              <w:spacing w:after="0"/>
              <w:ind w:firstLine="0"/>
              <w:jc w:val="left"/>
            </w:pPr>
            <w:r>
              <w:t>[] Ναι [] Όχι</w:t>
            </w:r>
          </w:p>
          <w:p w14:paraId="27C91724" w14:textId="77777777" w:rsidR="00E00AB5" w:rsidRDefault="00E00AB5" w:rsidP="004A40BE">
            <w:pPr>
              <w:spacing w:after="0"/>
              <w:ind w:firstLine="0"/>
              <w:jc w:val="left"/>
            </w:pPr>
          </w:p>
          <w:p w14:paraId="688991E6" w14:textId="77777777" w:rsidR="00E00AB5" w:rsidRDefault="00E00AB5" w:rsidP="004A40BE">
            <w:pPr>
              <w:spacing w:after="0"/>
              <w:ind w:firstLine="0"/>
              <w:jc w:val="left"/>
            </w:pPr>
          </w:p>
          <w:p w14:paraId="00AF0BE3" w14:textId="77777777" w:rsidR="00E00AB5" w:rsidRDefault="00E00AB5" w:rsidP="004A40BE">
            <w:pPr>
              <w:spacing w:after="0"/>
              <w:ind w:firstLine="0"/>
              <w:jc w:val="left"/>
            </w:pPr>
          </w:p>
          <w:p w14:paraId="5667A315" w14:textId="77777777" w:rsidR="00E00AB5" w:rsidRDefault="00E00AB5" w:rsidP="004A40BE">
            <w:pPr>
              <w:spacing w:after="0"/>
              <w:ind w:firstLine="0"/>
              <w:jc w:val="left"/>
            </w:pPr>
          </w:p>
          <w:p w14:paraId="60E84F7E" w14:textId="77777777" w:rsidR="004A40BE" w:rsidRDefault="004A40BE" w:rsidP="004A40BE">
            <w:pPr>
              <w:spacing w:after="0"/>
              <w:ind w:firstLine="0"/>
              <w:jc w:val="left"/>
            </w:pPr>
          </w:p>
          <w:p w14:paraId="4B3E8B89" w14:textId="77777777" w:rsidR="004A40BE" w:rsidRDefault="004A40BE" w:rsidP="004A40BE">
            <w:pPr>
              <w:spacing w:after="0"/>
              <w:ind w:firstLine="0"/>
              <w:jc w:val="left"/>
            </w:pPr>
          </w:p>
          <w:p w14:paraId="397BDCCA" w14:textId="77777777" w:rsidR="00E00AB5" w:rsidRDefault="00E00AB5" w:rsidP="004A40BE">
            <w:pPr>
              <w:spacing w:after="0"/>
              <w:ind w:firstLine="0"/>
              <w:jc w:val="left"/>
              <w:rPr>
                <w:i/>
              </w:rPr>
            </w:pPr>
            <w:r>
              <w:t>[……] [……]</w:t>
            </w:r>
          </w:p>
          <w:p w14:paraId="5FD1F8F0" w14:textId="77777777" w:rsidR="00E00AB5" w:rsidRDefault="00E00AB5" w:rsidP="004A40BE">
            <w:pPr>
              <w:spacing w:after="0"/>
              <w:ind w:firstLine="0"/>
              <w:jc w:val="left"/>
              <w:rPr>
                <w:i/>
              </w:rPr>
            </w:pPr>
          </w:p>
          <w:p w14:paraId="1547FAF0" w14:textId="77777777" w:rsidR="00E00AB5" w:rsidRDefault="00E00AB5" w:rsidP="004A40BE">
            <w:pPr>
              <w:spacing w:after="0"/>
              <w:ind w:firstLine="0"/>
              <w:jc w:val="left"/>
              <w:rPr>
                <w:i/>
              </w:rPr>
            </w:pPr>
          </w:p>
          <w:p w14:paraId="0572844F" w14:textId="77777777" w:rsidR="00E00AB5" w:rsidRDefault="00E00AB5" w:rsidP="004A40BE">
            <w:pPr>
              <w:spacing w:after="0"/>
              <w:ind w:firstLine="0"/>
              <w:jc w:val="left"/>
              <w:rPr>
                <w:i/>
              </w:rPr>
            </w:pPr>
          </w:p>
          <w:p w14:paraId="154A8A3E" w14:textId="77777777" w:rsidR="004A40BE" w:rsidRDefault="004A40BE" w:rsidP="004A40BE">
            <w:pPr>
              <w:spacing w:after="0"/>
              <w:ind w:firstLine="0"/>
              <w:jc w:val="left"/>
              <w:rPr>
                <w:i/>
              </w:rPr>
            </w:pPr>
          </w:p>
          <w:p w14:paraId="67A62132" w14:textId="77777777" w:rsidR="004A40BE" w:rsidRDefault="004A40BE" w:rsidP="004A40BE">
            <w:pPr>
              <w:spacing w:after="0"/>
              <w:ind w:firstLine="0"/>
              <w:jc w:val="left"/>
              <w:rPr>
                <w:i/>
              </w:rPr>
            </w:pPr>
          </w:p>
          <w:p w14:paraId="6B546F9A" w14:textId="77777777"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14:paraId="3A30DEEC" w14:textId="77777777" w:rsidR="00E00AB5" w:rsidRDefault="00E00AB5">
      <w:pPr>
        <w:ind w:firstLine="0"/>
        <w:jc w:val="center"/>
      </w:pPr>
    </w:p>
    <w:p w14:paraId="7FE4C478" w14:textId="77777777"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14:paraId="06522D67"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14:paraId="19A47AF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560F536A" w14:textId="77777777"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14:paraId="550C7F3A"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24FFEDFD" w14:textId="77777777"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59CCA5" w14:textId="77777777" w:rsidR="00E00AB5" w:rsidRDefault="00E00AB5" w:rsidP="002F6B21">
            <w:pPr>
              <w:spacing w:after="0"/>
              <w:ind w:firstLine="0"/>
            </w:pPr>
            <w:r>
              <w:rPr>
                <w:b/>
                <w:i/>
              </w:rPr>
              <w:t>Απάντηση:</w:t>
            </w:r>
          </w:p>
        </w:tc>
      </w:tr>
      <w:tr w:rsidR="00E00AB5" w14:paraId="18999A73"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5B79B121" w14:textId="77777777"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668D2FC1" w14:textId="77777777"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14:paraId="516DE71D" w14:textId="77777777"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3"/>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04821E0" w14:textId="77777777" w:rsidR="00E00AB5" w:rsidRDefault="00E00AB5" w:rsidP="002F6B21">
            <w:pPr>
              <w:spacing w:after="0"/>
              <w:ind w:firstLine="0"/>
            </w:pPr>
            <w:r>
              <w:t>[….]</w:t>
            </w:r>
          </w:p>
          <w:p w14:paraId="6A4835C9" w14:textId="77777777" w:rsidR="00E00AB5" w:rsidRDefault="00E00AB5" w:rsidP="002F6B21">
            <w:pPr>
              <w:spacing w:after="0"/>
              <w:ind w:firstLine="0"/>
            </w:pPr>
          </w:p>
          <w:p w14:paraId="6F444EB0" w14:textId="77777777" w:rsidR="00E00AB5" w:rsidRDefault="00E00AB5" w:rsidP="002F6B21">
            <w:pPr>
              <w:spacing w:after="0"/>
              <w:ind w:firstLine="0"/>
            </w:pPr>
          </w:p>
          <w:p w14:paraId="2A8BA907" w14:textId="77777777" w:rsidR="00E00AB5" w:rsidRDefault="00E00AB5" w:rsidP="002F6B21">
            <w:pPr>
              <w:spacing w:after="0"/>
              <w:ind w:firstLine="0"/>
            </w:pPr>
          </w:p>
          <w:p w14:paraId="4AE04B62" w14:textId="77777777" w:rsidR="002F6B21" w:rsidRDefault="002F6B21" w:rsidP="002F6B21">
            <w:pPr>
              <w:spacing w:after="0"/>
              <w:ind w:firstLine="0"/>
            </w:pPr>
          </w:p>
          <w:p w14:paraId="19B8C047" w14:textId="77777777" w:rsidR="00E00AB5" w:rsidRDefault="00E00AB5" w:rsidP="002F6B21">
            <w:pPr>
              <w:spacing w:after="0"/>
              <w:ind w:firstLine="0"/>
            </w:pPr>
            <w:r>
              <w:t>[] Ναι [] Όχι</w:t>
            </w:r>
            <w:r w:rsidRPr="002F6B21">
              <w:rPr>
                <w:rStyle w:val="a5"/>
                <w:vertAlign w:val="superscript"/>
              </w:rPr>
              <w:endnoteReference w:id="44"/>
            </w:r>
          </w:p>
          <w:p w14:paraId="5FB516D1" w14:textId="77777777" w:rsidR="00E00AB5" w:rsidRDefault="00E00AB5" w:rsidP="002F6B21">
            <w:pPr>
              <w:spacing w:after="0"/>
              <w:ind w:firstLine="0"/>
            </w:pPr>
          </w:p>
          <w:p w14:paraId="41394484" w14:textId="77777777" w:rsidR="00E00AB5" w:rsidRDefault="00E00AB5" w:rsidP="002F6B21">
            <w:pPr>
              <w:spacing w:after="0"/>
              <w:ind w:firstLine="0"/>
            </w:pPr>
          </w:p>
          <w:p w14:paraId="4D0647B5" w14:textId="77777777" w:rsidR="00E00AB5" w:rsidRDefault="00E00AB5" w:rsidP="002F6B21">
            <w:pPr>
              <w:spacing w:after="0"/>
              <w:ind w:firstLine="0"/>
            </w:pPr>
          </w:p>
          <w:p w14:paraId="04F9B6BC" w14:textId="77777777" w:rsidR="002F6B21" w:rsidRDefault="002F6B21" w:rsidP="002F6B21">
            <w:pPr>
              <w:spacing w:after="0"/>
              <w:ind w:firstLine="0"/>
              <w:rPr>
                <w:i/>
              </w:rPr>
            </w:pPr>
          </w:p>
          <w:p w14:paraId="7AE404D0" w14:textId="77777777"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5"/>
            </w:r>
          </w:p>
        </w:tc>
      </w:tr>
    </w:tbl>
    <w:p w14:paraId="57C6DD0E" w14:textId="77777777" w:rsidR="002F6B21" w:rsidRDefault="002F6B21">
      <w:pPr>
        <w:pStyle w:val="ChapterTitle"/>
      </w:pPr>
    </w:p>
    <w:p w14:paraId="031B5388" w14:textId="77777777" w:rsidR="00E00AB5" w:rsidRDefault="002F6B21" w:rsidP="002F6B21">
      <w:pPr>
        <w:pStyle w:val="ChapterTitle"/>
        <w:rPr>
          <w:i/>
        </w:rPr>
      </w:pPr>
      <w:r>
        <w:br w:type="page"/>
      </w:r>
      <w:r w:rsidR="00E00AB5">
        <w:rPr>
          <w:bCs/>
        </w:rPr>
        <w:lastRenderedPageBreak/>
        <w:t>Μέρος VI: Τελικές δηλώσεις</w:t>
      </w:r>
    </w:p>
    <w:p w14:paraId="4A603C08"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68EBDE84" w14:textId="77777777" w:rsidR="00E00AB5" w:rsidRDefault="00E00AB5">
      <w:pPr>
        <w:ind w:firstLine="0"/>
        <w:rPr>
          <w:i/>
        </w:rPr>
      </w:pPr>
      <w:r>
        <w:rPr>
          <w:i/>
        </w:rPr>
        <w:t>Ο κάτωθι υπογεγραμμένος, δηλώνω επισήμως ότι είμαι</w:t>
      </w:r>
      <w:r w:rsidR="0029238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6"/>
      </w:r>
      <w:r>
        <w:rPr>
          <w:i/>
        </w:rPr>
        <w:t>, εκτός εάν :</w:t>
      </w:r>
    </w:p>
    <w:p w14:paraId="3BC4561B"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7"/>
      </w:r>
      <w:r>
        <w:rPr>
          <w:rStyle w:val="a5"/>
          <w:i/>
        </w:rPr>
        <w:t>.</w:t>
      </w:r>
    </w:p>
    <w:p w14:paraId="76280FB7"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79EFCB60" w14:textId="77777777"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7F5A114A" w14:textId="77777777" w:rsidR="00F62DFA" w:rsidRDefault="00F62DFA">
      <w:pPr>
        <w:ind w:firstLine="0"/>
        <w:rPr>
          <w:i/>
        </w:rPr>
      </w:pPr>
    </w:p>
    <w:p w14:paraId="3D5647FB" w14:textId="77777777" w:rsidR="00F62DFA" w:rsidRDefault="00F62DFA">
      <w:pPr>
        <w:ind w:firstLine="0"/>
        <w:rPr>
          <w:i/>
        </w:rPr>
      </w:pPr>
      <w:r>
        <w:rPr>
          <w:i/>
        </w:rPr>
        <w:t xml:space="preserve">Ημερομηνία, τόπος και, όπου ζητείται ή είναι απαραίτητο, υπογραφή(-ές): [……]   </w:t>
      </w:r>
    </w:p>
    <w:p w14:paraId="32144B04" w14:textId="77777777" w:rsidR="00B73C16" w:rsidRDefault="00B73C16">
      <w:pPr>
        <w:ind w:firstLine="0"/>
      </w:pPr>
      <w:r>
        <w:rPr>
          <w:i/>
        </w:rPr>
        <w:br w:type="page"/>
      </w:r>
    </w:p>
    <w:sectPr w:rsidR="00B73C16" w:rsidSect="00D37E01">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675E4" w14:textId="77777777" w:rsidR="00EA343F" w:rsidRDefault="00EA343F">
      <w:pPr>
        <w:spacing w:after="0" w:line="240" w:lineRule="auto"/>
      </w:pPr>
      <w:r>
        <w:separator/>
      </w:r>
    </w:p>
  </w:endnote>
  <w:endnote w:type="continuationSeparator" w:id="0">
    <w:p w14:paraId="3B41CAF5" w14:textId="77777777" w:rsidR="00EA343F" w:rsidRDefault="00EA343F">
      <w:pPr>
        <w:spacing w:after="0" w:line="240" w:lineRule="auto"/>
      </w:pPr>
      <w:r>
        <w:continuationSeparator/>
      </w:r>
    </w:p>
  </w:endnote>
  <w:endnote w:id="1">
    <w:p w14:paraId="3F72C22A" w14:textId="77777777" w:rsidR="000B174E" w:rsidRPr="002F6B21" w:rsidRDefault="000B174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308FA94A" w14:textId="77777777" w:rsidR="000B174E" w:rsidRPr="002F6B21" w:rsidRDefault="000B174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125E422B" w14:textId="77777777" w:rsidR="000B174E" w:rsidRPr="00F62DFA" w:rsidRDefault="000B174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451D2DA2" w14:textId="77777777" w:rsidR="000B174E" w:rsidRPr="00F62DFA" w:rsidRDefault="000B174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0B6C7AAB" w14:textId="77777777" w:rsidR="000B174E" w:rsidRPr="00F62DFA" w:rsidRDefault="000B174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5BAAAB4A" w14:textId="77777777" w:rsidR="000B174E" w:rsidRPr="002F6B21" w:rsidRDefault="000B174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3D7A266D" w14:textId="77777777" w:rsidR="000B174E" w:rsidRPr="002F6B21" w:rsidRDefault="000B174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1220F6B2" w14:textId="77777777" w:rsidR="000B174E" w:rsidRPr="002F6B21" w:rsidRDefault="000B174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15A4CF00" w14:textId="77777777" w:rsidR="000B174E" w:rsidRPr="002F6B21" w:rsidRDefault="000B174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r w:rsidRPr="002F6B21">
        <w:rPr>
          <w:i/>
          <w:iCs/>
        </w:rPr>
        <w:t>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6EA5FFA6" w14:textId="77777777" w:rsidR="000B174E" w:rsidRPr="002F6B21" w:rsidRDefault="000B174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714D7C89" w14:textId="77777777" w:rsidR="000B174E" w:rsidRPr="002F6B21" w:rsidRDefault="000B174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4AF9013" w14:textId="77777777" w:rsidR="000B174E" w:rsidRPr="002F6B21" w:rsidRDefault="000B174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1E370FEE" w14:textId="77777777" w:rsidR="000B174E" w:rsidRPr="002F6B21" w:rsidRDefault="000B174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r w:rsidRPr="002F6B21">
        <w:rPr>
          <w:i/>
        </w:rPr>
        <w:t xml:space="preserve">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416AEDEF" w14:textId="77777777" w:rsidR="000B174E" w:rsidRPr="002F6B21" w:rsidRDefault="000B174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r w:rsidRPr="002F6B21">
        <w:rPr>
          <w:i/>
          <w:iCs/>
        </w:rPr>
        <w:t>Σύµβασης σχετικά µε την προστασία των οικονοµικών συµφερόντων των Ευρωπαϊκών Κοινοτήτων και των συναφών µε αυτήν Πρωτοκόλλων.</w:t>
      </w:r>
    </w:p>
  </w:endnote>
  <w:endnote w:id="12">
    <w:p w14:paraId="3E36C6D0" w14:textId="77777777" w:rsidR="000B174E" w:rsidRPr="002F6B21" w:rsidRDefault="000B174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5675DCFF" w14:textId="77777777" w:rsidR="000B174E" w:rsidRPr="002F6B21" w:rsidRDefault="000B174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02AC0EC3" w14:textId="77777777" w:rsidR="000B174E" w:rsidRPr="002F6B21" w:rsidRDefault="000B174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1DBF0670" w14:textId="77777777" w:rsidR="000B174E" w:rsidRPr="002F6B21" w:rsidRDefault="000B174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4466C7FD"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36130276"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125242A2"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78D30B8D" w14:textId="77777777" w:rsidR="000B174E" w:rsidRPr="002F6B21" w:rsidRDefault="000B174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536F2418" w14:textId="77777777" w:rsidR="000B174E" w:rsidRPr="002F6B21" w:rsidRDefault="000B174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r w:rsidRPr="002F6B21">
        <w:t xml:space="preserve">κατ᾽ εξακολούθηση, συστηματικά ...), η επεξήγηση πρέπει να καταδεικνύει την επάρκεια των μέτρων που λήφθηκαν. </w:t>
      </w:r>
    </w:p>
  </w:endnote>
  <w:endnote w:id="21">
    <w:p w14:paraId="69C8A0EE" w14:textId="77777777" w:rsidR="000B174E" w:rsidRPr="002F6B21" w:rsidRDefault="000B174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50D2C019" w14:textId="77777777" w:rsidR="000B174E" w:rsidRPr="002F6B21" w:rsidRDefault="000B174E"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r w:rsidRPr="002F6B21">
        <w:t xml:space="preserve">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40205FAA"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3502DBC5" w14:textId="77777777" w:rsidR="000B174E" w:rsidRPr="002F6B21" w:rsidRDefault="000B174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49B5D455" w14:textId="77777777" w:rsidR="000B174E" w:rsidRPr="002F6B21" w:rsidRDefault="000B174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5F9F8A75" w14:textId="77777777" w:rsidR="000B174E" w:rsidRPr="002F6B21" w:rsidRDefault="000B174E" w:rsidP="00B73C16">
      <w:pPr>
        <w:pStyle w:val="af9"/>
        <w:tabs>
          <w:tab w:val="left" w:pos="284"/>
        </w:tabs>
        <w:ind w:firstLine="0"/>
      </w:pPr>
      <w:r w:rsidRPr="00F62DFA">
        <w:rPr>
          <w:rStyle w:val="a5"/>
        </w:rPr>
        <w:endnoteRef/>
      </w:r>
      <w:r w:rsidRPr="002F6B21">
        <w:tab/>
        <w:t>Άρθρο 73 παρ. 5.</w:t>
      </w:r>
    </w:p>
  </w:endnote>
  <w:endnote w:id="27">
    <w:p w14:paraId="068F9295" w14:textId="77777777" w:rsidR="000B174E" w:rsidRPr="002F6B21" w:rsidRDefault="000B174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4CF71D11" w14:textId="77777777" w:rsidR="000B174E" w:rsidRPr="002F6B21" w:rsidRDefault="000B174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3F230532" w14:textId="77777777" w:rsidR="000B174E" w:rsidRPr="002F6B21" w:rsidRDefault="000B174E" w:rsidP="00B73C16">
      <w:pPr>
        <w:pStyle w:val="af9"/>
        <w:tabs>
          <w:tab w:val="left" w:pos="284"/>
        </w:tabs>
        <w:ind w:firstLine="0"/>
      </w:pPr>
      <w:r w:rsidRPr="00F62DFA">
        <w:rPr>
          <w:rStyle w:val="a5"/>
        </w:rPr>
        <w:endnoteRef/>
      </w:r>
      <w:r w:rsidRPr="002F6B21">
        <w:tab/>
      </w:r>
      <w:r w:rsidRPr="002F6B21">
        <w:t>Πρβλ άρθρο 48.</w:t>
      </w:r>
    </w:p>
  </w:endnote>
  <w:endnote w:id="30">
    <w:p w14:paraId="3D8B17D8" w14:textId="77777777" w:rsidR="000B174E" w:rsidRPr="002F6B21" w:rsidRDefault="000B174E" w:rsidP="00B73C16">
      <w:pPr>
        <w:pStyle w:val="af9"/>
        <w:tabs>
          <w:tab w:val="left" w:pos="284"/>
        </w:tabs>
        <w:ind w:firstLine="0"/>
      </w:pPr>
      <w:r w:rsidRPr="00F62DFA">
        <w:rPr>
          <w:rStyle w:val="a5"/>
        </w:rPr>
        <w:endnoteRef/>
      </w:r>
      <w:r w:rsidRPr="002F6B21">
        <w:tab/>
        <w:t xml:space="preserve"> Η απόδοση όρων είναι σύμφωνη με την </w:t>
      </w:r>
      <w:r w:rsidRPr="002F6B21">
        <w:t>περιπτ. στ παρ. 4 του άρθρου 73 που διαφοροποιείται από τον Κανονισμό ΕΕΕΣ (Κανονισμός ΕΕ 2016/7)</w:t>
      </w:r>
    </w:p>
  </w:endnote>
  <w:endnote w:id="31">
    <w:p w14:paraId="1C1E9AA7" w14:textId="77777777" w:rsidR="000B174E" w:rsidRPr="002F6B21" w:rsidRDefault="000B174E"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r w:rsidRPr="002F6B21">
        <w:t>Πρβλ  και άρθρο 375 παρ. 10.</w:t>
      </w:r>
    </w:p>
  </w:endnote>
  <w:endnote w:id="32">
    <w:p w14:paraId="5D1FC2B2" w14:textId="77777777" w:rsidR="000B174E" w:rsidRPr="002F6B21" w:rsidRDefault="000B174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267D1230" w14:textId="77777777" w:rsidR="000B174E" w:rsidRPr="002F6B21" w:rsidRDefault="000B174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14:paraId="272F8804" w14:textId="77777777" w:rsidR="000B174E" w:rsidRPr="002F6B21" w:rsidRDefault="000B174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14:paraId="6581CD5B" w14:textId="77777777" w:rsidR="000B174E" w:rsidRPr="002F6B21" w:rsidRDefault="000B174E" w:rsidP="00B73C16">
      <w:pPr>
        <w:pStyle w:val="af9"/>
        <w:tabs>
          <w:tab w:val="left" w:pos="284"/>
        </w:tabs>
        <w:ind w:firstLine="0"/>
      </w:pPr>
      <w:r w:rsidRPr="00F62DFA">
        <w:rPr>
          <w:rStyle w:val="a5"/>
        </w:rPr>
        <w:endnoteRef/>
      </w:r>
      <w:r w:rsidRPr="002F6B21">
        <w:tab/>
      </w:r>
      <w:r w:rsidRPr="002F6B21">
        <w:t xml:space="preserve">Π.χ αναλογία μεταξύ περιουσιακών στοιχείων και υποχρεώσεων </w:t>
      </w:r>
    </w:p>
  </w:endnote>
  <w:endnote w:id="36">
    <w:p w14:paraId="3FAFF5F9" w14:textId="77777777" w:rsidR="000B174E" w:rsidRPr="002F6B21" w:rsidRDefault="000B174E" w:rsidP="00B73C16">
      <w:pPr>
        <w:pStyle w:val="af9"/>
        <w:tabs>
          <w:tab w:val="left" w:pos="284"/>
        </w:tabs>
        <w:ind w:firstLine="0"/>
      </w:pPr>
      <w:r w:rsidRPr="00F62DFA">
        <w:rPr>
          <w:rStyle w:val="a5"/>
        </w:rPr>
        <w:endnoteRef/>
      </w:r>
      <w:r w:rsidRPr="002F6B21">
        <w:tab/>
      </w:r>
      <w:r w:rsidRPr="002F6B21">
        <w:t xml:space="preserve">Π.χ αναλογία μεταξύ περιουσιακών στοιχείων και υποχρεώσεων </w:t>
      </w:r>
    </w:p>
  </w:endnote>
  <w:endnote w:id="37">
    <w:p w14:paraId="5C7C2A19" w14:textId="77777777" w:rsidR="000B174E" w:rsidRPr="002F6B21" w:rsidRDefault="000B174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8">
    <w:p w14:paraId="2267D65A" w14:textId="77777777" w:rsidR="000B174E" w:rsidRPr="002F6B21" w:rsidRDefault="000B174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9">
    <w:p w14:paraId="0497094D" w14:textId="77777777" w:rsidR="000B174E" w:rsidRPr="002F6B21" w:rsidRDefault="000B174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14:paraId="314C70D7" w14:textId="77777777" w:rsidR="000B174E" w:rsidRPr="002F6B21" w:rsidRDefault="000B174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14:paraId="5C91C5D7" w14:textId="77777777" w:rsidR="000B174E" w:rsidRPr="002F6B21" w:rsidRDefault="000B174E"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r w:rsidRPr="002F6B21">
        <w:t>πάροχος υπηρεσιών.</w:t>
      </w:r>
    </w:p>
  </w:endnote>
  <w:endnote w:id="42">
    <w:p w14:paraId="5F5FABDC" w14:textId="77777777" w:rsidR="000B174E" w:rsidRPr="002F6B21" w:rsidRDefault="000B174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14:paraId="74510031" w14:textId="77777777" w:rsidR="000B174E" w:rsidRPr="002F6B21" w:rsidRDefault="000B174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4">
    <w:p w14:paraId="62815FDE"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45">
    <w:p w14:paraId="1847C275" w14:textId="77777777" w:rsidR="000B174E" w:rsidRPr="002F6B21" w:rsidRDefault="000B174E"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14:paraId="13FBD12E" w14:textId="77777777" w:rsidR="000B174E" w:rsidRPr="002F6B21" w:rsidRDefault="000B174E" w:rsidP="00B73C16">
      <w:pPr>
        <w:pStyle w:val="af9"/>
        <w:tabs>
          <w:tab w:val="left" w:pos="284"/>
        </w:tabs>
        <w:ind w:firstLine="0"/>
      </w:pPr>
      <w:r w:rsidRPr="00F62DFA">
        <w:rPr>
          <w:rStyle w:val="a5"/>
        </w:rPr>
        <w:endnoteRef/>
      </w:r>
      <w:r w:rsidRPr="002F6B21">
        <w:tab/>
      </w:r>
      <w:r w:rsidRPr="002F6B21">
        <w:t>Πρβλ και άρθρο 1 ν. 4250/2014</w:t>
      </w:r>
    </w:p>
  </w:endnote>
  <w:endnote w:id="47">
    <w:p w14:paraId="3E94A0E9" w14:textId="77777777" w:rsidR="000B174E" w:rsidRPr="002F6B21" w:rsidRDefault="000B174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765A8" w14:textId="77777777" w:rsidR="000B174E" w:rsidRDefault="000B174E">
    <w:pPr>
      <w:pStyle w:val="af0"/>
      <w:shd w:val="clear" w:color="auto" w:fill="FFFFFF"/>
      <w:jc w:val="center"/>
    </w:pPr>
    <w:r>
      <w:fldChar w:fldCharType="begin"/>
    </w:r>
    <w:r>
      <w:instrText xml:space="preserve"> PAGE </w:instrText>
    </w:r>
    <w:r>
      <w:fldChar w:fldCharType="separate"/>
    </w:r>
    <w:r w:rsidR="00CF110C">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616BB" w14:textId="77777777" w:rsidR="00EA343F" w:rsidRDefault="00EA343F">
      <w:pPr>
        <w:spacing w:after="0" w:line="240" w:lineRule="auto"/>
      </w:pPr>
      <w:r>
        <w:separator/>
      </w:r>
    </w:p>
  </w:footnote>
  <w:footnote w:type="continuationSeparator" w:id="0">
    <w:p w14:paraId="295721C3" w14:textId="77777777" w:rsidR="00EA343F" w:rsidRDefault="00EA3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6648C" w14:textId="77777777" w:rsidR="000B174E" w:rsidRDefault="000B174E">
    <w:pPr>
      <w:pStyle w:val="af"/>
      <w:ind w:left="-1531" w:firstLine="0"/>
    </w:pPr>
    <w:r>
      <w:rPr>
        <w:noProof/>
        <w:lang w:eastAsia="el-GR"/>
      </w:rPr>
      <w:drawing>
        <wp:anchor distT="0" distB="0" distL="114935" distR="114935" simplePos="0" relativeHeight="251657728" behindDoc="0" locked="0" layoutInCell="1" allowOverlap="1" wp14:anchorId="5531A7EA" wp14:editId="6D03A235">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37E70"/>
    <w:rsid w:val="00037E70"/>
    <w:rsid w:val="000B174E"/>
    <w:rsid w:val="000D05C7"/>
    <w:rsid w:val="00100E88"/>
    <w:rsid w:val="001E6916"/>
    <w:rsid w:val="00260795"/>
    <w:rsid w:val="00265509"/>
    <w:rsid w:val="00280674"/>
    <w:rsid w:val="00292385"/>
    <w:rsid w:val="002A2095"/>
    <w:rsid w:val="002B388C"/>
    <w:rsid w:val="002C67FC"/>
    <w:rsid w:val="002D4FA2"/>
    <w:rsid w:val="002F6B21"/>
    <w:rsid w:val="00335746"/>
    <w:rsid w:val="0036564E"/>
    <w:rsid w:val="003A5BD6"/>
    <w:rsid w:val="003D05A6"/>
    <w:rsid w:val="003D10A7"/>
    <w:rsid w:val="00416971"/>
    <w:rsid w:val="004834F1"/>
    <w:rsid w:val="004A40BE"/>
    <w:rsid w:val="004E4523"/>
    <w:rsid w:val="00576263"/>
    <w:rsid w:val="0062059A"/>
    <w:rsid w:val="006254C5"/>
    <w:rsid w:val="0064712A"/>
    <w:rsid w:val="006E1DCA"/>
    <w:rsid w:val="007318B7"/>
    <w:rsid w:val="00782DD2"/>
    <w:rsid w:val="00833AD8"/>
    <w:rsid w:val="00883DD8"/>
    <w:rsid w:val="008A11A4"/>
    <w:rsid w:val="008A6360"/>
    <w:rsid w:val="008B4C88"/>
    <w:rsid w:val="008D5AD2"/>
    <w:rsid w:val="008D76EA"/>
    <w:rsid w:val="008E0148"/>
    <w:rsid w:val="009205BB"/>
    <w:rsid w:val="0094439F"/>
    <w:rsid w:val="00976EA8"/>
    <w:rsid w:val="0099584D"/>
    <w:rsid w:val="009A0E61"/>
    <w:rsid w:val="00A716E1"/>
    <w:rsid w:val="00A973E8"/>
    <w:rsid w:val="00AF4671"/>
    <w:rsid w:val="00B73C16"/>
    <w:rsid w:val="00BF3982"/>
    <w:rsid w:val="00C271C1"/>
    <w:rsid w:val="00C441BF"/>
    <w:rsid w:val="00C86856"/>
    <w:rsid w:val="00CA0924"/>
    <w:rsid w:val="00CA2429"/>
    <w:rsid w:val="00CA465A"/>
    <w:rsid w:val="00CC1BAE"/>
    <w:rsid w:val="00CC6887"/>
    <w:rsid w:val="00CF110C"/>
    <w:rsid w:val="00D37E01"/>
    <w:rsid w:val="00D51991"/>
    <w:rsid w:val="00D54182"/>
    <w:rsid w:val="00D555A3"/>
    <w:rsid w:val="00DA3957"/>
    <w:rsid w:val="00E00AB5"/>
    <w:rsid w:val="00E109F9"/>
    <w:rsid w:val="00EA343F"/>
    <w:rsid w:val="00F140F3"/>
    <w:rsid w:val="00F62DFA"/>
    <w:rsid w:val="00FB5F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1FD408F"/>
  <w15:docId w15:val="{5F2E18EE-6470-4E75-A351-5B9C14A4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E01"/>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7E01"/>
    <w:pPr>
      <w:numPr>
        <w:numId w:val="2"/>
      </w:numPr>
      <w:outlineLvl w:val="0"/>
    </w:pPr>
    <w:rPr>
      <w:b/>
      <w:sz w:val="28"/>
    </w:rPr>
  </w:style>
  <w:style w:type="paragraph" w:styleId="2">
    <w:name w:val="heading 2"/>
    <w:basedOn w:val="a0"/>
    <w:next w:val="a0"/>
    <w:qFormat/>
    <w:rsid w:val="00D37E01"/>
    <w:pPr>
      <w:numPr>
        <w:numId w:val="3"/>
      </w:numPr>
      <w:outlineLvl w:val="1"/>
    </w:pPr>
    <w:rPr>
      <w:b/>
      <w:sz w:val="24"/>
    </w:rPr>
  </w:style>
  <w:style w:type="paragraph" w:styleId="3">
    <w:name w:val="heading 3"/>
    <w:basedOn w:val="a0"/>
    <w:next w:val="a0"/>
    <w:qFormat/>
    <w:rsid w:val="00D37E01"/>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7E01"/>
  </w:style>
  <w:style w:type="character" w:customStyle="1" w:styleId="WW8Num1z1">
    <w:name w:val="WW8Num1z1"/>
    <w:rsid w:val="00D37E01"/>
  </w:style>
  <w:style w:type="character" w:customStyle="1" w:styleId="WW8Num1z2">
    <w:name w:val="WW8Num1z2"/>
    <w:rsid w:val="00D37E01"/>
  </w:style>
  <w:style w:type="character" w:customStyle="1" w:styleId="WW8Num1z3">
    <w:name w:val="WW8Num1z3"/>
    <w:rsid w:val="00D37E01"/>
  </w:style>
  <w:style w:type="character" w:customStyle="1" w:styleId="WW8Num1z4">
    <w:name w:val="WW8Num1z4"/>
    <w:rsid w:val="00D37E01"/>
  </w:style>
  <w:style w:type="character" w:customStyle="1" w:styleId="WW8Num1z5">
    <w:name w:val="WW8Num1z5"/>
    <w:rsid w:val="00D37E01"/>
  </w:style>
  <w:style w:type="character" w:customStyle="1" w:styleId="WW8Num1z6">
    <w:name w:val="WW8Num1z6"/>
    <w:rsid w:val="00D37E01"/>
  </w:style>
  <w:style w:type="character" w:customStyle="1" w:styleId="WW8Num1z7">
    <w:name w:val="WW8Num1z7"/>
    <w:rsid w:val="00D37E01"/>
  </w:style>
  <w:style w:type="character" w:customStyle="1" w:styleId="WW8Num1z8">
    <w:name w:val="WW8Num1z8"/>
    <w:rsid w:val="00D37E01"/>
  </w:style>
  <w:style w:type="character" w:customStyle="1" w:styleId="WW8Num2z0">
    <w:name w:val="WW8Num2z0"/>
    <w:rsid w:val="00D37E01"/>
  </w:style>
  <w:style w:type="character" w:customStyle="1" w:styleId="WW8Num2z1">
    <w:name w:val="WW8Num2z1"/>
    <w:rsid w:val="00D37E01"/>
  </w:style>
  <w:style w:type="character" w:customStyle="1" w:styleId="WW8Num2z2">
    <w:name w:val="WW8Num2z2"/>
    <w:rsid w:val="00D37E01"/>
  </w:style>
  <w:style w:type="character" w:customStyle="1" w:styleId="WW8Num2z3">
    <w:name w:val="WW8Num2z3"/>
    <w:rsid w:val="00D37E01"/>
  </w:style>
  <w:style w:type="character" w:customStyle="1" w:styleId="WW8Num2z4">
    <w:name w:val="WW8Num2z4"/>
    <w:rsid w:val="00D37E01"/>
  </w:style>
  <w:style w:type="character" w:customStyle="1" w:styleId="WW8Num2z5">
    <w:name w:val="WW8Num2z5"/>
    <w:rsid w:val="00D37E01"/>
  </w:style>
  <w:style w:type="character" w:customStyle="1" w:styleId="WW8Num2z6">
    <w:name w:val="WW8Num2z6"/>
    <w:rsid w:val="00D37E01"/>
  </w:style>
  <w:style w:type="character" w:customStyle="1" w:styleId="WW8Num2z7">
    <w:name w:val="WW8Num2z7"/>
    <w:rsid w:val="00D37E01"/>
  </w:style>
  <w:style w:type="character" w:customStyle="1" w:styleId="WW8Num2z8">
    <w:name w:val="WW8Num2z8"/>
    <w:rsid w:val="00D37E01"/>
  </w:style>
  <w:style w:type="character" w:customStyle="1" w:styleId="WW8Num3z0">
    <w:name w:val="WW8Num3z0"/>
    <w:rsid w:val="00D37E01"/>
  </w:style>
  <w:style w:type="character" w:customStyle="1" w:styleId="WW8Num4z0">
    <w:name w:val="WW8Num4z0"/>
    <w:rsid w:val="00D37E01"/>
  </w:style>
  <w:style w:type="character" w:customStyle="1" w:styleId="WW8Num5z0">
    <w:name w:val="WW8Num5z0"/>
    <w:rsid w:val="00D37E01"/>
    <w:rPr>
      <w:rFonts w:ascii="Times New Roman" w:hAnsi="Times New Roman" w:cs="Times New Roman"/>
      <w:sz w:val="22"/>
      <w:szCs w:val="24"/>
    </w:rPr>
  </w:style>
  <w:style w:type="character" w:customStyle="1" w:styleId="WW8Num5z1">
    <w:name w:val="WW8Num5z1"/>
    <w:rsid w:val="00D37E01"/>
  </w:style>
  <w:style w:type="character" w:customStyle="1" w:styleId="WW8Num5z2">
    <w:name w:val="WW8Num5z2"/>
    <w:rsid w:val="00D37E01"/>
  </w:style>
  <w:style w:type="character" w:customStyle="1" w:styleId="WW8Num5z3">
    <w:name w:val="WW8Num5z3"/>
    <w:rsid w:val="00D37E01"/>
  </w:style>
  <w:style w:type="character" w:customStyle="1" w:styleId="WW8Num5z4">
    <w:name w:val="WW8Num5z4"/>
    <w:rsid w:val="00D37E01"/>
  </w:style>
  <w:style w:type="character" w:customStyle="1" w:styleId="WW8Num5z5">
    <w:name w:val="WW8Num5z5"/>
    <w:rsid w:val="00D37E01"/>
  </w:style>
  <w:style w:type="character" w:customStyle="1" w:styleId="WW8Num5z6">
    <w:name w:val="WW8Num5z6"/>
    <w:rsid w:val="00D37E01"/>
  </w:style>
  <w:style w:type="character" w:customStyle="1" w:styleId="WW8Num5z7">
    <w:name w:val="WW8Num5z7"/>
    <w:rsid w:val="00D37E01"/>
  </w:style>
  <w:style w:type="character" w:customStyle="1" w:styleId="WW8Num5z8">
    <w:name w:val="WW8Num5z8"/>
    <w:rsid w:val="00D37E01"/>
  </w:style>
  <w:style w:type="character" w:customStyle="1" w:styleId="WW8Num6z0">
    <w:name w:val="WW8Num6z0"/>
    <w:rsid w:val="00D37E01"/>
    <w:rPr>
      <w:rFonts w:ascii="Times New Roman" w:hAnsi="Times New Roman" w:cs="Times New Roman"/>
    </w:rPr>
  </w:style>
  <w:style w:type="character" w:customStyle="1" w:styleId="WW8Num6z1">
    <w:name w:val="WW8Num6z1"/>
    <w:rsid w:val="00D37E01"/>
  </w:style>
  <w:style w:type="character" w:customStyle="1" w:styleId="WW8Num6z2">
    <w:name w:val="WW8Num6z2"/>
    <w:rsid w:val="00D37E01"/>
  </w:style>
  <w:style w:type="character" w:customStyle="1" w:styleId="WW8Num6z3">
    <w:name w:val="WW8Num6z3"/>
    <w:rsid w:val="00D37E01"/>
  </w:style>
  <w:style w:type="character" w:customStyle="1" w:styleId="WW8Num6z4">
    <w:name w:val="WW8Num6z4"/>
    <w:rsid w:val="00D37E01"/>
  </w:style>
  <w:style w:type="character" w:customStyle="1" w:styleId="WW8Num6z5">
    <w:name w:val="WW8Num6z5"/>
    <w:rsid w:val="00D37E01"/>
  </w:style>
  <w:style w:type="character" w:customStyle="1" w:styleId="WW8Num6z6">
    <w:name w:val="WW8Num6z6"/>
    <w:rsid w:val="00D37E01"/>
  </w:style>
  <w:style w:type="character" w:customStyle="1" w:styleId="WW8Num6z7">
    <w:name w:val="WW8Num6z7"/>
    <w:rsid w:val="00D37E01"/>
  </w:style>
  <w:style w:type="character" w:customStyle="1" w:styleId="WW8Num6z8">
    <w:name w:val="WW8Num6z8"/>
    <w:rsid w:val="00D37E01"/>
  </w:style>
  <w:style w:type="character" w:customStyle="1" w:styleId="WW8Num7z0">
    <w:name w:val="WW8Num7z0"/>
    <w:rsid w:val="00D37E01"/>
  </w:style>
  <w:style w:type="character" w:customStyle="1" w:styleId="WW8Num7z1">
    <w:name w:val="WW8Num7z1"/>
    <w:rsid w:val="00D37E01"/>
  </w:style>
  <w:style w:type="character" w:customStyle="1" w:styleId="WW8Num7z2">
    <w:name w:val="WW8Num7z2"/>
    <w:rsid w:val="00D37E01"/>
  </w:style>
  <w:style w:type="character" w:customStyle="1" w:styleId="WW8Num7z3">
    <w:name w:val="WW8Num7z3"/>
    <w:rsid w:val="00D37E01"/>
  </w:style>
  <w:style w:type="character" w:customStyle="1" w:styleId="WW8Num7z4">
    <w:name w:val="WW8Num7z4"/>
    <w:rsid w:val="00D37E01"/>
  </w:style>
  <w:style w:type="character" w:customStyle="1" w:styleId="WW8Num7z5">
    <w:name w:val="WW8Num7z5"/>
    <w:rsid w:val="00D37E01"/>
  </w:style>
  <w:style w:type="character" w:customStyle="1" w:styleId="WW8Num7z6">
    <w:name w:val="WW8Num7z6"/>
    <w:rsid w:val="00D37E01"/>
  </w:style>
  <w:style w:type="character" w:customStyle="1" w:styleId="WW8Num7z7">
    <w:name w:val="WW8Num7z7"/>
    <w:rsid w:val="00D37E01"/>
  </w:style>
  <w:style w:type="character" w:customStyle="1" w:styleId="WW8Num7z8">
    <w:name w:val="WW8Num7z8"/>
    <w:rsid w:val="00D37E01"/>
  </w:style>
  <w:style w:type="character" w:customStyle="1" w:styleId="WW8Num8z0">
    <w:name w:val="WW8Num8z0"/>
    <w:rsid w:val="00D37E01"/>
    <w:rPr>
      <w:rFonts w:cs="Calibri"/>
      <w:b w:val="0"/>
      <w:bCs w:val="0"/>
      <w:i w:val="0"/>
      <w:iCs w:val="0"/>
      <w:color w:val="000000"/>
      <w:sz w:val="22"/>
      <w:szCs w:val="22"/>
    </w:rPr>
  </w:style>
  <w:style w:type="character" w:customStyle="1" w:styleId="WW8Num8z1">
    <w:name w:val="WW8Num8z1"/>
    <w:rsid w:val="00D37E01"/>
  </w:style>
  <w:style w:type="character" w:customStyle="1" w:styleId="WW8Num8z2">
    <w:name w:val="WW8Num8z2"/>
    <w:rsid w:val="00D37E01"/>
  </w:style>
  <w:style w:type="character" w:customStyle="1" w:styleId="WW8Num8z3">
    <w:name w:val="WW8Num8z3"/>
    <w:rsid w:val="00D37E01"/>
  </w:style>
  <w:style w:type="character" w:customStyle="1" w:styleId="WW8Num8z4">
    <w:name w:val="WW8Num8z4"/>
    <w:rsid w:val="00D37E01"/>
  </w:style>
  <w:style w:type="character" w:customStyle="1" w:styleId="WW8Num8z5">
    <w:name w:val="WW8Num8z5"/>
    <w:rsid w:val="00D37E01"/>
  </w:style>
  <w:style w:type="character" w:customStyle="1" w:styleId="WW8Num8z6">
    <w:name w:val="WW8Num8z6"/>
    <w:rsid w:val="00D37E01"/>
  </w:style>
  <w:style w:type="character" w:customStyle="1" w:styleId="WW8Num8z7">
    <w:name w:val="WW8Num8z7"/>
    <w:rsid w:val="00D37E01"/>
  </w:style>
  <w:style w:type="character" w:customStyle="1" w:styleId="WW8Num8z8">
    <w:name w:val="WW8Num8z8"/>
    <w:rsid w:val="00D37E01"/>
  </w:style>
  <w:style w:type="character" w:customStyle="1" w:styleId="WW8Num4z1">
    <w:name w:val="WW8Num4z1"/>
    <w:rsid w:val="00D37E01"/>
  </w:style>
  <w:style w:type="character" w:customStyle="1" w:styleId="WW8Num4z2">
    <w:name w:val="WW8Num4z2"/>
    <w:rsid w:val="00D37E01"/>
  </w:style>
  <w:style w:type="character" w:customStyle="1" w:styleId="WW8Num4z3">
    <w:name w:val="WW8Num4z3"/>
    <w:rsid w:val="00D37E01"/>
  </w:style>
  <w:style w:type="character" w:customStyle="1" w:styleId="WW8Num4z4">
    <w:name w:val="WW8Num4z4"/>
    <w:rsid w:val="00D37E01"/>
  </w:style>
  <w:style w:type="character" w:customStyle="1" w:styleId="WW8Num4z5">
    <w:name w:val="WW8Num4z5"/>
    <w:rsid w:val="00D37E01"/>
  </w:style>
  <w:style w:type="character" w:customStyle="1" w:styleId="WW8Num4z6">
    <w:name w:val="WW8Num4z6"/>
    <w:rsid w:val="00D37E01"/>
  </w:style>
  <w:style w:type="character" w:customStyle="1" w:styleId="WW8Num4z7">
    <w:name w:val="WW8Num4z7"/>
    <w:rsid w:val="00D37E01"/>
  </w:style>
  <w:style w:type="character" w:customStyle="1" w:styleId="WW8Num4z8">
    <w:name w:val="WW8Num4z8"/>
    <w:rsid w:val="00D37E01"/>
  </w:style>
  <w:style w:type="character" w:customStyle="1" w:styleId="WW8Num9z0">
    <w:name w:val="WW8Num9z0"/>
    <w:rsid w:val="00D37E01"/>
  </w:style>
  <w:style w:type="character" w:customStyle="1" w:styleId="WW8Num9z1">
    <w:name w:val="WW8Num9z1"/>
    <w:rsid w:val="00D37E01"/>
  </w:style>
  <w:style w:type="character" w:customStyle="1" w:styleId="WW8Num9z2">
    <w:name w:val="WW8Num9z2"/>
    <w:rsid w:val="00D37E01"/>
  </w:style>
  <w:style w:type="character" w:customStyle="1" w:styleId="WW8Num9z3">
    <w:name w:val="WW8Num9z3"/>
    <w:rsid w:val="00D37E01"/>
  </w:style>
  <w:style w:type="character" w:customStyle="1" w:styleId="WW8Num9z4">
    <w:name w:val="WW8Num9z4"/>
    <w:rsid w:val="00D37E01"/>
  </w:style>
  <w:style w:type="character" w:customStyle="1" w:styleId="WW8Num9z5">
    <w:name w:val="WW8Num9z5"/>
    <w:rsid w:val="00D37E01"/>
  </w:style>
  <w:style w:type="character" w:customStyle="1" w:styleId="WW8Num9z6">
    <w:name w:val="WW8Num9z6"/>
    <w:rsid w:val="00D37E01"/>
  </w:style>
  <w:style w:type="character" w:customStyle="1" w:styleId="WW8Num9z7">
    <w:name w:val="WW8Num9z7"/>
    <w:rsid w:val="00D37E01"/>
  </w:style>
  <w:style w:type="character" w:customStyle="1" w:styleId="WW8Num9z8">
    <w:name w:val="WW8Num9z8"/>
    <w:rsid w:val="00D37E01"/>
  </w:style>
  <w:style w:type="character" w:customStyle="1" w:styleId="4">
    <w:name w:val="Προεπιλεγμένη γραμματοσειρά4"/>
    <w:rsid w:val="00D37E01"/>
  </w:style>
  <w:style w:type="character" w:customStyle="1" w:styleId="WW8Num10z0">
    <w:name w:val="WW8Num10z0"/>
    <w:rsid w:val="00D37E01"/>
  </w:style>
  <w:style w:type="character" w:customStyle="1" w:styleId="WW8Num10z1">
    <w:name w:val="WW8Num10z1"/>
    <w:rsid w:val="00D37E01"/>
  </w:style>
  <w:style w:type="character" w:customStyle="1" w:styleId="WW8Num10z2">
    <w:name w:val="WW8Num10z2"/>
    <w:rsid w:val="00D37E01"/>
  </w:style>
  <w:style w:type="character" w:customStyle="1" w:styleId="WW8Num10z3">
    <w:name w:val="WW8Num10z3"/>
    <w:rsid w:val="00D37E01"/>
  </w:style>
  <w:style w:type="character" w:customStyle="1" w:styleId="WW8Num10z4">
    <w:name w:val="WW8Num10z4"/>
    <w:rsid w:val="00D37E01"/>
  </w:style>
  <w:style w:type="character" w:customStyle="1" w:styleId="WW8Num10z5">
    <w:name w:val="WW8Num10z5"/>
    <w:rsid w:val="00D37E01"/>
  </w:style>
  <w:style w:type="character" w:customStyle="1" w:styleId="WW8Num10z6">
    <w:name w:val="WW8Num10z6"/>
    <w:rsid w:val="00D37E01"/>
  </w:style>
  <w:style w:type="character" w:customStyle="1" w:styleId="WW8Num10z7">
    <w:name w:val="WW8Num10z7"/>
    <w:rsid w:val="00D37E01"/>
  </w:style>
  <w:style w:type="character" w:customStyle="1" w:styleId="WW8Num10z8">
    <w:name w:val="WW8Num10z8"/>
    <w:rsid w:val="00D37E01"/>
  </w:style>
  <w:style w:type="character" w:customStyle="1" w:styleId="30">
    <w:name w:val="Προεπιλεγμένη γραμματοσειρά3"/>
    <w:rsid w:val="00D37E01"/>
  </w:style>
  <w:style w:type="character" w:customStyle="1" w:styleId="WW8Num3z1">
    <w:name w:val="WW8Num3z1"/>
    <w:rsid w:val="00D37E01"/>
  </w:style>
  <w:style w:type="character" w:customStyle="1" w:styleId="WW8Num3z2">
    <w:name w:val="WW8Num3z2"/>
    <w:rsid w:val="00D37E01"/>
  </w:style>
  <w:style w:type="character" w:customStyle="1" w:styleId="WW8Num3z3">
    <w:name w:val="WW8Num3z3"/>
    <w:rsid w:val="00D37E01"/>
  </w:style>
  <w:style w:type="character" w:customStyle="1" w:styleId="WW8Num3z4">
    <w:name w:val="WW8Num3z4"/>
    <w:rsid w:val="00D37E01"/>
  </w:style>
  <w:style w:type="character" w:customStyle="1" w:styleId="WW8Num3z5">
    <w:name w:val="WW8Num3z5"/>
    <w:rsid w:val="00D37E01"/>
  </w:style>
  <w:style w:type="character" w:customStyle="1" w:styleId="WW8Num3z6">
    <w:name w:val="WW8Num3z6"/>
    <w:rsid w:val="00D37E01"/>
  </w:style>
  <w:style w:type="character" w:customStyle="1" w:styleId="WW8Num3z7">
    <w:name w:val="WW8Num3z7"/>
    <w:rsid w:val="00D37E01"/>
  </w:style>
  <w:style w:type="character" w:customStyle="1" w:styleId="WW8Num3z8">
    <w:name w:val="WW8Num3z8"/>
    <w:rsid w:val="00D37E01"/>
  </w:style>
  <w:style w:type="character" w:customStyle="1" w:styleId="WW8Num11z0">
    <w:name w:val="WW8Num11z0"/>
    <w:rsid w:val="00D37E01"/>
  </w:style>
  <w:style w:type="character" w:customStyle="1" w:styleId="WW8Num11z1">
    <w:name w:val="WW8Num11z1"/>
    <w:rsid w:val="00D37E01"/>
  </w:style>
  <w:style w:type="character" w:customStyle="1" w:styleId="WW8Num11z2">
    <w:name w:val="WW8Num11z2"/>
    <w:rsid w:val="00D37E01"/>
  </w:style>
  <w:style w:type="character" w:customStyle="1" w:styleId="WW8Num11z3">
    <w:name w:val="WW8Num11z3"/>
    <w:rsid w:val="00D37E01"/>
  </w:style>
  <w:style w:type="character" w:customStyle="1" w:styleId="WW8Num11z4">
    <w:name w:val="WW8Num11z4"/>
    <w:rsid w:val="00D37E01"/>
  </w:style>
  <w:style w:type="character" w:customStyle="1" w:styleId="WW8Num11z5">
    <w:name w:val="WW8Num11z5"/>
    <w:rsid w:val="00D37E01"/>
  </w:style>
  <w:style w:type="character" w:customStyle="1" w:styleId="WW8Num11z6">
    <w:name w:val="WW8Num11z6"/>
    <w:rsid w:val="00D37E01"/>
  </w:style>
  <w:style w:type="character" w:customStyle="1" w:styleId="WW8Num11z7">
    <w:name w:val="WW8Num11z7"/>
    <w:rsid w:val="00D37E01"/>
  </w:style>
  <w:style w:type="character" w:customStyle="1" w:styleId="WW8Num11z8">
    <w:name w:val="WW8Num11z8"/>
    <w:rsid w:val="00D37E01"/>
  </w:style>
  <w:style w:type="character" w:customStyle="1" w:styleId="WW8Num12z0">
    <w:name w:val="WW8Num12z0"/>
    <w:rsid w:val="00D37E01"/>
  </w:style>
  <w:style w:type="character" w:customStyle="1" w:styleId="WW8Num12z1">
    <w:name w:val="WW8Num12z1"/>
    <w:rsid w:val="00D37E01"/>
  </w:style>
  <w:style w:type="character" w:customStyle="1" w:styleId="WW8Num12z2">
    <w:name w:val="WW8Num12z2"/>
    <w:rsid w:val="00D37E01"/>
  </w:style>
  <w:style w:type="character" w:customStyle="1" w:styleId="WW8Num12z3">
    <w:name w:val="WW8Num12z3"/>
    <w:rsid w:val="00D37E01"/>
  </w:style>
  <w:style w:type="character" w:customStyle="1" w:styleId="WW8Num12z4">
    <w:name w:val="WW8Num12z4"/>
    <w:rsid w:val="00D37E01"/>
  </w:style>
  <w:style w:type="character" w:customStyle="1" w:styleId="WW8Num12z5">
    <w:name w:val="WW8Num12z5"/>
    <w:rsid w:val="00D37E01"/>
  </w:style>
  <w:style w:type="character" w:customStyle="1" w:styleId="WW8Num12z6">
    <w:name w:val="WW8Num12z6"/>
    <w:rsid w:val="00D37E01"/>
  </w:style>
  <w:style w:type="character" w:customStyle="1" w:styleId="WW8Num12z7">
    <w:name w:val="WW8Num12z7"/>
    <w:rsid w:val="00D37E01"/>
  </w:style>
  <w:style w:type="character" w:customStyle="1" w:styleId="WW8Num12z8">
    <w:name w:val="WW8Num12z8"/>
    <w:rsid w:val="00D37E01"/>
  </w:style>
  <w:style w:type="character" w:customStyle="1" w:styleId="20">
    <w:name w:val="Προεπιλεγμένη γραμματοσειρά2"/>
    <w:rsid w:val="00D37E01"/>
  </w:style>
  <w:style w:type="character" w:customStyle="1" w:styleId="10">
    <w:name w:val="Προεπιλεγμένη γραμματοσειρά1"/>
    <w:rsid w:val="00D37E01"/>
  </w:style>
  <w:style w:type="character" w:customStyle="1" w:styleId="5">
    <w:name w:val="Προεπιλεγμένη γραμματοσειρά5"/>
    <w:rsid w:val="00D37E01"/>
  </w:style>
  <w:style w:type="character" w:styleId="-">
    <w:name w:val="Hyperlink"/>
    <w:rsid w:val="00D37E01"/>
    <w:rPr>
      <w:color w:val="0000FF"/>
      <w:u w:val="single"/>
    </w:rPr>
  </w:style>
  <w:style w:type="character" w:customStyle="1" w:styleId="Char">
    <w:name w:val="Κεφαλίδα Char"/>
    <w:rsid w:val="00D37E01"/>
    <w:rPr>
      <w:rFonts w:ascii="Calibri" w:eastAsia="Times New Roman" w:hAnsi="Calibri" w:cs="Times New Roman"/>
    </w:rPr>
  </w:style>
  <w:style w:type="character" w:customStyle="1" w:styleId="Char1">
    <w:name w:val="Κεφαλίδα Char1"/>
    <w:rsid w:val="00D37E01"/>
    <w:rPr>
      <w:rFonts w:ascii="Calibri" w:eastAsia="Calibri" w:hAnsi="Calibri" w:cs="Times New Roman"/>
    </w:rPr>
  </w:style>
  <w:style w:type="character" w:customStyle="1" w:styleId="Char0">
    <w:name w:val="Κείμενο πλαισίου Char"/>
    <w:rsid w:val="00D37E01"/>
    <w:rPr>
      <w:rFonts w:ascii="Tahoma" w:eastAsia="Times New Roman" w:hAnsi="Tahoma" w:cs="Tahoma"/>
      <w:sz w:val="16"/>
      <w:szCs w:val="16"/>
    </w:rPr>
  </w:style>
  <w:style w:type="character" w:customStyle="1" w:styleId="1Char">
    <w:name w:val="Επικεφαλίδα 1 Char"/>
    <w:rsid w:val="00D37E01"/>
    <w:rPr>
      <w:rFonts w:ascii="Candara" w:eastAsia="Times New Roman" w:hAnsi="Candara" w:cs="Candara"/>
      <w:b/>
      <w:bCs/>
      <w:sz w:val="26"/>
      <w:szCs w:val="22"/>
    </w:rPr>
  </w:style>
  <w:style w:type="character" w:customStyle="1" w:styleId="Char2">
    <w:name w:val="Υποσέλιδο Char"/>
    <w:rsid w:val="00D37E01"/>
    <w:rPr>
      <w:rFonts w:eastAsia="Times New Roman"/>
      <w:sz w:val="22"/>
      <w:szCs w:val="22"/>
    </w:rPr>
  </w:style>
  <w:style w:type="character" w:customStyle="1" w:styleId="2Char">
    <w:name w:val="Επικεφαλίδα 2 Char"/>
    <w:rsid w:val="00D37E01"/>
    <w:rPr>
      <w:rFonts w:ascii="Candara" w:hAnsi="Candara" w:cs="Candara"/>
      <w:b/>
      <w:bCs/>
      <w:color w:val="000000"/>
      <w:sz w:val="24"/>
      <w:szCs w:val="26"/>
    </w:rPr>
  </w:style>
  <w:style w:type="character" w:customStyle="1" w:styleId="3Char">
    <w:name w:val="Επικεφαλίδα 3 Char"/>
    <w:rsid w:val="00D37E01"/>
    <w:rPr>
      <w:rFonts w:ascii="Candara" w:hAnsi="Candara" w:cs="Candara"/>
      <w:b/>
      <w:bCs/>
      <w:i/>
      <w:sz w:val="22"/>
      <w:szCs w:val="22"/>
    </w:rPr>
  </w:style>
  <w:style w:type="character" w:customStyle="1" w:styleId="ListLabel1">
    <w:name w:val="ListLabel 1"/>
    <w:rsid w:val="00D37E01"/>
    <w:rPr>
      <w:rFonts w:cs="Courier New"/>
    </w:rPr>
  </w:style>
  <w:style w:type="character" w:customStyle="1" w:styleId="a4">
    <w:name w:val="Χαρακτήρες αρίθμησης"/>
    <w:rsid w:val="00D37E01"/>
  </w:style>
  <w:style w:type="character" w:customStyle="1" w:styleId="a5">
    <w:name w:val="Χαρακτήρες υποσημείωσης"/>
    <w:rsid w:val="00D37E01"/>
  </w:style>
  <w:style w:type="character" w:styleId="a6">
    <w:name w:val="footnote reference"/>
    <w:rsid w:val="00D37E01"/>
    <w:rPr>
      <w:vertAlign w:val="superscript"/>
    </w:rPr>
  </w:style>
  <w:style w:type="character" w:customStyle="1" w:styleId="a7">
    <w:name w:val="Κουκκίδες"/>
    <w:rsid w:val="00D37E01"/>
    <w:rPr>
      <w:rFonts w:ascii="OpenSymbol" w:eastAsia="OpenSymbol" w:hAnsi="OpenSymbol" w:cs="OpenSymbol"/>
    </w:rPr>
  </w:style>
  <w:style w:type="character" w:customStyle="1" w:styleId="WW8Num20z0">
    <w:name w:val="WW8Num20z0"/>
    <w:rsid w:val="00D37E01"/>
    <w:rPr>
      <w:rFonts w:ascii="Times New Roman" w:hAnsi="Times New Roman" w:cs="Times New Roman"/>
      <w:sz w:val="22"/>
      <w:szCs w:val="24"/>
    </w:rPr>
  </w:style>
  <w:style w:type="character" w:customStyle="1" w:styleId="WW8Num20z1">
    <w:name w:val="WW8Num20z1"/>
    <w:rsid w:val="00D37E01"/>
  </w:style>
  <w:style w:type="character" w:customStyle="1" w:styleId="WW8Num20z2">
    <w:name w:val="WW8Num20z2"/>
    <w:rsid w:val="00D37E01"/>
  </w:style>
  <w:style w:type="character" w:customStyle="1" w:styleId="WW8Num20z3">
    <w:name w:val="WW8Num20z3"/>
    <w:rsid w:val="00D37E01"/>
  </w:style>
  <w:style w:type="character" w:customStyle="1" w:styleId="WW8Num20z4">
    <w:name w:val="WW8Num20z4"/>
    <w:rsid w:val="00D37E01"/>
  </w:style>
  <w:style w:type="character" w:customStyle="1" w:styleId="WW8Num20z5">
    <w:name w:val="WW8Num20z5"/>
    <w:rsid w:val="00D37E01"/>
  </w:style>
  <w:style w:type="character" w:customStyle="1" w:styleId="WW8Num20z6">
    <w:name w:val="WW8Num20z6"/>
    <w:rsid w:val="00D37E01"/>
  </w:style>
  <w:style w:type="character" w:customStyle="1" w:styleId="WW8Num20z7">
    <w:name w:val="WW8Num20z7"/>
    <w:rsid w:val="00D37E01"/>
  </w:style>
  <w:style w:type="character" w:customStyle="1" w:styleId="WW8Num20z8">
    <w:name w:val="WW8Num20z8"/>
    <w:rsid w:val="00D37E01"/>
  </w:style>
  <w:style w:type="character" w:customStyle="1" w:styleId="WW8Num21z0">
    <w:name w:val="WW8Num21z0"/>
    <w:rsid w:val="00D37E01"/>
    <w:rPr>
      <w:rFonts w:ascii="Times New Roman" w:hAnsi="Times New Roman" w:cs="Times New Roman"/>
    </w:rPr>
  </w:style>
  <w:style w:type="character" w:customStyle="1" w:styleId="WW8Num21z1">
    <w:name w:val="WW8Num21z1"/>
    <w:rsid w:val="00D37E01"/>
  </w:style>
  <w:style w:type="character" w:customStyle="1" w:styleId="WW8Num21z2">
    <w:name w:val="WW8Num21z2"/>
    <w:rsid w:val="00D37E01"/>
  </w:style>
  <w:style w:type="character" w:customStyle="1" w:styleId="WW8Num21z3">
    <w:name w:val="WW8Num21z3"/>
    <w:rsid w:val="00D37E01"/>
  </w:style>
  <w:style w:type="character" w:customStyle="1" w:styleId="WW8Num21z4">
    <w:name w:val="WW8Num21z4"/>
    <w:rsid w:val="00D37E01"/>
  </w:style>
  <w:style w:type="character" w:customStyle="1" w:styleId="WW8Num21z5">
    <w:name w:val="WW8Num21z5"/>
    <w:rsid w:val="00D37E01"/>
  </w:style>
  <w:style w:type="character" w:customStyle="1" w:styleId="WW8Num21z6">
    <w:name w:val="WW8Num21z6"/>
    <w:rsid w:val="00D37E01"/>
  </w:style>
  <w:style w:type="character" w:customStyle="1" w:styleId="WW8Num21z7">
    <w:name w:val="WW8Num21z7"/>
    <w:rsid w:val="00D37E01"/>
  </w:style>
  <w:style w:type="character" w:customStyle="1" w:styleId="WW8Num21z8">
    <w:name w:val="WW8Num21z8"/>
    <w:rsid w:val="00D37E01"/>
  </w:style>
  <w:style w:type="character" w:customStyle="1" w:styleId="WW8Num23z0">
    <w:name w:val="WW8Num23z0"/>
    <w:rsid w:val="00D37E01"/>
  </w:style>
  <w:style w:type="character" w:customStyle="1" w:styleId="WW8Num23z1">
    <w:name w:val="WW8Num23z1"/>
    <w:rsid w:val="00D37E01"/>
  </w:style>
  <w:style w:type="character" w:customStyle="1" w:styleId="WW8Num23z2">
    <w:name w:val="WW8Num23z2"/>
    <w:rsid w:val="00D37E01"/>
  </w:style>
  <w:style w:type="character" w:customStyle="1" w:styleId="WW8Num23z3">
    <w:name w:val="WW8Num23z3"/>
    <w:rsid w:val="00D37E01"/>
  </w:style>
  <w:style w:type="character" w:customStyle="1" w:styleId="WW8Num23z4">
    <w:name w:val="WW8Num23z4"/>
    <w:rsid w:val="00D37E01"/>
  </w:style>
  <w:style w:type="character" w:customStyle="1" w:styleId="WW8Num23z5">
    <w:name w:val="WW8Num23z5"/>
    <w:rsid w:val="00D37E01"/>
  </w:style>
  <w:style w:type="character" w:customStyle="1" w:styleId="WW8Num23z6">
    <w:name w:val="WW8Num23z6"/>
    <w:rsid w:val="00D37E01"/>
  </w:style>
  <w:style w:type="character" w:customStyle="1" w:styleId="WW8Num23z7">
    <w:name w:val="WW8Num23z7"/>
    <w:rsid w:val="00D37E01"/>
  </w:style>
  <w:style w:type="character" w:customStyle="1" w:styleId="WW8Num23z8">
    <w:name w:val="WW8Num23z8"/>
    <w:rsid w:val="00D37E01"/>
  </w:style>
  <w:style w:type="character" w:customStyle="1" w:styleId="a8">
    <w:name w:val="Σύμβολο υποσημείωσης"/>
    <w:rsid w:val="00D37E01"/>
    <w:rPr>
      <w:vertAlign w:val="superscript"/>
    </w:rPr>
  </w:style>
  <w:style w:type="character" w:customStyle="1" w:styleId="DeltaViewInsertion">
    <w:name w:val="DeltaView Insertion"/>
    <w:rsid w:val="00D37E01"/>
    <w:rPr>
      <w:b/>
      <w:i/>
      <w:spacing w:val="0"/>
      <w:lang w:val="el-GR"/>
    </w:rPr>
  </w:style>
  <w:style w:type="character" w:customStyle="1" w:styleId="NormalBoldChar">
    <w:name w:val="NormalBold Char"/>
    <w:rsid w:val="00D37E01"/>
    <w:rPr>
      <w:rFonts w:ascii="Times New Roman" w:eastAsia="Times New Roman" w:hAnsi="Times New Roman" w:cs="Times New Roman"/>
      <w:b/>
      <w:sz w:val="24"/>
      <w:lang w:val="el-GR"/>
    </w:rPr>
  </w:style>
  <w:style w:type="character" w:customStyle="1" w:styleId="a9">
    <w:name w:val="Χαρακτήρες σημείωσης τέλους"/>
    <w:rsid w:val="00D37E01"/>
    <w:rPr>
      <w:vertAlign w:val="superscript"/>
    </w:rPr>
  </w:style>
  <w:style w:type="character" w:customStyle="1" w:styleId="WW-">
    <w:name w:val="WW-Χαρακτήρες σημείωσης τέλους"/>
    <w:rsid w:val="00D37E01"/>
  </w:style>
  <w:style w:type="character" w:styleId="aa">
    <w:name w:val="endnote reference"/>
    <w:rsid w:val="00D37E01"/>
    <w:rPr>
      <w:vertAlign w:val="superscript"/>
    </w:rPr>
  </w:style>
  <w:style w:type="paragraph" w:customStyle="1" w:styleId="ab">
    <w:name w:val="Επικεφαλίδα"/>
    <w:basedOn w:val="a"/>
    <w:next w:val="a0"/>
    <w:rsid w:val="00D37E01"/>
    <w:pPr>
      <w:keepNext/>
      <w:spacing w:before="240" w:after="120"/>
    </w:pPr>
    <w:rPr>
      <w:rFonts w:ascii="Arial" w:eastAsia="Microsoft YaHei" w:hAnsi="Arial" w:cs="Mangal"/>
      <w:sz w:val="28"/>
      <w:szCs w:val="28"/>
    </w:rPr>
  </w:style>
  <w:style w:type="paragraph" w:styleId="a0">
    <w:name w:val="Body Text"/>
    <w:basedOn w:val="a"/>
    <w:rsid w:val="00D37E01"/>
    <w:pPr>
      <w:spacing w:after="120"/>
    </w:pPr>
  </w:style>
  <w:style w:type="paragraph" w:styleId="ac">
    <w:name w:val="List"/>
    <w:basedOn w:val="a0"/>
    <w:rsid w:val="00D37E01"/>
    <w:rPr>
      <w:rFonts w:cs="Mangal"/>
    </w:rPr>
  </w:style>
  <w:style w:type="paragraph" w:styleId="ad">
    <w:name w:val="caption"/>
    <w:basedOn w:val="a"/>
    <w:qFormat/>
    <w:rsid w:val="00D37E01"/>
    <w:pPr>
      <w:suppressLineNumbers/>
      <w:spacing w:before="120" w:after="120"/>
    </w:pPr>
    <w:rPr>
      <w:rFonts w:cs="Mangal"/>
      <w:i/>
      <w:iCs/>
      <w:sz w:val="24"/>
      <w:szCs w:val="24"/>
    </w:rPr>
  </w:style>
  <w:style w:type="paragraph" w:customStyle="1" w:styleId="ae">
    <w:name w:val="Ευρετήριο"/>
    <w:basedOn w:val="a"/>
    <w:rsid w:val="00D37E01"/>
    <w:pPr>
      <w:suppressLineNumbers/>
    </w:pPr>
    <w:rPr>
      <w:rFonts w:cs="Mangal"/>
    </w:rPr>
  </w:style>
  <w:style w:type="paragraph" w:customStyle="1" w:styleId="40">
    <w:name w:val="Λεζάντα4"/>
    <w:basedOn w:val="a"/>
    <w:rsid w:val="00D37E01"/>
    <w:pPr>
      <w:suppressLineNumbers/>
      <w:spacing w:before="120" w:after="120"/>
    </w:pPr>
    <w:rPr>
      <w:rFonts w:cs="Mangal"/>
      <w:i/>
      <w:iCs/>
      <w:sz w:val="24"/>
      <w:szCs w:val="24"/>
    </w:rPr>
  </w:style>
  <w:style w:type="paragraph" w:customStyle="1" w:styleId="31">
    <w:name w:val="Λεζάντα3"/>
    <w:basedOn w:val="a"/>
    <w:rsid w:val="00D37E01"/>
    <w:pPr>
      <w:suppressLineNumbers/>
      <w:spacing w:before="120" w:after="120"/>
    </w:pPr>
    <w:rPr>
      <w:rFonts w:cs="Mangal"/>
      <w:i/>
      <w:iCs/>
      <w:sz w:val="24"/>
      <w:szCs w:val="24"/>
    </w:rPr>
  </w:style>
  <w:style w:type="paragraph" w:customStyle="1" w:styleId="21">
    <w:name w:val="Λεζάντα2"/>
    <w:basedOn w:val="a"/>
    <w:rsid w:val="00D37E01"/>
    <w:pPr>
      <w:suppressLineNumbers/>
      <w:spacing w:before="120" w:after="120"/>
    </w:pPr>
    <w:rPr>
      <w:rFonts w:cs="Mangal"/>
      <w:i/>
      <w:iCs/>
      <w:sz w:val="24"/>
      <w:szCs w:val="24"/>
    </w:rPr>
  </w:style>
  <w:style w:type="paragraph" w:customStyle="1" w:styleId="11">
    <w:name w:val="Λεζάντα1"/>
    <w:basedOn w:val="a"/>
    <w:rsid w:val="00D37E01"/>
    <w:pPr>
      <w:suppressLineNumbers/>
      <w:spacing w:before="120" w:after="120"/>
    </w:pPr>
    <w:rPr>
      <w:rFonts w:cs="Mangal"/>
      <w:i/>
      <w:iCs/>
      <w:sz w:val="24"/>
      <w:szCs w:val="24"/>
    </w:rPr>
  </w:style>
  <w:style w:type="paragraph" w:styleId="af">
    <w:name w:val="header"/>
    <w:basedOn w:val="a"/>
    <w:rsid w:val="00D37E01"/>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7E01"/>
    <w:pPr>
      <w:spacing w:after="0" w:line="100" w:lineRule="atLeast"/>
      <w:ind w:left="-568" w:right="-355" w:firstLine="284"/>
    </w:pPr>
    <w:rPr>
      <w:rFonts w:ascii="Arial" w:hAnsi="Arial" w:cs="Arial"/>
      <w:b/>
      <w:sz w:val="24"/>
      <w:szCs w:val="20"/>
    </w:rPr>
  </w:style>
  <w:style w:type="paragraph" w:customStyle="1" w:styleId="13">
    <w:name w:val="Χωρίς διάστιχο1"/>
    <w:rsid w:val="00D37E01"/>
    <w:pPr>
      <w:suppressAutoHyphens/>
    </w:pPr>
    <w:rPr>
      <w:rFonts w:ascii="Calibri" w:eastAsia="Arial" w:hAnsi="Calibri" w:cs="Calibri"/>
      <w:kern w:val="1"/>
      <w:sz w:val="22"/>
      <w:szCs w:val="22"/>
      <w:lang w:eastAsia="zh-CN"/>
    </w:rPr>
  </w:style>
  <w:style w:type="paragraph" w:customStyle="1" w:styleId="GRHelvA">
    <w:name w:val="GR Helv Aπλό"/>
    <w:basedOn w:val="a"/>
    <w:rsid w:val="00D37E01"/>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7E01"/>
    <w:pPr>
      <w:spacing w:after="0" w:line="100" w:lineRule="atLeast"/>
    </w:pPr>
    <w:rPr>
      <w:rFonts w:ascii="Tahoma" w:hAnsi="Tahoma" w:cs="Tahoma"/>
      <w:sz w:val="16"/>
      <w:szCs w:val="16"/>
    </w:rPr>
  </w:style>
  <w:style w:type="paragraph" w:customStyle="1" w:styleId="15">
    <w:name w:val="Παράγραφος λίστας1"/>
    <w:basedOn w:val="a"/>
    <w:rsid w:val="00D37E01"/>
    <w:pPr>
      <w:spacing w:after="0"/>
      <w:ind w:left="720" w:firstLine="0"/>
      <w:jc w:val="left"/>
    </w:pPr>
    <w:rPr>
      <w:rFonts w:eastAsia="Calibri"/>
    </w:rPr>
  </w:style>
  <w:style w:type="paragraph" w:styleId="af0">
    <w:name w:val="footer"/>
    <w:basedOn w:val="a"/>
    <w:rsid w:val="00D37E01"/>
    <w:pPr>
      <w:suppressLineNumbers/>
      <w:tabs>
        <w:tab w:val="center" w:pos="4153"/>
        <w:tab w:val="right" w:pos="8306"/>
      </w:tabs>
      <w:spacing w:after="0" w:line="100" w:lineRule="atLeast"/>
    </w:pPr>
    <w:rPr>
      <w:sz w:val="16"/>
    </w:rPr>
  </w:style>
  <w:style w:type="paragraph" w:customStyle="1" w:styleId="Web1">
    <w:name w:val="Κανονικό (Web)1"/>
    <w:basedOn w:val="a"/>
    <w:rsid w:val="00D37E01"/>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7E01"/>
    <w:pPr>
      <w:suppressLineNumbers/>
    </w:pPr>
  </w:style>
  <w:style w:type="paragraph" w:customStyle="1" w:styleId="af2">
    <w:name w:val="Επικεφαλίδα πίνακα"/>
    <w:basedOn w:val="af1"/>
    <w:rsid w:val="00D37E01"/>
    <w:pPr>
      <w:jc w:val="center"/>
    </w:pPr>
    <w:rPr>
      <w:b/>
      <w:bCs/>
    </w:rPr>
  </w:style>
  <w:style w:type="paragraph" w:styleId="af3">
    <w:name w:val="footnote text"/>
    <w:basedOn w:val="a"/>
    <w:rsid w:val="00D37E01"/>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7E01"/>
    <w:pPr>
      <w:widowControl w:val="0"/>
      <w:suppressAutoHyphens/>
    </w:pPr>
    <w:rPr>
      <w:rFonts w:eastAsia="SimSun" w:cs="Mangal"/>
      <w:sz w:val="24"/>
      <w:szCs w:val="24"/>
      <w:lang w:eastAsia="zh-CN" w:bidi="hi-IN"/>
    </w:rPr>
  </w:style>
  <w:style w:type="paragraph" w:customStyle="1" w:styleId="af4">
    <w:name w:val="Παραθέσεις"/>
    <w:basedOn w:val="a"/>
    <w:rsid w:val="00D37E01"/>
  </w:style>
  <w:style w:type="paragraph" w:styleId="af5">
    <w:name w:val="Title"/>
    <w:basedOn w:val="ab"/>
    <w:next w:val="a0"/>
    <w:qFormat/>
    <w:rsid w:val="00D37E01"/>
  </w:style>
  <w:style w:type="paragraph" w:styleId="af6">
    <w:name w:val="Subtitle"/>
    <w:basedOn w:val="ab"/>
    <w:next w:val="a0"/>
    <w:qFormat/>
    <w:rsid w:val="00D37E01"/>
  </w:style>
  <w:style w:type="paragraph" w:customStyle="1" w:styleId="af7">
    <w:name w:val="Προμορφοποιημένο κείμενο"/>
    <w:basedOn w:val="a"/>
    <w:rsid w:val="00D37E01"/>
  </w:style>
  <w:style w:type="paragraph" w:customStyle="1" w:styleId="af8">
    <w:name w:val="Οριζόντια γραμμή"/>
    <w:basedOn w:val="a"/>
    <w:next w:val="a0"/>
    <w:rsid w:val="00D37E01"/>
  </w:style>
  <w:style w:type="paragraph" w:customStyle="1" w:styleId="Pagedecouverture">
    <w:name w:val="Page de couverture"/>
    <w:basedOn w:val="a"/>
    <w:next w:val="a"/>
    <w:rsid w:val="00D37E01"/>
    <w:pPr>
      <w:spacing w:after="0"/>
    </w:pPr>
  </w:style>
  <w:style w:type="paragraph" w:customStyle="1" w:styleId="PartTitle">
    <w:name w:val="PartTitle"/>
    <w:basedOn w:val="a"/>
    <w:next w:val="ChapterTitle"/>
    <w:rsid w:val="00D37E01"/>
    <w:pPr>
      <w:keepNext/>
      <w:pageBreakBefore/>
      <w:spacing w:before="120" w:after="360"/>
      <w:jc w:val="center"/>
    </w:pPr>
    <w:rPr>
      <w:b/>
      <w:sz w:val="36"/>
    </w:rPr>
  </w:style>
  <w:style w:type="paragraph" w:customStyle="1" w:styleId="ChapterTitle">
    <w:name w:val="ChapterTitle"/>
    <w:basedOn w:val="a"/>
    <w:next w:val="a"/>
    <w:rsid w:val="00D37E01"/>
    <w:pPr>
      <w:keepNext/>
      <w:spacing w:before="120" w:after="360"/>
      <w:ind w:firstLine="0"/>
      <w:jc w:val="center"/>
    </w:pPr>
    <w:rPr>
      <w:b/>
    </w:rPr>
  </w:style>
  <w:style w:type="paragraph" w:customStyle="1" w:styleId="Titrearticle">
    <w:name w:val="Titre article"/>
    <w:basedOn w:val="a"/>
    <w:next w:val="a"/>
    <w:rsid w:val="00D37E01"/>
    <w:pPr>
      <w:keepNext/>
      <w:spacing w:before="360" w:after="120"/>
      <w:jc w:val="center"/>
    </w:pPr>
    <w:rPr>
      <w:i/>
    </w:rPr>
  </w:style>
  <w:style w:type="paragraph" w:customStyle="1" w:styleId="Point0">
    <w:name w:val="Point 0"/>
    <w:basedOn w:val="a"/>
    <w:rsid w:val="00D37E01"/>
    <w:pPr>
      <w:ind w:left="850" w:hanging="850"/>
    </w:pPr>
  </w:style>
  <w:style w:type="paragraph" w:customStyle="1" w:styleId="Tiret0">
    <w:name w:val="Tiret 0"/>
    <w:basedOn w:val="Point0"/>
    <w:rsid w:val="00D37E01"/>
    <w:pPr>
      <w:numPr>
        <w:numId w:val="5"/>
      </w:numPr>
    </w:pPr>
  </w:style>
  <w:style w:type="paragraph" w:customStyle="1" w:styleId="Point1">
    <w:name w:val="Point 1"/>
    <w:basedOn w:val="a"/>
    <w:rsid w:val="00D37E01"/>
    <w:pPr>
      <w:ind w:left="1417" w:hanging="567"/>
    </w:pPr>
  </w:style>
  <w:style w:type="paragraph" w:customStyle="1" w:styleId="Tiret1">
    <w:name w:val="Tiret 1"/>
    <w:basedOn w:val="Point1"/>
    <w:rsid w:val="00D37E01"/>
    <w:pPr>
      <w:numPr>
        <w:numId w:val="6"/>
      </w:numPr>
    </w:pPr>
  </w:style>
  <w:style w:type="paragraph" w:customStyle="1" w:styleId="SectionTitle">
    <w:name w:val="SectionTitle"/>
    <w:basedOn w:val="a"/>
    <w:next w:val="1"/>
    <w:rsid w:val="00D37E01"/>
    <w:pPr>
      <w:keepNext/>
      <w:spacing w:before="120" w:after="360"/>
      <w:jc w:val="center"/>
    </w:pPr>
    <w:rPr>
      <w:b/>
      <w:smallCaps/>
      <w:sz w:val="28"/>
    </w:rPr>
  </w:style>
  <w:style w:type="paragraph" w:customStyle="1" w:styleId="Text1">
    <w:name w:val="Text 1"/>
    <w:basedOn w:val="a"/>
    <w:rsid w:val="00D37E01"/>
    <w:pPr>
      <w:ind w:left="850" w:firstLine="0"/>
    </w:pPr>
  </w:style>
  <w:style w:type="paragraph" w:customStyle="1" w:styleId="NumPar1">
    <w:name w:val="NumPar 1"/>
    <w:basedOn w:val="a"/>
    <w:next w:val="Text1"/>
    <w:rsid w:val="00D37E01"/>
    <w:pPr>
      <w:numPr>
        <w:numId w:val="7"/>
      </w:numPr>
    </w:pPr>
  </w:style>
  <w:style w:type="paragraph" w:customStyle="1" w:styleId="NormalLeft">
    <w:name w:val="Normal Left"/>
    <w:basedOn w:val="a"/>
    <w:rsid w:val="00D37E01"/>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0065">
      <w:bodyDiv w:val="1"/>
      <w:marLeft w:val="0"/>
      <w:marRight w:val="0"/>
      <w:marTop w:val="0"/>
      <w:marBottom w:val="0"/>
      <w:divBdr>
        <w:top w:val="none" w:sz="0" w:space="0" w:color="auto"/>
        <w:left w:val="none" w:sz="0" w:space="0" w:color="auto"/>
        <w:bottom w:val="none" w:sz="0" w:space="0" w:color="auto"/>
        <w:right w:val="none" w:sz="0" w:space="0" w:color="auto"/>
      </w:divBdr>
    </w:div>
    <w:div w:id="759066635">
      <w:bodyDiv w:val="1"/>
      <w:marLeft w:val="0"/>
      <w:marRight w:val="0"/>
      <w:marTop w:val="0"/>
      <w:marBottom w:val="0"/>
      <w:divBdr>
        <w:top w:val="none" w:sz="0" w:space="0" w:color="auto"/>
        <w:left w:val="none" w:sz="0" w:space="0" w:color="auto"/>
        <w:bottom w:val="none" w:sz="0" w:space="0" w:color="auto"/>
        <w:right w:val="none" w:sz="0" w:space="0" w:color="auto"/>
      </w:divBdr>
    </w:div>
    <w:div w:id="139165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78F80-B8E3-4EF4-A11E-13FC27BA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28</Pages>
  <Words>5204</Words>
  <Characters>28105</Characters>
  <Application>Microsoft Office Word</Application>
  <DocSecurity>0</DocSecurity>
  <Lines>234</Lines>
  <Paragraphs>66</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33243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texniki1@outlook.com</cp:lastModifiedBy>
  <cp:revision>11</cp:revision>
  <cp:lastPrinted>2017-04-12T05:50:00Z</cp:lastPrinted>
  <dcterms:created xsi:type="dcterms:W3CDTF">2018-08-22T13:42:00Z</dcterms:created>
  <dcterms:modified xsi:type="dcterms:W3CDTF">2020-06-23T04:14:00Z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