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130823C" w14:textId="1FCAD8B3" w:rsidR="00CD1378" w:rsidRPr="00CC730B" w:rsidRDefault="00CD1378" w:rsidP="00CD1378">
      <w:pPr>
        <w:pStyle w:val="20"/>
        <w:numPr>
          <w:ilvl w:val="0"/>
          <w:numId w:val="0"/>
        </w:numPr>
        <w:tabs>
          <w:tab w:val="left" w:pos="0"/>
        </w:tabs>
        <w:spacing w:before="57" w:after="57"/>
        <w:rPr>
          <w:rFonts w:eastAsia="Calibri"/>
          <w:color w:val="001F5F"/>
          <w:lang w:val="el-GR" w:eastAsia="el-GR" w:bidi="el-GR"/>
        </w:rPr>
      </w:pPr>
      <w:bookmarkStart w:id="0" w:name="_Toc103695902"/>
      <w:bookmarkStart w:id="1" w:name="_Toc54001421"/>
      <w:r w:rsidRPr="00CC730B">
        <w:rPr>
          <w:lang w:val="el-GR"/>
        </w:rPr>
        <w:t xml:space="preserve">ΠΑΡΑΡΤΗΜΑ </w:t>
      </w:r>
      <w:r w:rsidRPr="00CC730B">
        <w:rPr>
          <w:lang w:val="en-US"/>
        </w:rPr>
        <w:t>V</w:t>
      </w:r>
      <w:r w:rsidRPr="00CC730B">
        <w:rPr>
          <w:lang w:val="el-GR"/>
        </w:rPr>
        <w:t xml:space="preserve"> – Έντυπο Οικονομικής Προσφοράς</w:t>
      </w:r>
      <w:bookmarkEnd w:id="0"/>
      <w:r w:rsidRPr="00CC730B">
        <w:rPr>
          <w:lang w:val="el-GR"/>
        </w:rPr>
        <w:t xml:space="preserve"> </w:t>
      </w:r>
    </w:p>
    <w:bookmarkEnd w:id="1"/>
    <w:p w14:paraId="19ED1798" w14:textId="77777777" w:rsidR="00E76ECD" w:rsidRPr="00CC730B" w:rsidRDefault="00E76ECD" w:rsidP="00E76ECD">
      <w:pPr>
        <w:spacing w:after="0"/>
        <w:rPr>
          <w:rFonts w:eastAsia="MS Mincho"/>
          <w:b/>
          <w:bCs/>
          <w:sz w:val="20"/>
          <w:lang w:val="el-GR" w:eastAsia="el-GR"/>
        </w:rPr>
      </w:pPr>
      <w:r w:rsidRPr="00CC730B">
        <w:rPr>
          <w:rFonts w:eastAsia="MS Mincho"/>
          <w:b/>
          <w:bCs/>
          <w:sz w:val="20"/>
          <w:lang w:val="el-GR" w:eastAsia="el-GR"/>
        </w:rPr>
        <w:t>ΕΛΛΗΝΙΚΗ ΔΗΜΟΚΡΑΤΙΑ</w:t>
      </w:r>
    </w:p>
    <w:p w14:paraId="37AED94B" w14:textId="77777777" w:rsidR="00E76ECD" w:rsidRPr="00CC730B" w:rsidRDefault="00E76ECD" w:rsidP="00E76ECD">
      <w:pPr>
        <w:spacing w:after="0"/>
        <w:rPr>
          <w:rFonts w:eastAsia="MS Mincho"/>
          <w:b/>
          <w:bCs/>
          <w:sz w:val="20"/>
          <w:lang w:val="el-GR" w:eastAsia="el-GR"/>
        </w:rPr>
      </w:pPr>
      <w:r w:rsidRPr="00CC730B">
        <w:rPr>
          <w:rFonts w:eastAsia="MS Mincho"/>
          <w:b/>
          <w:bCs/>
          <w:sz w:val="20"/>
          <w:lang w:val="el-GR" w:eastAsia="el-GR"/>
        </w:rPr>
        <w:t xml:space="preserve">ΠΕΡΙΦΕΡΕΙΑΚΗ ΕΝΟΤΗΤΑ …………… </w:t>
      </w:r>
    </w:p>
    <w:p w14:paraId="49D2D921" w14:textId="77777777" w:rsidR="00E76ECD" w:rsidRPr="00CC730B" w:rsidRDefault="00E76ECD" w:rsidP="00E76ECD">
      <w:pPr>
        <w:spacing w:after="0"/>
        <w:rPr>
          <w:rFonts w:eastAsia="MS Mincho"/>
          <w:b/>
          <w:bCs/>
          <w:sz w:val="20"/>
          <w:lang w:val="el-GR" w:eastAsia="el-GR"/>
        </w:rPr>
      </w:pPr>
      <w:r w:rsidRPr="00CC730B">
        <w:rPr>
          <w:rFonts w:eastAsia="MS Mincho"/>
          <w:b/>
          <w:bCs/>
          <w:sz w:val="20"/>
          <w:lang w:val="el-GR" w:eastAsia="el-GR"/>
        </w:rPr>
        <w:t>ΔΗΜΟΣ ΝΑΥΠΑΚΤΙΑΣ</w:t>
      </w:r>
    </w:p>
    <w:p w14:paraId="38E09A62" w14:textId="77777777" w:rsidR="00E76ECD" w:rsidRPr="00CC730B" w:rsidRDefault="00E76ECD" w:rsidP="00E76ECD">
      <w:pPr>
        <w:widowControl w:val="0"/>
        <w:suppressAutoHyphens w:val="0"/>
        <w:autoSpaceDE w:val="0"/>
        <w:autoSpaceDN w:val="0"/>
        <w:spacing w:after="0"/>
        <w:jc w:val="left"/>
        <w:rPr>
          <w:rFonts w:eastAsia="Calibri"/>
          <w:sz w:val="18"/>
          <w:szCs w:val="22"/>
          <w:lang w:val="el-GR" w:eastAsia="el-GR" w:bidi="el-GR"/>
        </w:rPr>
      </w:pPr>
      <w:r w:rsidRPr="00CC730B">
        <w:rPr>
          <w:rFonts w:eastAsia="Calibri"/>
          <w:b/>
          <w:bCs/>
          <w:sz w:val="20"/>
          <w:szCs w:val="22"/>
          <w:lang w:val="el-GR" w:eastAsia="el-GR" w:bidi="el-GR"/>
        </w:rPr>
        <w:t>Δ/ΝΣΗ ……………., ………. Τ.Κ……..</w:t>
      </w:r>
    </w:p>
    <w:p w14:paraId="1B8F81D0" w14:textId="77777777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b/>
          <w:bCs/>
          <w:szCs w:val="28"/>
          <w:lang w:val="el-GR" w:eastAsia="el-GR" w:bidi="el-GR"/>
        </w:rPr>
      </w:pPr>
      <w:r w:rsidRPr="00CC730B">
        <w:rPr>
          <w:rFonts w:eastAsia="Calibri"/>
          <w:b/>
          <w:bCs/>
          <w:szCs w:val="28"/>
          <w:lang w:val="el-GR" w:eastAsia="el-GR" w:bidi="el-GR"/>
        </w:rPr>
        <w:t>ΕΝΤΥΠΟ ΟΙΚΟΝΟΜΙΚΗΣ ΠΡΟΣΦΟΡΑΣ</w:t>
      </w:r>
    </w:p>
    <w:p w14:paraId="6B73C4BA" w14:textId="77777777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b/>
          <w:bCs/>
          <w:sz w:val="20"/>
          <w:szCs w:val="22"/>
          <w:lang w:val="el-GR" w:eastAsia="el-GR" w:bidi="el-GR"/>
        </w:rPr>
      </w:pPr>
      <w:r w:rsidRPr="00CC730B">
        <w:rPr>
          <w:rFonts w:eastAsia="Calibri"/>
          <w:b/>
          <w:bCs/>
          <w:sz w:val="20"/>
          <w:szCs w:val="22"/>
          <w:lang w:val="el-GR" w:eastAsia="el-GR" w:bidi="el-GR"/>
        </w:rPr>
        <w:t xml:space="preserve">της </w:t>
      </w:r>
      <w:proofErr w:type="spellStart"/>
      <w:r w:rsidRPr="00CC730B">
        <w:rPr>
          <w:rFonts w:eastAsia="Calibri"/>
          <w:b/>
          <w:bCs/>
          <w:sz w:val="20"/>
          <w:szCs w:val="22"/>
          <w:lang w:val="el-GR" w:eastAsia="el-GR" w:bidi="el-GR"/>
        </w:rPr>
        <w:t>υπ.αριθμ</w:t>
      </w:r>
      <w:proofErr w:type="spellEnd"/>
      <w:r w:rsidRPr="00CC730B">
        <w:rPr>
          <w:rFonts w:eastAsia="Calibri"/>
          <w:b/>
          <w:bCs/>
          <w:sz w:val="20"/>
          <w:szCs w:val="22"/>
          <w:lang w:val="el-GR" w:eastAsia="el-GR" w:bidi="el-GR"/>
        </w:rPr>
        <w:t>. ………….διακήρυξης</w:t>
      </w:r>
    </w:p>
    <w:p w14:paraId="534F0E4D" w14:textId="77777777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left"/>
        <w:rPr>
          <w:rFonts w:eastAsia="Calibri"/>
          <w:b/>
          <w:bCs/>
          <w:sz w:val="20"/>
          <w:szCs w:val="22"/>
          <w:lang w:val="el-GR" w:eastAsia="el-GR" w:bidi="el-GR"/>
        </w:rPr>
      </w:pPr>
      <w:r w:rsidRPr="00CC730B">
        <w:rPr>
          <w:rFonts w:eastAsia="Calibri"/>
          <w:b/>
          <w:bCs/>
          <w:sz w:val="20"/>
          <w:szCs w:val="22"/>
          <w:lang w:val="el-GR" w:eastAsia="el-GR" w:bidi="el-GR"/>
        </w:rPr>
        <w:t>ΠΡΟΜΗΘΕΙΑ: «</w:t>
      </w:r>
      <w:r w:rsidRPr="00CC730B">
        <w:rPr>
          <w:rFonts w:eastAsia="Calibri"/>
          <w:sz w:val="18"/>
          <w:szCs w:val="22"/>
          <w:lang w:val="el-GR" w:eastAsia="el-GR" w:bidi="el-GR"/>
        </w:rPr>
        <w:t>Προμήθεια και Εγκατάσταση Συστημάτων Έξυπνης Πόλης και Έξυπνης Βιώσιμης Κινητικότητας</w:t>
      </w:r>
      <w:r w:rsidRPr="00CC730B">
        <w:rPr>
          <w:rFonts w:eastAsia="Calibri"/>
          <w:sz w:val="20"/>
          <w:szCs w:val="22"/>
          <w:lang w:val="el-GR" w:eastAsia="el-GR" w:bidi="el-GR"/>
        </w:rPr>
        <w:t>»</w:t>
      </w:r>
    </w:p>
    <w:p w14:paraId="51048C53" w14:textId="515E1F04" w:rsidR="00326DA1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left"/>
        <w:rPr>
          <w:rFonts w:eastAsia="Calibri"/>
          <w:sz w:val="18"/>
          <w:szCs w:val="22"/>
          <w:lang w:val="el-GR" w:eastAsia="el-GR" w:bidi="el-GR"/>
        </w:rPr>
      </w:pPr>
      <w:r w:rsidRPr="00CC730B">
        <w:rPr>
          <w:rFonts w:eastAsia="Calibri"/>
          <w:sz w:val="18"/>
          <w:szCs w:val="22"/>
          <w:lang w:val="el-GR" w:eastAsia="el-GR" w:bidi="el-GR"/>
        </w:rPr>
        <w:t>Στοιχεία Προσφέροντος: ……………………………………………………………………</w:t>
      </w:r>
      <w:r w:rsidR="00326DA1" w:rsidRPr="00CC730B">
        <w:rPr>
          <w:rFonts w:eastAsia="Calibri"/>
          <w:sz w:val="18"/>
          <w:szCs w:val="22"/>
          <w:lang w:val="el-GR" w:eastAsia="el-GR" w:bidi="el-GR"/>
        </w:rPr>
        <w:t>..………………………………………………………………………………………</w:t>
      </w:r>
    </w:p>
    <w:p w14:paraId="4D2FCF0F" w14:textId="712C1204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left"/>
        <w:rPr>
          <w:rFonts w:eastAsia="Calibri"/>
          <w:sz w:val="18"/>
          <w:szCs w:val="22"/>
          <w:lang w:val="el-GR" w:eastAsia="el-GR" w:bidi="el-GR"/>
        </w:rPr>
      </w:pPr>
      <w:r w:rsidRPr="00CC730B">
        <w:rPr>
          <w:rFonts w:eastAsia="Calibri"/>
          <w:sz w:val="18"/>
          <w:szCs w:val="22"/>
          <w:lang w:val="el-GR" w:eastAsia="el-GR" w:bidi="el-GR"/>
        </w:rPr>
        <w:t>Δ/</w:t>
      </w:r>
      <w:proofErr w:type="spellStart"/>
      <w:r w:rsidRPr="00CC730B">
        <w:rPr>
          <w:rFonts w:eastAsia="Calibri"/>
          <w:sz w:val="18"/>
          <w:szCs w:val="22"/>
          <w:lang w:val="el-GR" w:eastAsia="el-GR" w:bidi="el-GR"/>
        </w:rPr>
        <w:t>νση</w:t>
      </w:r>
      <w:proofErr w:type="spellEnd"/>
      <w:r w:rsidRPr="00CC730B">
        <w:rPr>
          <w:rFonts w:eastAsia="Calibri"/>
          <w:sz w:val="18"/>
          <w:szCs w:val="22"/>
          <w:lang w:val="el-GR" w:eastAsia="el-GR" w:bidi="el-GR"/>
        </w:rPr>
        <w:t>: ………………………………………………………………………………………………………………………………………………………...</w:t>
      </w:r>
      <w:r w:rsidR="00326DA1" w:rsidRPr="00CC730B">
        <w:rPr>
          <w:rFonts w:eastAsia="Calibri"/>
          <w:sz w:val="18"/>
          <w:szCs w:val="22"/>
          <w:lang w:val="el-GR" w:eastAsia="el-GR" w:bidi="el-GR"/>
        </w:rPr>
        <w:t>………………………………</w:t>
      </w:r>
    </w:p>
    <w:p w14:paraId="3E274372" w14:textId="44A58D51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left"/>
        <w:rPr>
          <w:rFonts w:eastAsia="Calibri"/>
          <w:sz w:val="18"/>
          <w:szCs w:val="22"/>
          <w:lang w:val="el-GR" w:eastAsia="el-GR" w:bidi="el-GR"/>
        </w:rPr>
      </w:pPr>
      <w:r w:rsidRPr="00CC730B">
        <w:rPr>
          <w:rFonts w:eastAsia="Calibri"/>
          <w:sz w:val="18"/>
          <w:szCs w:val="22"/>
          <w:lang w:val="el-GR" w:eastAsia="el-GR" w:bidi="el-GR"/>
        </w:rPr>
        <w:t>Τηλέφωνο: ………………………………………………………………………………………………………………………………………………….</w:t>
      </w:r>
      <w:r w:rsidR="00326DA1" w:rsidRPr="00CC730B">
        <w:rPr>
          <w:rFonts w:eastAsia="Calibri"/>
          <w:sz w:val="18"/>
          <w:szCs w:val="22"/>
          <w:lang w:val="el-GR" w:eastAsia="el-GR" w:bidi="el-GR"/>
        </w:rPr>
        <w:t>………………………………</w:t>
      </w:r>
    </w:p>
    <w:p w14:paraId="2666862C" w14:textId="793292DE" w:rsidR="008C34CB" w:rsidRPr="006540F9" w:rsidRDefault="00E76ECD" w:rsidP="00E76ECD">
      <w:pPr>
        <w:widowControl w:val="0"/>
        <w:suppressAutoHyphens w:val="0"/>
        <w:autoSpaceDE w:val="0"/>
        <w:autoSpaceDN w:val="0"/>
        <w:spacing w:before="120" w:after="0"/>
        <w:jc w:val="left"/>
        <w:rPr>
          <w:rFonts w:eastAsia="Calibri"/>
          <w:sz w:val="18"/>
          <w:szCs w:val="22"/>
          <w:lang w:val="el-GR" w:eastAsia="el-GR" w:bidi="el-GR"/>
        </w:rPr>
      </w:pPr>
      <w:proofErr w:type="spellStart"/>
      <w:r w:rsidRPr="00CC730B">
        <w:rPr>
          <w:rFonts w:eastAsia="Calibri"/>
          <w:sz w:val="18"/>
          <w:szCs w:val="22"/>
          <w:lang w:val="el-GR" w:eastAsia="el-GR" w:bidi="el-GR"/>
        </w:rPr>
        <w:t>Fax</w:t>
      </w:r>
      <w:proofErr w:type="spellEnd"/>
      <w:r w:rsidRPr="00CC730B">
        <w:rPr>
          <w:rFonts w:eastAsia="Calibri"/>
          <w:sz w:val="18"/>
          <w:szCs w:val="22"/>
          <w:lang w:val="el-GR" w:eastAsia="el-GR" w:bidi="el-GR"/>
        </w:rPr>
        <w:t>: …………………………………………………………………………………………………………………………………………………………….</w:t>
      </w:r>
      <w:r w:rsidR="00326DA1" w:rsidRPr="00CC730B">
        <w:rPr>
          <w:rFonts w:eastAsia="Calibri"/>
          <w:sz w:val="18"/>
          <w:szCs w:val="22"/>
          <w:lang w:val="el-GR" w:eastAsia="el-GR" w:bidi="el-GR"/>
        </w:rPr>
        <w:t>………………………………</w:t>
      </w:r>
      <w:r w:rsidRPr="00CC730B">
        <w:rPr>
          <w:rFonts w:eastAsia="Calibri"/>
          <w:sz w:val="18"/>
          <w:szCs w:val="22"/>
          <w:lang w:val="el-GR" w:eastAsia="el-GR" w:bidi="el-GR"/>
        </w:rPr>
        <w:t>.</w:t>
      </w:r>
    </w:p>
    <w:p w14:paraId="65FEE751" w14:textId="77777777" w:rsidR="007E52A6" w:rsidRDefault="007E52A6" w:rsidP="00313220">
      <w:pPr>
        <w:widowControl w:val="0"/>
        <w:suppressAutoHyphens w:val="0"/>
        <w:autoSpaceDE w:val="0"/>
        <w:autoSpaceDN w:val="0"/>
        <w:adjustRightInd w:val="0"/>
        <w:spacing w:before="120" w:after="0"/>
        <w:ind w:right="107"/>
        <w:jc w:val="left"/>
        <w:rPr>
          <w:rFonts w:eastAsia="Calibri"/>
          <w:lang w:val="el-GR"/>
        </w:rPr>
      </w:pPr>
    </w:p>
    <w:tbl>
      <w:tblPr>
        <w:tblW w:w="9798" w:type="dxa"/>
        <w:tblLook w:val="04A0" w:firstRow="1" w:lastRow="0" w:firstColumn="1" w:lastColumn="0" w:noHBand="0" w:noVBand="1"/>
      </w:tblPr>
      <w:tblGrid>
        <w:gridCol w:w="771"/>
        <w:gridCol w:w="1482"/>
        <w:gridCol w:w="1281"/>
        <w:gridCol w:w="1059"/>
        <w:gridCol w:w="989"/>
        <w:gridCol w:w="990"/>
        <w:gridCol w:w="990"/>
        <w:gridCol w:w="1155"/>
        <w:gridCol w:w="1081"/>
      </w:tblGrid>
      <w:tr w:rsidR="007E52A6" w:rsidRPr="00C172EE" w14:paraId="62A8D528" w14:textId="77777777" w:rsidTr="00247DE9">
        <w:trPr>
          <w:trHeight w:val="874"/>
        </w:trPr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476AFF" w14:textId="77777777" w:rsidR="007E52A6" w:rsidRPr="007F60CD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 w:eastAsia="el-GR"/>
              </w:rPr>
              <w:t>A/A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E07EE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ΠΕΡΙΓΡΑΦΗ ΔΑΠΑΝΗΣ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71E5C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CPV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87AB3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BFA30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ΜΟΝΑΔΑ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DF727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ΚΟΣΤΟΣ ΑΝΑ ΜΟΝΑΔΑ (ΑΝΕΥ ΦΠΑ)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382D8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ΚΟΣΤΟΣ ΑΝΑ ΜΟΝΑΔΑ (ΜΕ ΦΠΑ)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387BF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ΣΥΝΟΛΙΚΟ ΚΟΣΤΟΣ (ΑΝΕΥ ΦΠΑ)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F9D68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ΣΥΝΟΛΙΚΟ ΚΟΣΤΟΣ (ΜΕ ΦΠΑ)</w:t>
            </w:r>
          </w:p>
        </w:tc>
      </w:tr>
      <w:tr w:rsidR="007E52A6" w:rsidRPr="00C172EE" w14:paraId="531B331F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065BF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3C76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Εξοπλισμός Ασύρματου Δικτύου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06D4F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32510000-1, 72212000-4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24672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95830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D0912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5DC82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D38BF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ACF40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33C40CDD" w14:textId="77777777" w:rsidTr="00247DE9">
        <w:trPr>
          <w:trHeight w:val="11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5000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1.1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0F97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WiFi</w:t>
            </w:r>
            <w:proofErr w:type="spellEnd"/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access</w:t>
            </w:r>
            <w:proofErr w:type="spellEnd"/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point</w:t>
            </w:r>
            <w:proofErr w:type="spellEnd"/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 εξωτερικού χώρου και παρελκόμενος εξοπλισμός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082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32510000-1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49B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9B0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4E87A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F44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1C5FCC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ED52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8B9E9A5" w14:textId="77777777" w:rsidTr="00247DE9">
        <w:trPr>
          <w:trHeight w:val="67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E500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1.2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00869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Ετήσια συνδρομή </w:t>
            </w: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Cloud</w:t>
            </w:r>
            <w:proofErr w:type="spellEnd"/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Controller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F7A0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32510000-1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BC1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0FD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3FF33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252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37138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89F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2A10A757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54BE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1.3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217F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Εγκατάσταση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03C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32510000-1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4F2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093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ΑΠΟΚΟΠΗ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BF8DD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0A16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2BFC4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9006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53CA652C" w14:textId="77777777" w:rsidTr="00247DE9">
        <w:trPr>
          <w:trHeight w:val="67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0721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1.4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EDF9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Υπηρεσίες Ετήσιας Τεχνικής Υποστήριξης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33B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72212000-4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A72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764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ΑΠΟΚΟΠΗ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28C1F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6B6D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C21FB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992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40106825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982F3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5714F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Πλατφόρμα Έξυπνης Πόλης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CCEB8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48422000-2, 38820000-9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73732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1671D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1A45E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F8B85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C49A0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55CFC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4707F807" w14:textId="77777777" w:rsidTr="00247DE9">
        <w:trPr>
          <w:trHeight w:val="820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83A6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2.1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FE33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Αρχικό Κόστος Ενεργοποίησης (σε 100άδες αισθητήρες)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A54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48422000-2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9317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C780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B67D4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4F4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7C51D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155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40A84616" w14:textId="77777777" w:rsidTr="00247DE9">
        <w:trPr>
          <w:trHeight w:val="64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30D7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2.2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78D48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Αρχικό Κόστος Ενεργοποίησης (σε 100άδες αισθητήρες)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3C5D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38820000-9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BC4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883D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97F5E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25ED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BE0EF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1DD6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7C55CA5" w14:textId="77777777" w:rsidTr="00247DE9">
        <w:trPr>
          <w:trHeight w:val="102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95894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BFD64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Σύστημα Έξυπνης Ελεγχόμενης Στάθμευσης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8C8D8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34926000-4, 72415000-2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1E5A2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76139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D9636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C6B24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B1CAB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BAE3E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39F27359" w14:textId="77777777" w:rsidTr="00247DE9">
        <w:trPr>
          <w:trHeight w:val="578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0165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A666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Μαγνητικοί Αισθητήρες Στάθμευσης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D89F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34926000-4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3C7B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158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092C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6C1FE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1D16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9BB53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2B8A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2B62757D" w14:textId="77777777" w:rsidTr="00247DE9">
        <w:trPr>
          <w:trHeight w:val="40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FFC4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3.2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D9BDD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172EE">
              <w:rPr>
                <w:color w:val="000000"/>
                <w:sz w:val="18"/>
                <w:szCs w:val="18"/>
                <w:lang w:val="el-GR" w:eastAsia="el-GR"/>
              </w:rPr>
              <w:t>Gateways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13AF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34926000-4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0BD4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02B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29DE6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F60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9FF6C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615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5B0C2D4E" w14:textId="77777777" w:rsidTr="00247DE9">
        <w:trPr>
          <w:trHeight w:val="36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2144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3.3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1AA49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Οθόνες LED 4 γραμμών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83F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34926000-4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9859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6595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6FEC2B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B07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A230A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16C1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771E0E4" w14:textId="77777777" w:rsidTr="00247DE9">
        <w:trPr>
          <w:trHeight w:val="389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2F4B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lastRenderedPageBreak/>
              <w:t>3.4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A8C2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Κόστος εγκατάστασης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0EE9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34926000-4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F22E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BDC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ΑΠΟΚΟΠΗ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5C79C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86BC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0BC31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8A86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39DD6EB2" w14:textId="77777777" w:rsidTr="00247DE9">
        <w:trPr>
          <w:trHeight w:val="645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D8AB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3.5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042B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Ετήσιο κόστος Αδειών Λογισμικού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CD67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72415000-2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5BF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158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1BAC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4C70AC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689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18187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675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5EEBBF61" w14:textId="77777777" w:rsidTr="00247DE9">
        <w:trPr>
          <w:trHeight w:val="941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EC6B9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E78FC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Digital</w:t>
            </w:r>
            <w:proofErr w:type="spellEnd"/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Signage</w:t>
            </w:r>
            <w:proofErr w:type="spellEnd"/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- Σύστημα Έξυπνης Πληροφόρησης Κοινού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830FD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34992000-7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04A44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1FB99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20E39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C75DF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6B8A5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A8199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277F2E1B" w14:textId="77777777" w:rsidTr="00247DE9">
        <w:trPr>
          <w:trHeight w:val="11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9C52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4.1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E407E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Οθόνη εξωτερικού χώρου 75’’ και σύστημα διανομής περιεχομένου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DFE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 xml:space="preserve">34992000-7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F78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6F89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7BE2B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7E3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B7E7D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C1A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67BD98D" w14:textId="77777777" w:rsidTr="00247DE9">
        <w:trPr>
          <w:trHeight w:val="591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189BD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20A09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Σύστημα Έξυπνων </w:t>
            </w:r>
            <w:proofErr w:type="spellStart"/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Πεζοδιαβάσεων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BD8DE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31518000-0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F8E67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ADB16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7B9E4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73C5F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7E42B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D31FE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00A8B59B" w14:textId="77777777" w:rsidTr="00247DE9">
        <w:trPr>
          <w:trHeight w:val="914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5E10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6A54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LED φωτιστικά διάβασης πεζών (για διάβαση μήκους 7m)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D1499" w14:textId="77777777" w:rsidR="007E52A6" w:rsidRPr="00226929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n-US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</w:t>
            </w:r>
            <w:r>
              <w:rPr>
                <w:color w:val="000000"/>
                <w:sz w:val="18"/>
                <w:szCs w:val="18"/>
                <w:lang w:val="en-US" w:eastAsia="el-GR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C03A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0D5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613C0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93F9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1A977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A9C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1DA81980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B9B2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0893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Μεταλλικοί ιστοί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1D9CD" w14:textId="77777777" w:rsidR="007E52A6" w:rsidRPr="00226929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n-US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</w:t>
            </w:r>
            <w:r>
              <w:rPr>
                <w:color w:val="000000"/>
                <w:sz w:val="18"/>
                <w:szCs w:val="18"/>
                <w:lang w:val="en-US" w:eastAsia="el-GR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649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9BE6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59D6A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B78DD" w14:textId="77777777" w:rsidR="007E52A6" w:rsidRPr="00BE4EB2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A88DB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1F16F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02DA7296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705D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CCE3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Φωτεινή πινακίδα με ένδειξη διάβαση πεζών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EF83" w14:textId="77777777" w:rsidR="007E52A6" w:rsidRPr="00226929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n-US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</w:t>
            </w:r>
            <w:r>
              <w:rPr>
                <w:color w:val="000000"/>
                <w:sz w:val="18"/>
                <w:szCs w:val="18"/>
                <w:lang w:val="en-US" w:eastAsia="el-GR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66A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1A0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97B1A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7B90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D1F52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7523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05B6E80" w14:textId="77777777" w:rsidTr="00247DE9">
        <w:trPr>
          <w:trHeight w:val="443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A8D1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0985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Αισθητήρες παρουσίας και κίνησης πεζών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E137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FE5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283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D2CE3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E831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37616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126D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4F30D6FE" w14:textId="77777777" w:rsidTr="00247DE9">
        <w:trPr>
          <w:trHeight w:val="887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B1C7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FAD5E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Καλωδιώσεις και όλα τα απαραίτητα παρελκόμενα για την εγκατάσταση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AA22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C6693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7E12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515878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C671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0C71B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268F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3FC9B725" w14:textId="77777777" w:rsidTr="00247DE9">
        <w:trPr>
          <w:trHeight w:val="658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4A84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5.6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F1F2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Εγκατάσταση και θέση σε λειτουργία του συστήματος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C86C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>
              <w:rPr>
                <w:color w:val="000000"/>
                <w:sz w:val="18"/>
                <w:szCs w:val="18"/>
                <w:lang w:val="el-GR" w:eastAsia="el-GR"/>
              </w:rPr>
              <w:t>31518000-0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ACCA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9C810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DCB36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3D7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2F6C3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F389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237EADAB" w14:textId="77777777" w:rsidTr="00247DE9">
        <w:trPr>
          <w:trHeight w:val="658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83E14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655A26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Έξυπνος Αστικός Εξοπλισμός / Έξυπνα καθίσματα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402DF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39113300-0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30EFA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6514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48DD71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643148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C39377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FCFCE5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7AA76DB8" w14:textId="77777777" w:rsidTr="00247DE9">
        <w:trPr>
          <w:trHeight w:val="658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92FB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6.1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75D3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Προμήθεια και εγκατάσταση έξυπνων καθισμάτων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9E56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39113300-0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2CB1A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69C1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color w:val="000000"/>
                <w:sz w:val="18"/>
                <w:szCs w:val="18"/>
                <w:lang w:val="el-GR" w:eastAsia="el-GR"/>
              </w:rPr>
              <w:t>ΤΕΜ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EF94CB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198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DCD59E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BEC5D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E52A6" w:rsidRPr="00C172EE" w14:paraId="2590F64D" w14:textId="77777777" w:rsidTr="00247DE9">
        <w:trPr>
          <w:trHeight w:val="282"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429260E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9A5A474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ΓΕΝΙΚΟ ΣΥΝΟΛΟ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A2C6EA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9B5D181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331B2E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6A67AF7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BC84BF8" w14:textId="77777777" w:rsidR="007E52A6" w:rsidRPr="00C172EE" w:rsidRDefault="007E52A6" w:rsidP="00247DE9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</w:pPr>
            <w:r w:rsidRPr="00C172EE">
              <w:rPr>
                <w:rFonts w:ascii="Times New Roman" w:hAnsi="Times New Roman" w:cs="Times New Roman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E1734B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B4D7512" w14:textId="77777777" w:rsidR="007E52A6" w:rsidRPr="00C172EE" w:rsidRDefault="007E52A6" w:rsidP="00247DE9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14:paraId="4FEA61FB" w14:textId="5739F87E" w:rsidR="00C172EE" w:rsidRDefault="00C172EE" w:rsidP="00313220">
      <w:pPr>
        <w:widowControl w:val="0"/>
        <w:suppressAutoHyphens w:val="0"/>
        <w:autoSpaceDE w:val="0"/>
        <w:autoSpaceDN w:val="0"/>
        <w:adjustRightInd w:val="0"/>
        <w:spacing w:before="120" w:after="0"/>
        <w:ind w:right="107"/>
        <w:jc w:val="left"/>
        <w:rPr>
          <w:rFonts w:ascii="Times New Roman" w:hAnsi="Times New Roman" w:cs="Times New Roman"/>
          <w:sz w:val="20"/>
          <w:szCs w:val="20"/>
          <w:lang w:val="el-GR" w:eastAsia="en-GB"/>
        </w:rPr>
      </w:pPr>
      <w:r>
        <w:rPr>
          <w:rFonts w:eastAsia="Calibri"/>
          <w:lang w:val="el-GR"/>
        </w:rPr>
        <w:fldChar w:fldCharType="begin"/>
      </w:r>
      <w:r>
        <w:rPr>
          <w:rFonts w:eastAsia="Calibri"/>
          <w:lang w:val="el-GR"/>
        </w:rPr>
        <w:instrText xml:space="preserve"> LINK </w:instrText>
      </w:r>
      <w:r w:rsidR="001C23CC">
        <w:rPr>
          <w:rFonts w:eastAsia="Calibri"/>
          <w:lang w:val="el-GR"/>
        </w:rPr>
        <w:instrText xml:space="preserve">Excel.Sheet.12 "G:\\Το Drive μου\\Προγραμματισμος\\084. Ανοιχτα Κεντρα Εμποριου\\Αντίγραφο του Προυπολογισμος για τελικό τεύχος 15-11-2021 Τελικο .xlsx" "ΑΡΧΙΚΟΣ ΠΙΝΑΚΑΣ!R1C1:R27C9" </w:instrText>
      </w:r>
      <w:r>
        <w:rPr>
          <w:rFonts w:eastAsia="Calibri"/>
          <w:lang w:val="el-GR"/>
        </w:rPr>
        <w:instrText xml:space="preserve">\a \f 4 \h </w:instrText>
      </w:r>
      <w:r w:rsidR="00BE4EB2">
        <w:rPr>
          <w:rFonts w:eastAsia="Calibri"/>
          <w:lang w:val="el-GR"/>
        </w:rPr>
        <w:instrText xml:space="preserve"> \* MERGEFORMAT </w:instrText>
      </w:r>
      <w:r>
        <w:rPr>
          <w:rFonts w:eastAsia="Calibri"/>
          <w:lang w:val="el-GR"/>
        </w:rPr>
        <w:fldChar w:fldCharType="separate"/>
      </w:r>
    </w:p>
    <w:p w14:paraId="644118BB" w14:textId="4AD00591" w:rsidR="00313220" w:rsidRDefault="00C172EE" w:rsidP="00313220">
      <w:pPr>
        <w:widowControl w:val="0"/>
        <w:suppressAutoHyphens w:val="0"/>
        <w:autoSpaceDE w:val="0"/>
        <w:autoSpaceDN w:val="0"/>
        <w:adjustRightInd w:val="0"/>
        <w:spacing w:before="120" w:after="0"/>
        <w:ind w:right="107"/>
        <w:jc w:val="left"/>
        <w:rPr>
          <w:rFonts w:eastAsia="Calibri"/>
          <w:b/>
          <w:bCs/>
          <w:lang w:val="el-GR"/>
        </w:rPr>
      </w:pPr>
      <w:r>
        <w:rPr>
          <w:rFonts w:eastAsia="Calibri"/>
          <w:lang w:val="el-GR"/>
        </w:rPr>
        <w:fldChar w:fldCharType="end"/>
      </w:r>
      <w:r w:rsidR="006540F9">
        <w:rPr>
          <w:rFonts w:eastAsia="Calibri"/>
          <w:lang w:val="el-GR"/>
        </w:rPr>
        <w:fldChar w:fldCharType="begin"/>
      </w:r>
      <w:r w:rsidR="006540F9">
        <w:rPr>
          <w:rFonts w:eastAsia="Calibri"/>
          <w:lang w:val="el-GR"/>
        </w:rPr>
        <w:instrText xml:space="preserve"> LINK </w:instrText>
      </w:r>
      <w:r w:rsidR="001C23CC">
        <w:rPr>
          <w:rFonts w:eastAsia="Calibri"/>
          <w:lang w:val="el-GR"/>
        </w:rPr>
        <w:instrText xml:space="preserve">Excel.Sheet.12 "G:\\Το Drive μου\\Προγραμματισμος\\084. Ανοιχτα Κεντρα Εμποριου\\CPV ναυπ 12-11-2021.xlsx" Φύλλο1!R1C1:R27C7 </w:instrText>
      </w:r>
      <w:r w:rsidR="006540F9">
        <w:rPr>
          <w:rFonts w:eastAsia="Calibri"/>
          <w:lang w:val="el-GR"/>
        </w:rPr>
        <w:instrText xml:space="preserve">\a \f 4 \h </w:instrText>
      </w:r>
      <w:r w:rsidR="006540F9">
        <w:rPr>
          <w:rFonts w:eastAsia="Calibri"/>
          <w:lang w:val="el-GR"/>
        </w:rPr>
        <w:fldChar w:fldCharType="end"/>
      </w:r>
      <w:r w:rsidR="006540F9">
        <w:rPr>
          <w:rFonts w:eastAsia="Calibri"/>
          <w:b/>
          <w:bCs/>
          <w:lang w:val="el-GR"/>
        </w:rPr>
        <w:fldChar w:fldCharType="begin"/>
      </w:r>
      <w:r w:rsidR="006540F9">
        <w:rPr>
          <w:rFonts w:eastAsia="Calibri"/>
          <w:b/>
          <w:bCs/>
          <w:lang w:val="el-GR"/>
        </w:rPr>
        <w:instrText xml:space="preserve"> LINK </w:instrText>
      </w:r>
      <w:r w:rsidR="001C23CC">
        <w:rPr>
          <w:rFonts w:eastAsia="Calibri"/>
          <w:b/>
          <w:bCs/>
          <w:lang w:val="el-GR"/>
        </w:rPr>
        <w:instrText xml:space="preserve">Excel.Sheet.12 "G:\\Το Drive μου\\Προγραμματισμος\\084. Ανοιχτα Κεντρα Εμποριου\\CPV ναυπ 12-11-2021.xlsx" Φύλλο1!R1C1:R27C7 </w:instrText>
      </w:r>
      <w:r w:rsidR="006540F9">
        <w:rPr>
          <w:rFonts w:eastAsia="Calibri"/>
          <w:b/>
          <w:bCs/>
          <w:lang w:val="el-GR"/>
        </w:rPr>
        <w:instrText xml:space="preserve">\a \f 5 \h  \* MERGEFORMAT </w:instrText>
      </w:r>
      <w:r w:rsidR="006540F9">
        <w:rPr>
          <w:rFonts w:eastAsia="Calibri"/>
          <w:b/>
          <w:bCs/>
          <w:lang w:val="el-GR"/>
        </w:rPr>
        <w:fldChar w:fldCharType="end"/>
      </w:r>
      <w:r w:rsidR="00313220" w:rsidRPr="002344E3">
        <w:rPr>
          <w:rFonts w:eastAsia="Calibri"/>
          <w:b/>
          <w:bCs/>
          <w:lang w:val="el-GR"/>
        </w:rPr>
        <w:t>Συνολική Καθαρή Αξία (Ολογράφως) ………………….</w:t>
      </w:r>
    </w:p>
    <w:p w14:paraId="4C21B9B2" w14:textId="0C92A750" w:rsidR="000D40C3" w:rsidRPr="002344E3" w:rsidRDefault="000D40C3" w:rsidP="00313220">
      <w:pPr>
        <w:widowControl w:val="0"/>
        <w:suppressAutoHyphens w:val="0"/>
        <w:autoSpaceDE w:val="0"/>
        <w:autoSpaceDN w:val="0"/>
        <w:adjustRightInd w:val="0"/>
        <w:spacing w:before="120" w:after="0"/>
        <w:ind w:right="107"/>
        <w:jc w:val="left"/>
        <w:rPr>
          <w:rFonts w:eastAsia="Calibri"/>
          <w:b/>
          <w:bCs/>
          <w:lang w:val="el-GR"/>
        </w:rPr>
      </w:pPr>
      <w:r w:rsidRPr="000D40C3">
        <w:rPr>
          <w:rFonts w:eastAsia="Calibri"/>
          <w:b/>
          <w:bCs/>
          <w:lang w:val="el-GR"/>
        </w:rPr>
        <w:t xml:space="preserve">Συνολική Δαπάνη </w:t>
      </w:r>
      <w:proofErr w:type="spellStart"/>
      <w:r w:rsidRPr="000D40C3">
        <w:rPr>
          <w:rFonts w:eastAsia="Calibri"/>
          <w:b/>
          <w:bCs/>
          <w:lang w:val="el-GR"/>
        </w:rPr>
        <w:t>συμπ</w:t>
      </w:r>
      <w:proofErr w:type="spellEnd"/>
      <w:r w:rsidRPr="000D40C3">
        <w:rPr>
          <w:rFonts w:eastAsia="Calibri"/>
          <w:b/>
          <w:bCs/>
          <w:lang w:val="el-GR"/>
        </w:rPr>
        <w:t>. ΦΠΑ (Ολογράφως) ………………….</w:t>
      </w:r>
    </w:p>
    <w:p w14:paraId="305E9DB1" w14:textId="77777777" w:rsidR="00313220" w:rsidRPr="002344E3" w:rsidRDefault="00313220" w:rsidP="00313220">
      <w:pPr>
        <w:widowControl w:val="0"/>
        <w:suppressAutoHyphens w:val="0"/>
        <w:autoSpaceDE w:val="0"/>
        <w:autoSpaceDN w:val="0"/>
        <w:adjustRightInd w:val="0"/>
        <w:spacing w:before="120" w:after="0"/>
        <w:ind w:right="107"/>
        <w:jc w:val="left"/>
        <w:rPr>
          <w:rFonts w:eastAsia="Calibri"/>
          <w:b/>
          <w:bCs/>
          <w:lang w:val="el-GR"/>
        </w:rPr>
      </w:pPr>
      <w:r w:rsidRPr="00A71FFC">
        <w:rPr>
          <w:rFonts w:eastAsia="Calibri"/>
          <w:b/>
          <w:bCs/>
          <w:lang w:val="el-GR"/>
        </w:rPr>
        <w:t xml:space="preserve">Ως τρόπος πληρωμής επιλέγεται ο τρόπος πληρωμής </w:t>
      </w:r>
      <w:r>
        <w:rPr>
          <w:rFonts w:eastAsia="Calibri"/>
          <w:b/>
          <w:bCs/>
          <w:lang w:val="el-GR"/>
        </w:rPr>
        <w:t xml:space="preserve">του άρθρου 5.1 </w:t>
      </w:r>
      <w:r w:rsidRPr="00A71FFC">
        <w:rPr>
          <w:rFonts w:eastAsia="Calibri"/>
          <w:b/>
          <w:bCs/>
          <w:lang w:val="el-GR"/>
        </w:rPr>
        <w:t xml:space="preserve">της </w:t>
      </w:r>
      <w:r>
        <w:rPr>
          <w:rFonts w:eastAsia="Calibri"/>
          <w:b/>
          <w:bCs/>
          <w:lang w:val="el-GR"/>
        </w:rPr>
        <w:t>Δ</w:t>
      </w:r>
      <w:r w:rsidRPr="00A71FFC">
        <w:rPr>
          <w:rFonts w:eastAsia="Calibri"/>
          <w:b/>
          <w:bCs/>
          <w:lang w:val="el-GR"/>
        </w:rPr>
        <w:t>ιακήρυξης</w:t>
      </w:r>
      <w:r w:rsidRPr="002344E3">
        <w:rPr>
          <w:rFonts w:eastAsia="Calibri"/>
          <w:b/>
          <w:bCs/>
          <w:lang w:val="el-GR"/>
        </w:rPr>
        <w:t xml:space="preserve">: </w:t>
      </w:r>
      <w:r>
        <w:rPr>
          <w:rFonts w:eastAsia="Calibri"/>
          <w:b/>
          <w:bCs/>
          <w:lang w:val="el-GR"/>
        </w:rPr>
        <w:t>…………….</w:t>
      </w:r>
    </w:p>
    <w:p w14:paraId="52598FA9" w14:textId="77777777" w:rsidR="008C34CB" w:rsidRPr="00CC730B" w:rsidRDefault="008C34CB" w:rsidP="008C34CB">
      <w:pPr>
        <w:widowControl w:val="0"/>
        <w:suppressAutoHyphens w:val="0"/>
        <w:autoSpaceDE w:val="0"/>
        <w:autoSpaceDN w:val="0"/>
        <w:adjustRightInd w:val="0"/>
        <w:spacing w:before="120" w:after="0"/>
        <w:jc w:val="left"/>
        <w:rPr>
          <w:rFonts w:eastAsia="Calibri"/>
          <w:b/>
          <w:szCs w:val="22"/>
          <w:lang w:val="el-GR" w:eastAsia="el-GR" w:bidi="el-GR"/>
        </w:rPr>
      </w:pPr>
    </w:p>
    <w:p w14:paraId="4C1D571F" w14:textId="77777777" w:rsidR="00E76ECD" w:rsidRPr="00CC730B" w:rsidRDefault="00E76ECD" w:rsidP="00E76ECD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szCs w:val="22"/>
          <w:lang w:val="el-GR" w:eastAsia="el-GR" w:bidi="el-GR"/>
        </w:rPr>
      </w:pPr>
      <w:r w:rsidRPr="00CC730B">
        <w:rPr>
          <w:rFonts w:eastAsia="Calibri"/>
          <w:szCs w:val="22"/>
          <w:lang w:val="el-GR" w:eastAsia="el-GR" w:bidi="el-GR"/>
        </w:rPr>
        <w:t>Ο Προσφέρων</w:t>
      </w:r>
    </w:p>
    <w:p w14:paraId="0802ED16" w14:textId="284C3F40" w:rsidR="00225A53" w:rsidRPr="00E76ECD" w:rsidRDefault="00E76ECD" w:rsidP="00A671B7">
      <w:pPr>
        <w:widowControl w:val="0"/>
        <w:suppressAutoHyphens w:val="0"/>
        <w:autoSpaceDE w:val="0"/>
        <w:autoSpaceDN w:val="0"/>
        <w:spacing w:before="120" w:after="0"/>
        <w:jc w:val="center"/>
      </w:pPr>
      <w:r w:rsidRPr="00CC730B">
        <w:rPr>
          <w:rFonts w:eastAsia="Calibri"/>
          <w:szCs w:val="22"/>
          <w:lang w:val="el-GR" w:eastAsia="el-GR" w:bidi="el-GR"/>
        </w:rPr>
        <w:t>(σφραγίδα / υπογραφή)</w:t>
      </w:r>
      <w:bookmarkStart w:id="2" w:name="_GoBack"/>
      <w:bookmarkEnd w:id="2"/>
    </w:p>
    <w:sectPr w:rsidR="00225A53" w:rsidRPr="00E76ECD" w:rsidSect="0035143E">
      <w:footerReference w:type="first" r:id="rId9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6741B" w14:textId="77777777" w:rsidR="0063251D" w:rsidRDefault="0063251D">
      <w:pPr>
        <w:spacing w:after="0"/>
      </w:pPr>
      <w:r>
        <w:separator/>
      </w:r>
    </w:p>
  </w:endnote>
  <w:endnote w:type="continuationSeparator" w:id="0">
    <w:p w14:paraId="3367916B" w14:textId="77777777" w:rsidR="0063251D" w:rsidRDefault="00632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8F41B" w14:textId="77777777" w:rsidR="00E27566" w:rsidRPr="00A761B4" w:rsidRDefault="00E27566" w:rsidP="00E10BB5"/>
  <w:p w14:paraId="1689AF7D" w14:textId="6259013A" w:rsidR="00E27566" w:rsidRPr="00A761B4" w:rsidRDefault="00E27566" w:rsidP="00E10BB5">
    <w:proofErr w:type="spellStart"/>
    <w:r w:rsidRPr="00A761B4">
      <w:t>Σελίδ</w:t>
    </w:r>
    <w:proofErr w:type="spellEnd"/>
    <w:r w:rsidRPr="00A761B4">
      <w:t xml:space="preserve">α </w:t>
    </w:r>
    <w:r w:rsidRPr="00A761B4">
      <w:fldChar w:fldCharType="begin"/>
    </w:r>
    <w:r w:rsidRPr="00A761B4">
      <w:instrText xml:space="preserve"> PAGE </w:instrText>
    </w:r>
    <w:r w:rsidRPr="00A761B4">
      <w:fldChar w:fldCharType="separate"/>
    </w:r>
    <w:r w:rsidR="00A671B7">
      <w:rPr>
        <w:noProof/>
      </w:rPr>
      <w:t>1</w:t>
    </w:r>
    <w:r w:rsidRPr="00A761B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F0DE1" w14:textId="77777777" w:rsidR="0063251D" w:rsidRDefault="0063251D">
      <w:pPr>
        <w:spacing w:after="0"/>
      </w:pPr>
      <w:r>
        <w:separator/>
      </w:r>
    </w:p>
  </w:footnote>
  <w:footnote w:type="continuationSeparator" w:id="0">
    <w:p w14:paraId="024B738C" w14:textId="77777777" w:rsidR="0063251D" w:rsidRDefault="006325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C64A28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5"/>
    <w:multiLevelType w:val="multilevel"/>
    <w:tmpl w:val="621A1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1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2">
    <w:nsid w:val="02052A5A"/>
    <w:multiLevelType w:val="hybridMultilevel"/>
    <w:tmpl w:val="D10E86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141C9A"/>
    <w:multiLevelType w:val="hybridMultilevel"/>
    <w:tmpl w:val="E4ECC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A42A4C"/>
    <w:multiLevelType w:val="hybridMultilevel"/>
    <w:tmpl w:val="C9FC6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C05CBA"/>
    <w:multiLevelType w:val="multilevel"/>
    <w:tmpl w:val="19D203AE"/>
    <w:lvl w:ilvl="0">
      <w:start w:val="1"/>
      <w:numFmt w:val="lowerRoman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A3537EE"/>
    <w:multiLevelType w:val="hybridMultilevel"/>
    <w:tmpl w:val="E10C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BC0744C"/>
    <w:multiLevelType w:val="hybridMultilevel"/>
    <w:tmpl w:val="AA8C5DB2"/>
    <w:styleLink w:val="Style155311"/>
    <w:lvl w:ilvl="0" w:tplc="8626BFD0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C5B3A1D"/>
    <w:multiLevelType w:val="hybridMultilevel"/>
    <w:tmpl w:val="515EEF42"/>
    <w:lvl w:ilvl="0" w:tplc="6FDE3678">
      <w:start w:val="1"/>
      <w:numFmt w:val="decimal"/>
      <w:lvlText w:val="%1."/>
      <w:lvlJc w:val="left"/>
      <w:pPr>
        <w:ind w:left="1168" w:hanging="709"/>
      </w:pPr>
      <w:rPr>
        <w:rFonts w:ascii="Calibri" w:eastAsia="Times New Roman" w:hAnsi="Calibri" w:cs="Calibri" w:hint="default"/>
        <w:w w:val="100"/>
        <w:sz w:val="22"/>
        <w:szCs w:val="22"/>
      </w:rPr>
    </w:lvl>
    <w:lvl w:ilvl="1" w:tplc="F5AC71FC">
      <w:numFmt w:val="bullet"/>
      <w:lvlText w:val="•"/>
      <w:lvlJc w:val="left"/>
      <w:pPr>
        <w:ind w:left="2174" w:hanging="709"/>
      </w:pPr>
      <w:rPr>
        <w:rFonts w:hint="default"/>
      </w:rPr>
    </w:lvl>
    <w:lvl w:ilvl="2" w:tplc="31503D78">
      <w:numFmt w:val="bullet"/>
      <w:lvlText w:val="•"/>
      <w:lvlJc w:val="left"/>
      <w:pPr>
        <w:ind w:left="3189" w:hanging="709"/>
      </w:pPr>
      <w:rPr>
        <w:rFonts w:hint="default"/>
      </w:rPr>
    </w:lvl>
    <w:lvl w:ilvl="3" w:tplc="99DAD0F4">
      <w:numFmt w:val="bullet"/>
      <w:lvlText w:val="•"/>
      <w:lvlJc w:val="left"/>
      <w:pPr>
        <w:ind w:left="4203" w:hanging="709"/>
      </w:pPr>
      <w:rPr>
        <w:rFonts w:hint="default"/>
      </w:rPr>
    </w:lvl>
    <w:lvl w:ilvl="4" w:tplc="D394560A">
      <w:numFmt w:val="bullet"/>
      <w:lvlText w:val="•"/>
      <w:lvlJc w:val="left"/>
      <w:pPr>
        <w:ind w:left="5218" w:hanging="709"/>
      </w:pPr>
      <w:rPr>
        <w:rFonts w:hint="default"/>
      </w:rPr>
    </w:lvl>
    <w:lvl w:ilvl="5" w:tplc="3FE23094">
      <w:numFmt w:val="bullet"/>
      <w:lvlText w:val="•"/>
      <w:lvlJc w:val="left"/>
      <w:pPr>
        <w:ind w:left="6233" w:hanging="709"/>
      </w:pPr>
      <w:rPr>
        <w:rFonts w:hint="default"/>
      </w:rPr>
    </w:lvl>
    <w:lvl w:ilvl="6" w:tplc="FDBC9EBC">
      <w:numFmt w:val="bullet"/>
      <w:lvlText w:val="•"/>
      <w:lvlJc w:val="left"/>
      <w:pPr>
        <w:ind w:left="7247" w:hanging="709"/>
      </w:pPr>
      <w:rPr>
        <w:rFonts w:hint="default"/>
      </w:rPr>
    </w:lvl>
    <w:lvl w:ilvl="7" w:tplc="3234713C">
      <w:numFmt w:val="bullet"/>
      <w:lvlText w:val="•"/>
      <w:lvlJc w:val="left"/>
      <w:pPr>
        <w:ind w:left="8262" w:hanging="709"/>
      </w:pPr>
      <w:rPr>
        <w:rFonts w:hint="default"/>
      </w:rPr>
    </w:lvl>
    <w:lvl w:ilvl="8" w:tplc="844271B4">
      <w:numFmt w:val="bullet"/>
      <w:lvlText w:val="•"/>
      <w:lvlJc w:val="left"/>
      <w:pPr>
        <w:ind w:left="9277" w:hanging="709"/>
      </w:pPr>
      <w:rPr>
        <w:rFonts w:hint="default"/>
      </w:rPr>
    </w:lvl>
  </w:abstractNum>
  <w:abstractNum w:abstractNumId="19">
    <w:nsid w:val="0C6A78BC"/>
    <w:multiLevelType w:val="hybridMultilevel"/>
    <w:tmpl w:val="2C0AE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9408B7"/>
    <w:multiLevelType w:val="hybridMultilevel"/>
    <w:tmpl w:val="7E805C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523F1E"/>
    <w:multiLevelType w:val="hybridMultilevel"/>
    <w:tmpl w:val="89142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802058"/>
    <w:multiLevelType w:val="hybridMultilevel"/>
    <w:tmpl w:val="F8825C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9827FE"/>
    <w:multiLevelType w:val="hybridMultilevel"/>
    <w:tmpl w:val="EB223DE4"/>
    <w:styleLink w:val="Style155311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7C00B8"/>
    <w:multiLevelType w:val="hybridMultilevel"/>
    <w:tmpl w:val="641C1B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A4101C"/>
    <w:multiLevelType w:val="hybridMultilevel"/>
    <w:tmpl w:val="FDB00060"/>
    <w:styleLink w:val="Style172221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01698D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4AE0C93"/>
    <w:multiLevelType w:val="hybridMultilevel"/>
    <w:tmpl w:val="A516B2BA"/>
    <w:styleLink w:val="Style15531121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D14432"/>
    <w:multiLevelType w:val="hybridMultilevel"/>
    <w:tmpl w:val="7DD2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FC3B7F"/>
    <w:multiLevelType w:val="hybridMultilevel"/>
    <w:tmpl w:val="58506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7B70695"/>
    <w:multiLevelType w:val="hybridMultilevel"/>
    <w:tmpl w:val="76CE5612"/>
    <w:lvl w:ilvl="0" w:tplc="85269F1A">
      <w:numFmt w:val="bullet"/>
      <w:lvlText w:val=""/>
      <w:lvlJc w:val="left"/>
      <w:pPr>
        <w:ind w:left="418" w:hanging="28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742FA52">
      <w:numFmt w:val="bullet"/>
      <w:lvlText w:val="•"/>
      <w:lvlJc w:val="left"/>
      <w:pPr>
        <w:ind w:left="1368" w:hanging="285"/>
      </w:pPr>
      <w:rPr>
        <w:rFonts w:hint="default"/>
      </w:rPr>
    </w:lvl>
    <w:lvl w:ilvl="2" w:tplc="A47A4C9C">
      <w:numFmt w:val="bullet"/>
      <w:lvlText w:val="•"/>
      <w:lvlJc w:val="left"/>
      <w:pPr>
        <w:ind w:left="2317" w:hanging="285"/>
      </w:pPr>
      <w:rPr>
        <w:rFonts w:hint="default"/>
      </w:rPr>
    </w:lvl>
    <w:lvl w:ilvl="3" w:tplc="7A58F4A6">
      <w:numFmt w:val="bullet"/>
      <w:lvlText w:val="•"/>
      <w:lvlJc w:val="left"/>
      <w:pPr>
        <w:ind w:left="3265" w:hanging="285"/>
      </w:pPr>
      <w:rPr>
        <w:rFonts w:hint="default"/>
      </w:rPr>
    </w:lvl>
    <w:lvl w:ilvl="4" w:tplc="0994B94A">
      <w:numFmt w:val="bullet"/>
      <w:lvlText w:val="•"/>
      <w:lvlJc w:val="left"/>
      <w:pPr>
        <w:ind w:left="4214" w:hanging="285"/>
      </w:pPr>
      <w:rPr>
        <w:rFonts w:hint="default"/>
      </w:rPr>
    </w:lvl>
    <w:lvl w:ilvl="5" w:tplc="EBFCD9FE">
      <w:numFmt w:val="bullet"/>
      <w:lvlText w:val="•"/>
      <w:lvlJc w:val="left"/>
      <w:pPr>
        <w:ind w:left="5163" w:hanging="285"/>
      </w:pPr>
      <w:rPr>
        <w:rFonts w:hint="default"/>
      </w:rPr>
    </w:lvl>
    <w:lvl w:ilvl="6" w:tplc="9044E90E">
      <w:numFmt w:val="bullet"/>
      <w:lvlText w:val="•"/>
      <w:lvlJc w:val="left"/>
      <w:pPr>
        <w:ind w:left="6111" w:hanging="285"/>
      </w:pPr>
      <w:rPr>
        <w:rFonts w:hint="default"/>
      </w:rPr>
    </w:lvl>
    <w:lvl w:ilvl="7" w:tplc="853CD176">
      <w:numFmt w:val="bullet"/>
      <w:lvlText w:val="•"/>
      <w:lvlJc w:val="left"/>
      <w:pPr>
        <w:ind w:left="7060" w:hanging="285"/>
      </w:pPr>
      <w:rPr>
        <w:rFonts w:hint="default"/>
      </w:rPr>
    </w:lvl>
    <w:lvl w:ilvl="8" w:tplc="19D08946">
      <w:numFmt w:val="bullet"/>
      <w:lvlText w:val="•"/>
      <w:lvlJc w:val="left"/>
      <w:pPr>
        <w:ind w:left="8008" w:hanging="285"/>
      </w:pPr>
      <w:rPr>
        <w:rFonts w:hint="default"/>
      </w:rPr>
    </w:lvl>
  </w:abstractNum>
  <w:abstractNum w:abstractNumId="30">
    <w:nsid w:val="190C0480"/>
    <w:multiLevelType w:val="hybridMultilevel"/>
    <w:tmpl w:val="4BB83C24"/>
    <w:lvl w:ilvl="0" w:tplc="E4D44BBE">
      <w:numFmt w:val="bullet"/>
      <w:lvlText w:val="•"/>
      <w:lvlJc w:val="left"/>
      <w:pPr>
        <w:ind w:left="882" w:hanging="72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31">
    <w:nsid w:val="198C33EB"/>
    <w:multiLevelType w:val="hybridMultilevel"/>
    <w:tmpl w:val="1D5CAAC6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27B0C2E"/>
    <w:multiLevelType w:val="multilevel"/>
    <w:tmpl w:val="C032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26F37261"/>
    <w:multiLevelType w:val="hybridMultilevel"/>
    <w:tmpl w:val="7E805C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632834"/>
    <w:multiLevelType w:val="hybridMultilevel"/>
    <w:tmpl w:val="17F69D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0F3BC1"/>
    <w:multiLevelType w:val="hybridMultilevel"/>
    <w:tmpl w:val="575012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A791A35"/>
    <w:multiLevelType w:val="multilevel"/>
    <w:tmpl w:val="55064D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2DEE507B"/>
    <w:multiLevelType w:val="hybridMultilevel"/>
    <w:tmpl w:val="83A83D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E6B0CDB"/>
    <w:multiLevelType w:val="hybridMultilevel"/>
    <w:tmpl w:val="C382DC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1709C6"/>
    <w:multiLevelType w:val="multilevel"/>
    <w:tmpl w:val="26D8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31C477CE"/>
    <w:multiLevelType w:val="hybridMultilevel"/>
    <w:tmpl w:val="F0A827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8E1A6B"/>
    <w:multiLevelType w:val="hybridMultilevel"/>
    <w:tmpl w:val="731A44C4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5163C42"/>
    <w:multiLevelType w:val="hybridMultilevel"/>
    <w:tmpl w:val="B1CC6B94"/>
    <w:lvl w:ilvl="0" w:tplc="C8EECC7E">
      <w:start w:val="1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5DA350B"/>
    <w:multiLevelType w:val="hybridMultilevel"/>
    <w:tmpl w:val="452C1E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C361494"/>
    <w:multiLevelType w:val="hybridMultilevel"/>
    <w:tmpl w:val="2DEACA3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cs="Times New Roman" w:hint="default"/>
        <w:color w:val="000000"/>
        <w:kern w:val="2"/>
        <w:szCs w:val="22"/>
        <w:shd w:val="clear" w:color="auto" w:fill="FFFFFF"/>
        <w:lang w:val="el-GR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D1F0AC8"/>
    <w:multiLevelType w:val="hybridMultilevel"/>
    <w:tmpl w:val="BC964628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41A663F"/>
    <w:multiLevelType w:val="multilevel"/>
    <w:tmpl w:val="9028DBB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96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47">
    <w:nsid w:val="44CF7ABB"/>
    <w:multiLevelType w:val="hybridMultilevel"/>
    <w:tmpl w:val="FA0AF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C013B6"/>
    <w:multiLevelType w:val="hybridMultilevel"/>
    <w:tmpl w:val="BBC87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7C335F0"/>
    <w:multiLevelType w:val="hybridMultilevel"/>
    <w:tmpl w:val="CC7A04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85062A6"/>
    <w:multiLevelType w:val="hybridMultilevel"/>
    <w:tmpl w:val="654EE9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88717FD"/>
    <w:multiLevelType w:val="hybridMultilevel"/>
    <w:tmpl w:val="BC547B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D8C3B23"/>
    <w:multiLevelType w:val="hybridMultilevel"/>
    <w:tmpl w:val="EC1463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D9169CB"/>
    <w:multiLevelType w:val="hybridMultilevel"/>
    <w:tmpl w:val="DBD40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F608EA"/>
    <w:multiLevelType w:val="multilevel"/>
    <w:tmpl w:val="787CB6E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53"/>
        </w:tabs>
        <w:ind w:left="21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55">
    <w:nsid w:val="52C10B6E"/>
    <w:multiLevelType w:val="hybridMultilevel"/>
    <w:tmpl w:val="653C28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30F3B53"/>
    <w:multiLevelType w:val="hybridMultilevel"/>
    <w:tmpl w:val="219A8C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CD14EC"/>
    <w:multiLevelType w:val="hybridMultilevel"/>
    <w:tmpl w:val="7E805C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423243"/>
    <w:multiLevelType w:val="hybridMultilevel"/>
    <w:tmpl w:val="CC1E392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4E80B0C"/>
    <w:multiLevelType w:val="multilevel"/>
    <w:tmpl w:val="3A10CC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0">
    <w:nsid w:val="55F30C9D"/>
    <w:multiLevelType w:val="hybridMultilevel"/>
    <w:tmpl w:val="08FCFC12"/>
    <w:lvl w:ilvl="0" w:tplc="E8905A72">
      <w:start w:val="1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0A71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2693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3A479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4C5A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8A705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2AD2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BCFCF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886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ADF6177"/>
    <w:multiLevelType w:val="hybridMultilevel"/>
    <w:tmpl w:val="DE3060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FC1869"/>
    <w:multiLevelType w:val="hybridMultilevel"/>
    <w:tmpl w:val="2FB23448"/>
    <w:styleLink w:val="Style15531111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E4A1949"/>
    <w:multiLevelType w:val="hybridMultilevel"/>
    <w:tmpl w:val="705CE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ED83C08"/>
    <w:multiLevelType w:val="hybridMultilevel"/>
    <w:tmpl w:val="6FD6F8D0"/>
    <w:styleLink w:val="Style1553113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027110A"/>
    <w:multiLevelType w:val="hybridMultilevel"/>
    <w:tmpl w:val="CFCC7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3755836"/>
    <w:multiLevelType w:val="hybridMultilevel"/>
    <w:tmpl w:val="8FAE8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322F5B"/>
    <w:multiLevelType w:val="hybridMultilevel"/>
    <w:tmpl w:val="F91A0E70"/>
    <w:lvl w:ilvl="0" w:tplc="209A261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DF44E3"/>
    <w:multiLevelType w:val="hybridMultilevel"/>
    <w:tmpl w:val="F49E11FA"/>
    <w:styleLink w:val="Style1553111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2D80F98"/>
    <w:multiLevelType w:val="hybridMultilevel"/>
    <w:tmpl w:val="D41847AA"/>
    <w:styleLink w:val="Style1722221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40E2057"/>
    <w:multiLevelType w:val="hybridMultilevel"/>
    <w:tmpl w:val="CBDC655C"/>
    <w:lvl w:ilvl="0" w:tplc="209A261C">
      <w:start w:val="1"/>
      <w:numFmt w:val="bullet"/>
      <w:lvlText w:val="-"/>
      <w:lvlJc w:val="left"/>
      <w:pPr>
        <w:ind w:left="1193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4791D39"/>
    <w:multiLevelType w:val="hybridMultilevel"/>
    <w:tmpl w:val="7F1CE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A001975"/>
    <w:multiLevelType w:val="hybridMultilevel"/>
    <w:tmpl w:val="B0CAAA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AE73A34"/>
    <w:multiLevelType w:val="hybridMultilevel"/>
    <w:tmpl w:val="3C8E5F08"/>
    <w:styleLink w:val="Style172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D587617"/>
    <w:multiLevelType w:val="hybridMultilevel"/>
    <w:tmpl w:val="3266C1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D754E28"/>
    <w:multiLevelType w:val="hybridMultilevel"/>
    <w:tmpl w:val="465C9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FD55938"/>
    <w:multiLevelType w:val="hybridMultilevel"/>
    <w:tmpl w:val="19066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54"/>
  </w:num>
  <w:num w:numId="9">
    <w:abstractNumId w:val="62"/>
  </w:num>
  <w:num w:numId="10">
    <w:abstractNumId w:val="64"/>
  </w:num>
  <w:num w:numId="11">
    <w:abstractNumId w:val="69"/>
  </w:num>
  <w:num w:numId="12">
    <w:abstractNumId w:val="26"/>
  </w:num>
  <w:num w:numId="13">
    <w:abstractNumId w:val="45"/>
  </w:num>
  <w:num w:numId="14">
    <w:abstractNumId w:val="70"/>
  </w:num>
  <w:num w:numId="15">
    <w:abstractNumId w:val="38"/>
  </w:num>
  <w:num w:numId="16">
    <w:abstractNumId w:val="12"/>
  </w:num>
  <w:num w:numId="17">
    <w:abstractNumId w:val="28"/>
  </w:num>
  <w:num w:numId="18">
    <w:abstractNumId w:val="63"/>
  </w:num>
  <w:num w:numId="19">
    <w:abstractNumId w:val="76"/>
  </w:num>
  <w:num w:numId="20">
    <w:abstractNumId w:val="67"/>
  </w:num>
  <w:num w:numId="21">
    <w:abstractNumId w:val="31"/>
  </w:num>
  <w:num w:numId="22">
    <w:abstractNumId w:val="41"/>
  </w:num>
  <w:num w:numId="23">
    <w:abstractNumId w:val="54"/>
  </w:num>
  <w:num w:numId="24">
    <w:abstractNumId w:val="66"/>
  </w:num>
  <w:num w:numId="25">
    <w:abstractNumId w:val="0"/>
  </w:num>
  <w:num w:numId="26">
    <w:abstractNumId w:val="57"/>
  </w:num>
  <w:num w:numId="27">
    <w:abstractNumId w:val="73"/>
  </w:num>
  <w:num w:numId="28">
    <w:abstractNumId w:val="23"/>
  </w:num>
  <w:num w:numId="29">
    <w:abstractNumId w:val="29"/>
  </w:num>
  <w:num w:numId="30">
    <w:abstractNumId w:val="19"/>
  </w:num>
  <w:num w:numId="31">
    <w:abstractNumId w:val="68"/>
  </w:num>
  <w:num w:numId="32">
    <w:abstractNumId w:val="17"/>
  </w:num>
  <w:num w:numId="33">
    <w:abstractNumId w:val="46"/>
  </w:num>
  <w:num w:numId="34">
    <w:abstractNumId w:val="59"/>
  </w:num>
  <w:num w:numId="35">
    <w:abstractNumId w:val="25"/>
  </w:num>
  <w:num w:numId="36">
    <w:abstractNumId w:val="56"/>
  </w:num>
  <w:num w:numId="37">
    <w:abstractNumId w:val="58"/>
  </w:num>
  <w:num w:numId="38">
    <w:abstractNumId w:val="47"/>
  </w:num>
  <w:num w:numId="39">
    <w:abstractNumId w:val="74"/>
  </w:num>
  <w:num w:numId="40">
    <w:abstractNumId w:val="18"/>
  </w:num>
  <w:num w:numId="41">
    <w:abstractNumId w:val="40"/>
  </w:num>
  <w:num w:numId="42">
    <w:abstractNumId w:val="22"/>
  </w:num>
  <w:num w:numId="43">
    <w:abstractNumId w:val="52"/>
  </w:num>
  <w:num w:numId="44">
    <w:abstractNumId w:val="35"/>
  </w:num>
  <w:num w:numId="45">
    <w:abstractNumId w:val="55"/>
  </w:num>
  <w:num w:numId="46">
    <w:abstractNumId w:val="13"/>
  </w:num>
  <w:num w:numId="47">
    <w:abstractNumId w:val="50"/>
  </w:num>
  <w:num w:numId="48">
    <w:abstractNumId w:val="27"/>
  </w:num>
  <w:num w:numId="49">
    <w:abstractNumId w:val="14"/>
  </w:num>
  <w:num w:numId="50">
    <w:abstractNumId w:val="48"/>
  </w:num>
  <w:num w:numId="51">
    <w:abstractNumId w:val="71"/>
  </w:num>
  <w:num w:numId="52">
    <w:abstractNumId w:val="61"/>
  </w:num>
  <w:num w:numId="53">
    <w:abstractNumId w:val="72"/>
  </w:num>
  <w:num w:numId="54">
    <w:abstractNumId w:val="34"/>
  </w:num>
  <w:num w:numId="55">
    <w:abstractNumId w:val="65"/>
  </w:num>
  <w:num w:numId="56">
    <w:abstractNumId w:val="21"/>
  </w:num>
  <w:num w:numId="57">
    <w:abstractNumId w:val="53"/>
  </w:num>
  <w:num w:numId="58">
    <w:abstractNumId w:val="16"/>
  </w:num>
  <w:num w:numId="59">
    <w:abstractNumId w:val="42"/>
  </w:num>
  <w:num w:numId="60">
    <w:abstractNumId w:val="75"/>
  </w:num>
  <w:num w:numId="6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</w:num>
  <w:num w:numId="63">
    <w:abstractNumId w:val="36"/>
  </w:num>
  <w:num w:numId="64">
    <w:abstractNumId w:val="37"/>
  </w:num>
  <w:num w:numId="65">
    <w:abstractNumId w:val="43"/>
  </w:num>
  <w:num w:numId="66">
    <w:abstractNumId w:val="15"/>
  </w:num>
  <w:num w:numId="67">
    <w:abstractNumId w:val="11"/>
  </w:num>
  <w:num w:numId="68">
    <w:abstractNumId w:val="24"/>
  </w:num>
  <w:num w:numId="69">
    <w:abstractNumId w:val="60"/>
  </w:num>
  <w:num w:numId="70">
    <w:abstractNumId w:val="33"/>
  </w:num>
  <w:num w:numId="71">
    <w:abstractNumId w:val="49"/>
  </w:num>
  <w:num w:numId="72">
    <w:abstractNumId w:val="30"/>
  </w:num>
  <w:num w:numId="73">
    <w:abstractNumId w:val="51"/>
  </w:num>
  <w:num w:numId="74">
    <w:abstractNumId w:val="32"/>
  </w:num>
  <w:num w:numId="75">
    <w:abstractNumId w:val="39"/>
  </w:num>
  <w:num w:numId="7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84"/>
    <w:rsid w:val="00040EDC"/>
    <w:rsid w:val="0004260B"/>
    <w:rsid w:val="0005506B"/>
    <w:rsid w:val="0005575D"/>
    <w:rsid w:val="00064158"/>
    <w:rsid w:val="00073035"/>
    <w:rsid w:val="000804F5"/>
    <w:rsid w:val="000830A0"/>
    <w:rsid w:val="0008440F"/>
    <w:rsid w:val="0008668B"/>
    <w:rsid w:val="00087314"/>
    <w:rsid w:val="000958FD"/>
    <w:rsid w:val="000A470E"/>
    <w:rsid w:val="000C0FFB"/>
    <w:rsid w:val="000C4284"/>
    <w:rsid w:val="000C43C0"/>
    <w:rsid w:val="000C6E42"/>
    <w:rsid w:val="000D0EDB"/>
    <w:rsid w:val="000D275F"/>
    <w:rsid w:val="000D40C3"/>
    <w:rsid w:val="000D57A7"/>
    <w:rsid w:val="000E3CCA"/>
    <w:rsid w:val="000E5E8C"/>
    <w:rsid w:val="0010109C"/>
    <w:rsid w:val="00104A28"/>
    <w:rsid w:val="00105314"/>
    <w:rsid w:val="00110AE8"/>
    <w:rsid w:val="00111804"/>
    <w:rsid w:val="00115E09"/>
    <w:rsid w:val="00126CEC"/>
    <w:rsid w:val="001320E4"/>
    <w:rsid w:val="00134631"/>
    <w:rsid w:val="001359A5"/>
    <w:rsid w:val="00155A52"/>
    <w:rsid w:val="00157E6F"/>
    <w:rsid w:val="00163F4F"/>
    <w:rsid w:val="00165E63"/>
    <w:rsid w:val="00172185"/>
    <w:rsid w:val="0018425A"/>
    <w:rsid w:val="00184DD7"/>
    <w:rsid w:val="00192372"/>
    <w:rsid w:val="00192455"/>
    <w:rsid w:val="00192D55"/>
    <w:rsid w:val="001957A6"/>
    <w:rsid w:val="001B49BB"/>
    <w:rsid w:val="001B50E9"/>
    <w:rsid w:val="001B5520"/>
    <w:rsid w:val="001B5E58"/>
    <w:rsid w:val="001C047F"/>
    <w:rsid w:val="001C23CC"/>
    <w:rsid w:val="001C271F"/>
    <w:rsid w:val="001C565D"/>
    <w:rsid w:val="001C6024"/>
    <w:rsid w:val="001D0DB0"/>
    <w:rsid w:val="001D56A4"/>
    <w:rsid w:val="001D6DAA"/>
    <w:rsid w:val="001E6430"/>
    <w:rsid w:val="001F00E9"/>
    <w:rsid w:val="001F24B2"/>
    <w:rsid w:val="00201427"/>
    <w:rsid w:val="00213AA7"/>
    <w:rsid w:val="002234D8"/>
    <w:rsid w:val="00225A53"/>
    <w:rsid w:val="00226929"/>
    <w:rsid w:val="00231DFE"/>
    <w:rsid w:val="00247B89"/>
    <w:rsid w:val="002517F9"/>
    <w:rsid w:val="00256D7A"/>
    <w:rsid w:val="002A0A78"/>
    <w:rsid w:val="002A1C1A"/>
    <w:rsid w:val="002B2FC9"/>
    <w:rsid w:val="002B4C05"/>
    <w:rsid w:val="002D2B32"/>
    <w:rsid w:val="002D53D3"/>
    <w:rsid w:val="002D5635"/>
    <w:rsid w:val="002D5D65"/>
    <w:rsid w:val="002E221E"/>
    <w:rsid w:val="002E2D89"/>
    <w:rsid w:val="002E6B3E"/>
    <w:rsid w:val="002F110F"/>
    <w:rsid w:val="002F59AA"/>
    <w:rsid w:val="00300DBC"/>
    <w:rsid w:val="00307D16"/>
    <w:rsid w:val="00313220"/>
    <w:rsid w:val="00315405"/>
    <w:rsid w:val="0031775F"/>
    <w:rsid w:val="00323657"/>
    <w:rsid w:val="00326DA1"/>
    <w:rsid w:val="00335419"/>
    <w:rsid w:val="0033679A"/>
    <w:rsid w:val="003376DE"/>
    <w:rsid w:val="00340032"/>
    <w:rsid w:val="0035143E"/>
    <w:rsid w:val="00351753"/>
    <w:rsid w:val="0037439D"/>
    <w:rsid w:val="00380E8F"/>
    <w:rsid w:val="00384B2E"/>
    <w:rsid w:val="00387E04"/>
    <w:rsid w:val="00394A6E"/>
    <w:rsid w:val="00397E5D"/>
    <w:rsid w:val="003A4418"/>
    <w:rsid w:val="003B29E5"/>
    <w:rsid w:val="003C673D"/>
    <w:rsid w:val="003D1B86"/>
    <w:rsid w:val="003D42C1"/>
    <w:rsid w:val="003D4B4E"/>
    <w:rsid w:val="003E30C1"/>
    <w:rsid w:val="003E36DF"/>
    <w:rsid w:val="003F37B2"/>
    <w:rsid w:val="00402A7B"/>
    <w:rsid w:val="0040742D"/>
    <w:rsid w:val="00410E1E"/>
    <w:rsid w:val="00414BE2"/>
    <w:rsid w:val="00431BA4"/>
    <w:rsid w:val="00431CAC"/>
    <w:rsid w:val="00432F8C"/>
    <w:rsid w:val="004352B5"/>
    <w:rsid w:val="00442EB1"/>
    <w:rsid w:val="004437D9"/>
    <w:rsid w:val="004447C4"/>
    <w:rsid w:val="00445B8F"/>
    <w:rsid w:val="00453F6D"/>
    <w:rsid w:val="00456E0A"/>
    <w:rsid w:val="0048430D"/>
    <w:rsid w:val="00484339"/>
    <w:rsid w:val="0048799E"/>
    <w:rsid w:val="00487DAC"/>
    <w:rsid w:val="004948A6"/>
    <w:rsid w:val="004B22F3"/>
    <w:rsid w:val="004B3118"/>
    <w:rsid w:val="004B6545"/>
    <w:rsid w:val="004C1E98"/>
    <w:rsid w:val="004C359E"/>
    <w:rsid w:val="004C574F"/>
    <w:rsid w:val="004C6AE0"/>
    <w:rsid w:val="004C7BAB"/>
    <w:rsid w:val="004D4B4F"/>
    <w:rsid w:val="004E3752"/>
    <w:rsid w:val="004F1F08"/>
    <w:rsid w:val="004F6952"/>
    <w:rsid w:val="005020AE"/>
    <w:rsid w:val="00507E88"/>
    <w:rsid w:val="00511A90"/>
    <w:rsid w:val="00511AAC"/>
    <w:rsid w:val="0051327E"/>
    <w:rsid w:val="0051389D"/>
    <w:rsid w:val="00514FE3"/>
    <w:rsid w:val="00522D2A"/>
    <w:rsid w:val="00526D1C"/>
    <w:rsid w:val="00527090"/>
    <w:rsid w:val="005378A7"/>
    <w:rsid w:val="00545B18"/>
    <w:rsid w:val="0055235A"/>
    <w:rsid w:val="0055427A"/>
    <w:rsid w:val="00557904"/>
    <w:rsid w:val="00566AD8"/>
    <w:rsid w:val="0057094C"/>
    <w:rsid w:val="00572578"/>
    <w:rsid w:val="00572ECD"/>
    <w:rsid w:val="00574197"/>
    <w:rsid w:val="00590572"/>
    <w:rsid w:val="00593F71"/>
    <w:rsid w:val="005A3C77"/>
    <w:rsid w:val="005A4F14"/>
    <w:rsid w:val="005B035E"/>
    <w:rsid w:val="005B08F0"/>
    <w:rsid w:val="005B2693"/>
    <w:rsid w:val="005B2A26"/>
    <w:rsid w:val="005C13FA"/>
    <w:rsid w:val="005C16A1"/>
    <w:rsid w:val="005C21A0"/>
    <w:rsid w:val="005C3C4A"/>
    <w:rsid w:val="005D494B"/>
    <w:rsid w:val="005D739C"/>
    <w:rsid w:val="005D7BE0"/>
    <w:rsid w:val="005E460E"/>
    <w:rsid w:val="005E6776"/>
    <w:rsid w:val="005E7914"/>
    <w:rsid w:val="005E7EFD"/>
    <w:rsid w:val="005F55AB"/>
    <w:rsid w:val="00602F77"/>
    <w:rsid w:val="00612398"/>
    <w:rsid w:val="00614E06"/>
    <w:rsid w:val="00615883"/>
    <w:rsid w:val="00622ADC"/>
    <w:rsid w:val="00625CC2"/>
    <w:rsid w:val="0063251D"/>
    <w:rsid w:val="006425B6"/>
    <w:rsid w:val="006511C9"/>
    <w:rsid w:val="006540F9"/>
    <w:rsid w:val="00654F06"/>
    <w:rsid w:val="00661550"/>
    <w:rsid w:val="0066165D"/>
    <w:rsid w:val="00663AE0"/>
    <w:rsid w:val="00666067"/>
    <w:rsid w:val="0066669C"/>
    <w:rsid w:val="00667B1A"/>
    <w:rsid w:val="00680259"/>
    <w:rsid w:val="00681F78"/>
    <w:rsid w:val="00683A05"/>
    <w:rsid w:val="006858C0"/>
    <w:rsid w:val="0068666F"/>
    <w:rsid w:val="00687A1A"/>
    <w:rsid w:val="006A2664"/>
    <w:rsid w:val="006D4F19"/>
    <w:rsid w:val="006F3683"/>
    <w:rsid w:val="006F491B"/>
    <w:rsid w:val="006F5F25"/>
    <w:rsid w:val="006F642C"/>
    <w:rsid w:val="006F6698"/>
    <w:rsid w:val="00713869"/>
    <w:rsid w:val="007210D9"/>
    <w:rsid w:val="00724FE8"/>
    <w:rsid w:val="00725A45"/>
    <w:rsid w:val="007277E4"/>
    <w:rsid w:val="007317E2"/>
    <w:rsid w:val="007324C6"/>
    <w:rsid w:val="00733140"/>
    <w:rsid w:val="0074011F"/>
    <w:rsid w:val="0074407E"/>
    <w:rsid w:val="00747680"/>
    <w:rsid w:val="00750B9C"/>
    <w:rsid w:val="00753E3A"/>
    <w:rsid w:val="00755A86"/>
    <w:rsid w:val="00760864"/>
    <w:rsid w:val="007640AB"/>
    <w:rsid w:val="007648C1"/>
    <w:rsid w:val="00777853"/>
    <w:rsid w:val="00780D63"/>
    <w:rsid w:val="0078442B"/>
    <w:rsid w:val="00784D5E"/>
    <w:rsid w:val="00785F06"/>
    <w:rsid w:val="00787EA1"/>
    <w:rsid w:val="0079122B"/>
    <w:rsid w:val="0079446C"/>
    <w:rsid w:val="007965B7"/>
    <w:rsid w:val="007A567C"/>
    <w:rsid w:val="007B2D9A"/>
    <w:rsid w:val="007B331E"/>
    <w:rsid w:val="007B5182"/>
    <w:rsid w:val="007B790F"/>
    <w:rsid w:val="007C180C"/>
    <w:rsid w:val="007C1B42"/>
    <w:rsid w:val="007C282E"/>
    <w:rsid w:val="007D4BF8"/>
    <w:rsid w:val="007D5953"/>
    <w:rsid w:val="007D59C7"/>
    <w:rsid w:val="007E0DA8"/>
    <w:rsid w:val="007E2634"/>
    <w:rsid w:val="007E52A6"/>
    <w:rsid w:val="007E634A"/>
    <w:rsid w:val="007F1DD3"/>
    <w:rsid w:val="007F519F"/>
    <w:rsid w:val="00803EE5"/>
    <w:rsid w:val="008056C5"/>
    <w:rsid w:val="0080727A"/>
    <w:rsid w:val="00807AF9"/>
    <w:rsid w:val="0081009B"/>
    <w:rsid w:val="00810B36"/>
    <w:rsid w:val="008150F9"/>
    <w:rsid w:val="00816E3C"/>
    <w:rsid w:val="00820031"/>
    <w:rsid w:val="00821392"/>
    <w:rsid w:val="00821B22"/>
    <w:rsid w:val="00831138"/>
    <w:rsid w:val="008321C6"/>
    <w:rsid w:val="00832918"/>
    <w:rsid w:val="008358AC"/>
    <w:rsid w:val="008468F3"/>
    <w:rsid w:val="008469B1"/>
    <w:rsid w:val="0085136C"/>
    <w:rsid w:val="008547A0"/>
    <w:rsid w:val="00860E61"/>
    <w:rsid w:val="0086117F"/>
    <w:rsid w:val="00861617"/>
    <w:rsid w:val="00863464"/>
    <w:rsid w:val="00866CED"/>
    <w:rsid w:val="008712C7"/>
    <w:rsid w:val="00874DF8"/>
    <w:rsid w:val="00880048"/>
    <w:rsid w:val="00881B9A"/>
    <w:rsid w:val="00883D5D"/>
    <w:rsid w:val="0089113B"/>
    <w:rsid w:val="0089442A"/>
    <w:rsid w:val="008A29DD"/>
    <w:rsid w:val="008A2E1D"/>
    <w:rsid w:val="008B35D0"/>
    <w:rsid w:val="008B59D5"/>
    <w:rsid w:val="008C24BF"/>
    <w:rsid w:val="008C34CB"/>
    <w:rsid w:val="008C4D1C"/>
    <w:rsid w:val="008D4C10"/>
    <w:rsid w:val="008E18D5"/>
    <w:rsid w:val="008E6C0A"/>
    <w:rsid w:val="008F586F"/>
    <w:rsid w:val="008F5AD4"/>
    <w:rsid w:val="009038FD"/>
    <w:rsid w:val="00903CB9"/>
    <w:rsid w:val="00910A57"/>
    <w:rsid w:val="0091687C"/>
    <w:rsid w:val="0091776E"/>
    <w:rsid w:val="0091798C"/>
    <w:rsid w:val="00925F61"/>
    <w:rsid w:val="009272B9"/>
    <w:rsid w:val="00933753"/>
    <w:rsid w:val="00933A57"/>
    <w:rsid w:val="00947B61"/>
    <w:rsid w:val="009518D8"/>
    <w:rsid w:val="009574E8"/>
    <w:rsid w:val="00962349"/>
    <w:rsid w:val="009728C0"/>
    <w:rsid w:val="0097462F"/>
    <w:rsid w:val="00984306"/>
    <w:rsid w:val="00987ABE"/>
    <w:rsid w:val="009A0DFB"/>
    <w:rsid w:val="009A1C07"/>
    <w:rsid w:val="009A5FA2"/>
    <w:rsid w:val="009A7B26"/>
    <w:rsid w:val="009B766E"/>
    <w:rsid w:val="009B76E9"/>
    <w:rsid w:val="009C0E24"/>
    <w:rsid w:val="009C23CD"/>
    <w:rsid w:val="009D0526"/>
    <w:rsid w:val="009D31EC"/>
    <w:rsid w:val="009D7683"/>
    <w:rsid w:val="009E321D"/>
    <w:rsid w:val="009F482A"/>
    <w:rsid w:val="009F5091"/>
    <w:rsid w:val="00A01D8D"/>
    <w:rsid w:val="00A05319"/>
    <w:rsid w:val="00A11F4B"/>
    <w:rsid w:val="00A144A3"/>
    <w:rsid w:val="00A22412"/>
    <w:rsid w:val="00A26790"/>
    <w:rsid w:val="00A37814"/>
    <w:rsid w:val="00A37B6E"/>
    <w:rsid w:val="00A41E51"/>
    <w:rsid w:val="00A47FF7"/>
    <w:rsid w:val="00A564E5"/>
    <w:rsid w:val="00A57E83"/>
    <w:rsid w:val="00A633B9"/>
    <w:rsid w:val="00A671B7"/>
    <w:rsid w:val="00A706A6"/>
    <w:rsid w:val="00A73293"/>
    <w:rsid w:val="00A761B4"/>
    <w:rsid w:val="00A81105"/>
    <w:rsid w:val="00A827A4"/>
    <w:rsid w:val="00A90642"/>
    <w:rsid w:val="00A90D15"/>
    <w:rsid w:val="00A94871"/>
    <w:rsid w:val="00AA2EF4"/>
    <w:rsid w:val="00AA5D6C"/>
    <w:rsid w:val="00AA6277"/>
    <w:rsid w:val="00AC6D5C"/>
    <w:rsid w:val="00AD2F4D"/>
    <w:rsid w:val="00AD4B78"/>
    <w:rsid w:val="00AE0879"/>
    <w:rsid w:val="00AE1B9B"/>
    <w:rsid w:val="00AE46C5"/>
    <w:rsid w:val="00B00B50"/>
    <w:rsid w:val="00B10162"/>
    <w:rsid w:val="00B24212"/>
    <w:rsid w:val="00B317A7"/>
    <w:rsid w:val="00B36073"/>
    <w:rsid w:val="00B37596"/>
    <w:rsid w:val="00B42909"/>
    <w:rsid w:val="00B43347"/>
    <w:rsid w:val="00B50BA2"/>
    <w:rsid w:val="00B5389E"/>
    <w:rsid w:val="00B5512E"/>
    <w:rsid w:val="00B60526"/>
    <w:rsid w:val="00B649B8"/>
    <w:rsid w:val="00B66F24"/>
    <w:rsid w:val="00B705A5"/>
    <w:rsid w:val="00B7161F"/>
    <w:rsid w:val="00B73F31"/>
    <w:rsid w:val="00B7407B"/>
    <w:rsid w:val="00B7786A"/>
    <w:rsid w:val="00BB0CA1"/>
    <w:rsid w:val="00BC2FE7"/>
    <w:rsid w:val="00BC62FA"/>
    <w:rsid w:val="00BD2707"/>
    <w:rsid w:val="00BD3564"/>
    <w:rsid w:val="00BD46C2"/>
    <w:rsid w:val="00BD49E2"/>
    <w:rsid w:val="00BD5B88"/>
    <w:rsid w:val="00BD782D"/>
    <w:rsid w:val="00BD7C95"/>
    <w:rsid w:val="00BE120C"/>
    <w:rsid w:val="00BE4EB2"/>
    <w:rsid w:val="00BF2F8A"/>
    <w:rsid w:val="00C00291"/>
    <w:rsid w:val="00C0203D"/>
    <w:rsid w:val="00C02C44"/>
    <w:rsid w:val="00C12D80"/>
    <w:rsid w:val="00C138F0"/>
    <w:rsid w:val="00C172EE"/>
    <w:rsid w:val="00C2496D"/>
    <w:rsid w:val="00C310B5"/>
    <w:rsid w:val="00C37866"/>
    <w:rsid w:val="00C4245E"/>
    <w:rsid w:val="00C43D8C"/>
    <w:rsid w:val="00C54420"/>
    <w:rsid w:val="00C55911"/>
    <w:rsid w:val="00C61473"/>
    <w:rsid w:val="00C812DB"/>
    <w:rsid w:val="00C818B0"/>
    <w:rsid w:val="00C960FB"/>
    <w:rsid w:val="00C97CAC"/>
    <w:rsid w:val="00CA01DE"/>
    <w:rsid w:val="00CA6C06"/>
    <w:rsid w:val="00CB1BDA"/>
    <w:rsid w:val="00CB32FF"/>
    <w:rsid w:val="00CB7EF8"/>
    <w:rsid w:val="00CC47FE"/>
    <w:rsid w:val="00CC5036"/>
    <w:rsid w:val="00CC539D"/>
    <w:rsid w:val="00CC730B"/>
    <w:rsid w:val="00CC7B64"/>
    <w:rsid w:val="00CD0033"/>
    <w:rsid w:val="00CD1378"/>
    <w:rsid w:val="00CD1A52"/>
    <w:rsid w:val="00CD2136"/>
    <w:rsid w:val="00CD40BC"/>
    <w:rsid w:val="00CE34D0"/>
    <w:rsid w:val="00CF17F5"/>
    <w:rsid w:val="00D14F28"/>
    <w:rsid w:val="00D15E99"/>
    <w:rsid w:val="00D2083D"/>
    <w:rsid w:val="00D24218"/>
    <w:rsid w:val="00D3341F"/>
    <w:rsid w:val="00D52F50"/>
    <w:rsid w:val="00D6083D"/>
    <w:rsid w:val="00D7039F"/>
    <w:rsid w:val="00D73A23"/>
    <w:rsid w:val="00D74FB4"/>
    <w:rsid w:val="00D7683A"/>
    <w:rsid w:val="00D837B2"/>
    <w:rsid w:val="00D83B9C"/>
    <w:rsid w:val="00D8799F"/>
    <w:rsid w:val="00D93A58"/>
    <w:rsid w:val="00D95B90"/>
    <w:rsid w:val="00DA408C"/>
    <w:rsid w:val="00DA43C8"/>
    <w:rsid w:val="00DB4076"/>
    <w:rsid w:val="00DC30B7"/>
    <w:rsid w:val="00DD106D"/>
    <w:rsid w:val="00DD4813"/>
    <w:rsid w:val="00DE24E7"/>
    <w:rsid w:val="00DE56A0"/>
    <w:rsid w:val="00DF3EAC"/>
    <w:rsid w:val="00E05FD9"/>
    <w:rsid w:val="00E06274"/>
    <w:rsid w:val="00E10BB5"/>
    <w:rsid w:val="00E124A5"/>
    <w:rsid w:val="00E13360"/>
    <w:rsid w:val="00E133DA"/>
    <w:rsid w:val="00E152B4"/>
    <w:rsid w:val="00E16199"/>
    <w:rsid w:val="00E27566"/>
    <w:rsid w:val="00E30EB3"/>
    <w:rsid w:val="00E33498"/>
    <w:rsid w:val="00E34C61"/>
    <w:rsid w:val="00E34EB2"/>
    <w:rsid w:val="00E44A1F"/>
    <w:rsid w:val="00E45156"/>
    <w:rsid w:val="00E50994"/>
    <w:rsid w:val="00E54C36"/>
    <w:rsid w:val="00E65390"/>
    <w:rsid w:val="00E76ECD"/>
    <w:rsid w:val="00E84FB5"/>
    <w:rsid w:val="00E85C60"/>
    <w:rsid w:val="00E87026"/>
    <w:rsid w:val="00E94251"/>
    <w:rsid w:val="00E97E5E"/>
    <w:rsid w:val="00EA04A8"/>
    <w:rsid w:val="00EA60E6"/>
    <w:rsid w:val="00EA7F21"/>
    <w:rsid w:val="00EB2547"/>
    <w:rsid w:val="00EB5802"/>
    <w:rsid w:val="00EC6DA6"/>
    <w:rsid w:val="00EC7E8B"/>
    <w:rsid w:val="00ED4833"/>
    <w:rsid w:val="00ED6EFA"/>
    <w:rsid w:val="00ED700D"/>
    <w:rsid w:val="00EE29F1"/>
    <w:rsid w:val="00EE7B23"/>
    <w:rsid w:val="00EF5475"/>
    <w:rsid w:val="00F013C4"/>
    <w:rsid w:val="00F04260"/>
    <w:rsid w:val="00F133F3"/>
    <w:rsid w:val="00F13F03"/>
    <w:rsid w:val="00F15606"/>
    <w:rsid w:val="00F2073E"/>
    <w:rsid w:val="00F21510"/>
    <w:rsid w:val="00F244D2"/>
    <w:rsid w:val="00F274B9"/>
    <w:rsid w:val="00F33997"/>
    <w:rsid w:val="00F33E05"/>
    <w:rsid w:val="00F340B8"/>
    <w:rsid w:val="00F346BB"/>
    <w:rsid w:val="00F51A34"/>
    <w:rsid w:val="00F546C1"/>
    <w:rsid w:val="00F56CEA"/>
    <w:rsid w:val="00F723B3"/>
    <w:rsid w:val="00F8014D"/>
    <w:rsid w:val="00F83416"/>
    <w:rsid w:val="00F87497"/>
    <w:rsid w:val="00F95037"/>
    <w:rsid w:val="00FA5A70"/>
    <w:rsid w:val="00FB3696"/>
    <w:rsid w:val="00FB71D9"/>
    <w:rsid w:val="00FC452D"/>
    <w:rsid w:val="00FD5D70"/>
    <w:rsid w:val="00FD63F1"/>
    <w:rsid w:val="00FE01E2"/>
    <w:rsid w:val="00FE20DF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F2A9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6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aliases w:val="ghost,g,1 ghost,h1,4KEFALAIO,Hoofdstuk,Head 1,H1,H11,H12,H111,H13,H112,H14,H113,H15,H114,H16,H115,H17,H116,H18,H117,H19,H118,H110,H119,H120,H1110,Report Title,CHAPTER 1,H1 Char,Head1,Heading apps,BMS Heading 1,Outline1,Header1,l1,Head 11"/>
    <w:basedOn w:val="a"/>
    <w:next w:val="a"/>
    <w:link w:val="1Char"/>
    <w:uiPriority w:val="9"/>
    <w:qFormat/>
    <w:pPr>
      <w:keepNext/>
      <w:pageBreakBefore/>
      <w:numPr>
        <w:numId w:val="23"/>
      </w:numPr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aliases w:val="2,Header 2,h2,Heading Bug,H2,Sub-Head1,Heading 2- no#,H21,H22,H23,H2Normal,Sub Head,H211,H212,H221,H2111,H24,H213,H222,H2112,H231,H2121,H2211,H21111,H25,H26,H214,H223,H2113,H27,H215,H224,H2114,H28,H216,H225,H2115,H232,H241,H2122,H2212,ni2"/>
    <w:basedOn w:val="1"/>
    <w:next w:val="a"/>
    <w:link w:val="2Char"/>
    <w:uiPriority w:val="9"/>
    <w:qFormat/>
    <w:pPr>
      <w:pageBreakBefore w:val="0"/>
      <w:numPr>
        <w:ilvl w:val="1"/>
      </w:numPr>
      <w:pBdr>
        <w:bottom w:val="single" w:sz="12" w:space="1" w:color="000080"/>
      </w:pBdr>
      <w:spacing w:before="240" w:after="80"/>
      <w:outlineLvl w:val="1"/>
    </w:pPr>
    <w:rPr>
      <w:bCs w:val="0"/>
      <w:color w:val="002060"/>
      <w:sz w:val="24"/>
      <w:szCs w:val="22"/>
      <w:lang w:val="en-GB"/>
    </w:rPr>
  </w:style>
  <w:style w:type="paragraph" w:styleId="30">
    <w:name w:val="heading 3"/>
    <w:aliases w:val="H3,Proposa,Project 3,h3,Heading 3 - old,1.2.3.,alltoc,3,Heading 4 Proposal,h31,h32,Bold Head,bh,(1.1.1),hd3,Minor,1.1.1 Heading,0,Heading 2.3,(Alt+3),Titles,(Alt+3)1,(Alt+3)2,(Alt+3)3,(Alt+3)4,(Alt+3)5,(Alt+3)6,(Alt+3)11,(Alt+3)21,l3,H31,H"/>
    <w:basedOn w:val="a"/>
    <w:next w:val="a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qFormat/>
    <w:rsid w:val="00E76ECD"/>
    <w:pPr>
      <w:tabs>
        <w:tab w:val="num" w:pos="4320"/>
      </w:tabs>
      <w:suppressAutoHyphens w:val="0"/>
      <w:spacing w:before="240" w:after="60"/>
      <w:ind w:left="4320" w:hanging="720"/>
      <w:jc w:val="left"/>
      <w:outlineLvl w:val="5"/>
    </w:pPr>
    <w:rPr>
      <w:rFonts w:ascii="Times New Roman" w:hAnsi="Times New Roman" w:cs="Times New Roman"/>
      <w:b/>
      <w:bCs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6ECD"/>
    <w:pPr>
      <w:keepNext/>
      <w:keepLines/>
      <w:spacing w:before="40" w:after="0"/>
      <w:outlineLvl w:val="6"/>
    </w:pPr>
    <w:rPr>
      <w:rFonts w:ascii="Times New Roman" w:hAnsi="Times New Roman" w:cs="Times New Roman"/>
      <w:sz w:val="24"/>
      <w:lang w:val="el-GR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6ECD"/>
    <w:pPr>
      <w:keepNext/>
      <w:keepLines/>
      <w:spacing w:before="40" w:after="0"/>
      <w:outlineLvl w:val="7"/>
    </w:pPr>
    <w:rPr>
      <w:rFonts w:ascii="Times New Roman" w:hAnsi="Times New Roman" w:cs="Times New Roman"/>
      <w:i/>
      <w:iCs/>
      <w:sz w:val="24"/>
      <w:lang w:val="el-GR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8"/>
    </w:pPr>
    <w:rPr>
      <w:rFonts w:ascii="Calibri Light" w:hAnsi="Calibri Light" w:cs="Times New Roman"/>
      <w:szCs w:val="22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DefaultParagraphFont3">
    <w:name w:val="Default Paragraph Font3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1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uiPriority w:val="99"/>
    <w:rPr>
      <w:rFonts w:ascii="Calibri" w:hAnsi="Calibri" w:cs="Calibri"/>
      <w:lang w:val="en-GB"/>
    </w:rPr>
  </w:style>
  <w:style w:type="character" w:customStyle="1" w:styleId="Char1">
    <w:name w:val="Θέμα σχολίου Char"/>
    <w:uiPriority w:val="99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2">
    <w:name w:val="Παραπομπή υποσημείωσης3"/>
    <w:rPr>
      <w:vertAlign w:val="superscript"/>
    </w:rPr>
  </w:style>
  <w:style w:type="character" w:customStyle="1" w:styleId="33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d">
    <w:name w:val="Σύνδεση ευρετηρίου"/>
  </w:style>
  <w:style w:type="character" w:styleId="ae">
    <w:name w:val="footnote reference"/>
    <w:uiPriority w:val="99"/>
    <w:rPr>
      <w:vertAlign w:val="superscript"/>
    </w:rPr>
  </w:style>
  <w:style w:type="character" w:styleId="af">
    <w:name w:val="endnote reference"/>
    <w:rPr>
      <w:vertAlign w:val="superscript"/>
    </w:rPr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uiPriority w:val="1"/>
    <w:qFormat/>
    <w:pPr>
      <w:spacing w:after="240"/>
    </w:pPr>
  </w:style>
  <w:style w:type="paragraph" w:styleId="af2">
    <w:name w:val="List"/>
    <w:basedOn w:val="af1"/>
    <w:rPr>
      <w:rFonts w:cs="Mangal"/>
    </w:rPr>
  </w:style>
  <w:style w:type="paragraph" w:customStyle="1" w:styleId="Caption2">
    <w:name w:val="Caption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styleId="af4">
    <w:name w:val="caption"/>
    <w:basedOn w:val="a"/>
    <w:uiPriority w:val="35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4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link w:val="Char3"/>
    <w:uiPriority w:val="99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4"/>
    <w:uiPriority w:val="99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5"/>
  </w:style>
  <w:style w:type="paragraph" w:styleId="af8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styleId="af9">
    <w:name w:val="annotation text"/>
    <w:basedOn w:val="a"/>
    <w:uiPriority w:val="99"/>
    <w:rPr>
      <w:sz w:val="20"/>
      <w:szCs w:val="20"/>
    </w:rPr>
  </w:style>
  <w:style w:type="paragraph" w:styleId="afa">
    <w:name w:val="annotation subject"/>
    <w:basedOn w:val="af9"/>
    <w:next w:val="af9"/>
    <w:uiPriority w:val="9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Kommentar,Bullet List,FooterText,numbered,Paragraphe de liste1,lp1,Diligence Check,Bullet2,Bullet21,bl1,Bullet22,Bullet23,Bullet211,Bullet24,Bullet25,Bullet26,Bullet27,bl11,Bullet212,Bullet28,bl12,Bullet213,Bullet29,bl13,Bullet214,bl14"/>
    <w:basedOn w:val="a"/>
    <w:link w:val="Char6"/>
    <w:uiPriority w:val="34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7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qFormat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qFormat/>
    <w:pPr>
      <w:spacing w:after="0"/>
      <w:ind w:left="220"/>
      <w:jc w:val="left"/>
    </w:pPr>
    <w:rPr>
      <w:smallCaps/>
      <w:sz w:val="20"/>
      <w:szCs w:val="20"/>
    </w:rPr>
  </w:style>
  <w:style w:type="paragraph" w:styleId="35">
    <w:name w:val="toc 3"/>
    <w:basedOn w:val="a"/>
    <w:next w:val="a"/>
    <w:uiPriority w:val="39"/>
    <w:qFormat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qFormat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uiPriority w:val="39"/>
    <w:qFormat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uiPriority w:val="3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uiPriority w:val="39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uiPriority w:val="39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6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link w:val="Char8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1a">
    <w:name w:val="Ανεπίλυτη αναφορά1"/>
    <w:uiPriority w:val="99"/>
    <w:semiHidden/>
    <w:unhideWhenUsed/>
    <w:rsid w:val="00FB3696"/>
    <w:rPr>
      <w:color w:val="605E5C"/>
      <w:shd w:val="clear" w:color="auto" w:fill="E1DFDD"/>
    </w:rPr>
  </w:style>
  <w:style w:type="table" w:styleId="aff5">
    <w:name w:val="Table Grid"/>
    <w:basedOn w:val="a1"/>
    <w:uiPriority w:val="59"/>
    <w:rsid w:val="002E2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Reference1">
    <w:name w:val="Comment Reference1"/>
    <w:rsid w:val="0097462F"/>
    <w:rPr>
      <w:sz w:val="16"/>
    </w:rPr>
  </w:style>
  <w:style w:type="character" w:customStyle="1" w:styleId="Char6">
    <w:name w:val="Παράγραφος λίστας Char"/>
    <w:aliases w:val="Kommentar Char,Bullet List Char,FooterText Char,numbered Char,Paragraphe de liste1 Char,lp1 Char,Diligence Check Char,Bullet2 Char,Bullet21 Char,bl1 Char,Bullet22 Char,Bullet23 Char,Bullet211 Char,Bullet24 Char,Bullet25 Char"/>
    <w:link w:val="afc"/>
    <w:uiPriority w:val="34"/>
    <w:locked/>
    <w:rsid w:val="0097462F"/>
    <w:rPr>
      <w:rFonts w:ascii="Calibri" w:hAnsi="Calibri" w:cs="Calibri"/>
      <w:sz w:val="22"/>
      <w:szCs w:val="24"/>
      <w:lang w:val="en-GB" w:eastAsia="zh-CN"/>
    </w:rPr>
  </w:style>
  <w:style w:type="paragraph" w:customStyle="1" w:styleId="Tabletext">
    <w:name w:val="Table text"/>
    <w:basedOn w:val="a"/>
    <w:link w:val="TabletextChar1"/>
    <w:rsid w:val="0097462F"/>
    <w:pPr>
      <w:widowControl w:val="0"/>
      <w:suppressAutoHyphens w:val="0"/>
      <w:spacing w:after="0"/>
      <w:ind w:left="113"/>
      <w:jc w:val="left"/>
    </w:pPr>
    <w:rPr>
      <w:rFonts w:ascii="Tahoma" w:hAnsi="Tahoma" w:cs="Times New Roman"/>
      <w:sz w:val="20"/>
      <w:lang w:val="en-US" w:eastAsia="en-US" w:bidi="en-US"/>
    </w:rPr>
  </w:style>
  <w:style w:type="character" w:customStyle="1" w:styleId="TabletextChar1">
    <w:name w:val="Table text Char1"/>
    <w:link w:val="Tabletext"/>
    <w:locked/>
    <w:rsid w:val="0097462F"/>
    <w:rPr>
      <w:rFonts w:ascii="Tahoma" w:hAnsi="Tahoma"/>
      <w:szCs w:val="24"/>
      <w:lang w:val="en-US" w:eastAsia="en-US" w:bidi="en-US"/>
    </w:rPr>
  </w:style>
  <w:style w:type="paragraph" w:styleId="3">
    <w:name w:val="List Bullet 3"/>
    <w:basedOn w:val="a"/>
    <w:uiPriority w:val="99"/>
    <w:semiHidden/>
    <w:unhideWhenUsed/>
    <w:rsid w:val="00821B22"/>
    <w:pPr>
      <w:numPr>
        <w:numId w:val="25"/>
      </w:numPr>
      <w:contextualSpacing/>
    </w:pPr>
  </w:style>
  <w:style w:type="character" w:customStyle="1" w:styleId="Char8">
    <w:name w:val="Χωρίς διάστιχο Char"/>
    <w:link w:val="aff1"/>
    <w:uiPriority w:val="1"/>
    <w:rsid w:val="00AA2EF4"/>
    <w:rPr>
      <w:rFonts w:ascii="Calibri" w:hAnsi="Calibri" w:cs="Calibri"/>
      <w:sz w:val="22"/>
      <w:szCs w:val="24"/>
      <w:lang w:val="en-GB" w:eastAsia="zh-CN"/>
    </w:rPr>
  </w:style>
  <w:style w:type="table" w:customStyle="1" w:styleId="1b">
    <w:name w:val="Πλέγμα πίνακα1"/>
    <w:basedOn w:val="a1"/>
    <w:next w:val="aff5"/>
    <w:uiPriority w:val="39"/>
    <w:rsid w:val="000E5E8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72222">
    <w:name w:val="Style172222"/>
    <w:rsid w:val="001C565D"/>
    <w:pPr>
      <w:numPr>
        <w:numId w:val="27"/>
      </w:numPr>
    </w:pPr>
  </w:style>
  <w:style w:type="numbering" w:customStyle="1" w:styleId="Style1553112">
    <w:name w:val="Style1553112"/>
    <w:rsid w:val="001C565D"/>
    <w:pPr>
      <w:numPr>
        <w:numId w:val="28"/>
      </w:numPr>
    </w:pPr>
  </w:style>
  <w:style w:type="table" w:customStyle="1" w:styleId="TableNormal">
    <w:name w:val="Table Normal"/>
    <w:uiPriority w:val="2"/>
    <w:semiHidden/>
    <w:unhideWhenUsed/>
    <w:qFormat/>
    <w:rsid w:val="00AE087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e155311">
    <w:name w:val="Style155311"/>
    <w:rsid w:val="00AE0879"/>
    <w:pPr>
      <w:numPr>
        <w:numId w:val="32"/>
      </w:numPr>
    </w:pPr>
  </w:style>
  <w:style w:type="numbering" w:customStyle="1" w:styleId="Style1553111">
    <w:name w:val="Style1553111"/>
    <w:rsid w:val="00AE0879"/>
    <w:pPr>
      <w:numPr>
        <w:numId w:val="31"/>
      </w:numPr>
    </w:pPr>
  </w:style>
  <w:style w:type="character" w:customStyle="1" w:styleId="6Char">
    <w:name w:val="Επικεφαλίδα 6 Char"/>
    <w:basedOn w:val="a0"/>
    <w:link w:val="6"/>
    <w:rsid w:val="00E76ECD"/>
    <w:rPr>
      <w:b/>
      <w:bCs/>
      <w:sz w:val="22"/>
      <w:szCs w:val="22"/>
      <w:lang w:val="en-US" w:eastAsia="en-US"/>
    </w:rPr>
  </w:style>
  <w:style w:type="paragraph" w:customStyle="1" w:styleId="71">
    <w:name w:val="Επικεφαλίδα 71"/>
    <w:basedOn w:val="a"/>
    <w:next w:val="a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6"/>
    </w:pPr>
    <w:rPr>
      <w:rFonts w:cs="Times New Roman"/>
      <w:sz w:val="24"/>
      <w:lang w:val="en-US" w:eastAsia="x-none"/>
    </w:rPr>
  </w:style>
  <w:style w:type="paragraph" w:customStyle="1" w:styleId="81">
    <w:name w:val="Επικεφαλίδα 81"/>
    <w:basedOn w:val="a"/>
    <w:next w:val="a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7"/>
    </w:pPr>
    <w:rPr>
      <w:rFonts w:cs="Times New Roman"/>
      <w:i/>
      <w:iCs/>
      <w:sz w:val="24"/>
      <w:lang w:val="en-US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E76ECD"/>
    <w:rPr>
      <w:rFonts w:ascii="Calibri Light" w:hAnsi="Calibri Light"/>
      <w:sz w:val="22"/>
      <w:szCs w:val="22"/>
      <w:lang w:val="en-US" w:eastAsia="x-none"/>
    </w:rPr>
  </w:style>
  <w:style w:type="numbering" w:customStyle="1" w:styleId="1c">
    <w:name w:val="Χωρίς λίστα1"/>
    <w:next w:val="a2"/>
    <w:uiPriority w:val="99"/>
    <w:semiHidden/>
    <w:unhideWhenUsed/>
    <w:rsid w:val="00E76ECD"/>
  </w:style>
  <w:style w:type="table" w:customStyle="1" w:styleId="TableNormal1">
    <w:name w:val="Table Normal1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6ECD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character" w:customStyle="1" w:styleId="Char5">
    <w:name w:val="Κεφαλίδα Char"/>
    <w:basedOn w:val="a0"/>
    <w:link w:val="af7"/>
    <w:rsid w:val="00E76ECD"/>
    <w:rPr>
      <w:rFonts w:ascii="Calibri" w:hAnsi="Calibri" w:cs="Calibri"/>
      <w:sz w:val="22"/>
      <w:szCs w:val="24"/>
      <w:lang w:val="en-GB" w:eastAsia="zh-CN"/>
    </w:rPr>
  </w:style>
  <w:style w:type="character" w:customStyle="1" w:styleId="Char4">
    <w:name w:val="Υποσέλιδο Char"/>
    <w:basedOn w:val="a0"/>
    <w:link w:val="af6"/>
    <w:uiPriority w:val="99"/>
    <w:rsid w:val="00E76ECD"/>
    <w:rPr>
      <w:rFonts w:ascii="Calibri" w:eastAsia="MS Mincho" w:hAnsi="Calibri" w:cs="Calibri"/>
      <w:sz w:val="22"/>
      <w:szCs w:val="24"/>
      <w:lang w:val="en-US" w:eastAsia="ja-JP"/>
    </w:rPr>
  </w:style>
  <w:style w:type="table" w:customStyle="1" w:styleId="26">
    <w:name w:val="Πλέγμα πίνακα2"/>
    <w:basedOn w:val="a1"/>
    <w:next w:val="aff5"/>
    <w:uiPriority w:val="39"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Ημερομηνία Char"/>
    <w:basedOn w:val="a0"/>
    <w:link w:val="af5"/>
    <w:uiPriority w:val="99"/>
    <w:rsid w:val="00E76ECD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Style17222">
    <w:name w:val="Style17222"/>
    <w:rsid w:val="00E76ECD"/>
  </w:style>
  <w:style w:type="numbering" w:customStyle="1" w:styleId="Style1553113">
    <w:name w:val="Style1553113"/>
    <w:rsid w:val="00E76ECD"/>
    <w:pPr>
      <w:numPr>
        <w:numId w:val="10"/>
      </w:numPr>
    </w:pPr>
  </w:style>
  <w:style w:type="character" w:customStyle="1" w:styleId="Char7">
    <w:name w:val="Κείμενο υποσημείωσης Char"/>
    <w:basedOn w:val="a0"/>
    <w:link w:val="afd"/>
    <w:rsid w:val="00E76ECD"/>
    <w:rPr>
      <w:rFonts w:ascii="Calibri" w:hAnsi="Calibri" w:cs="Calibri"/>
      <w:sz w:val="18"/>
      <w:lang w:val="en-IE" w:eastAsia="zh-CN"/>
    </w:rPr>
  </w:style>
  <w:style w:type="character" w:customStyle="1" w:styleId="4Char">
    <w:name w:val="Επικεφαλίδα 4 Char"/>
    <w:basedOn w:val="a0"/>
    <w:link w:val="4"/>
    <w:uiPriority w:val="9"/>
    <w:rsid w:val="00E76ECD"/>
    <w:rPr>
      <w:rFonts w:ascii="Arial" w:hAnsi="Arial"/>
      <w:b/>
      <w:bCs/>
      <w:sz w:val="22"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uiPriority w:val="9"/>
    <w:rsid w:val="00E76ECD"/>
    <w:rPr>
      <w:rFonts w:ascii="Lucida Sans" w:hAnsi="Lucida Sans" w:cs="Lucida Sans"/>
      <w:b/>
      <w:sz w:val="22"/>
      <w:lang w:val="en-US" w:eastAsia="zh-CN"/>
    </w:rPr>
  </w:style>
  <w:style w:type="character" w:customStyle="1" w:styleId="7Char">
    <w:name w:val="Επικεφαλίδα 7 Char"/>
    <w:basedOn w:val="a0"/>
    <w:link w:val="7"/>
    <w:uiPriority w:val="9"/>
    <w:semiHidden/>
    <w:rsid w:val="00E76ECD"/>
    <w:rPr>
      <w:rFonts w:eastAsia="Times New Roman" w:cs="Times New Roman"/>
      <w:sz w:val="24"/>
      <w:szCs w:val="24"/>
      <w:lang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E76ECD"/>
    <w:rPr>
      <w:rFonts w:eastAsia="Times New Roman" w:cs="Times New Roman"/>
      <w:i/>
      <w:iCs/>
      <w:sz w:val="24"/>
      <w:szCs w:val="24"/>
      <w:lang w:eastAsia="x-none"/>
    </w:rPr>
  </w:style>
  <w:style w:type="character" w:customStyle="1" w:styleId="2Char">
    <w:name w:val="Επικεφαλίδα 2 Char"/>
    <w:aliases w:val="2 Char,Header 2 Char,h2 Char,Heading Bug Char,H2 Char,Sub-Head1 Char,Heading 2- no# Char,H21 Char,H22 Char,H23 Char,H2Normal Char,Sub Head Char,H211 Char,H212 Char,H221 Char,H2111 Char,H24 Char,H213 Char,H222 Char,H2112 Char,H231 Char"/>
    <w:basedOn w:val="a0"/>
    <w:link w:val="20"/>
    <w:uiPriority w:val="9"/>
    <w:rsid w:val="00E76ECD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2">
    <w:name w:val="Σώμα κειμένου Char"/>
    <w:basedOn w:val="a0"/>
    <w:link w:val="af1"/>
    <w:uiPriority w:val="1"/>
    <w:rsid w:val="00E76ECD"/>
    <w:rPr>
      <w:rFonts w:ascii="Calibri" w:hAnsi="Calibri" w:cs="Calibri"/>
      <w:sz w:val="22"/>
      <w:szCs w:val="24"/>
      <w:lang w:val="en-GB" w:eastAsia="zh-CN"/>
    </w:rPr>
  </w:style>
  <w:style w:type="paragraph" w:customStyle="1" w:styleId="110">
    <w:name w:val="Επικεφαλίδα 11"/>
    <w:basedOn w:val="a"/>
    <w:next w:val="a"/>
    <w:uiPriority w:val="9"/>
    <w:qFormat/>
    <w:rsid w:val="00E76ECD"/>
    <w:pPr>
      <w:keepNext/>
      <w:suppressAutoHyphens w:val="0"/>
      <w:spacing w:before="240" w:after="60"/>
      <w:ind w:left="1147" w:hanging="360"/>
      <w:jc w:val="left"/>
      <w:outlineLvl w:val="0"/>
    </w:pPr>
    <w:rPr>
      <w:rFonts w:ascii="Calibri Light" w:hAnsi="Calibri Light" w:cs="Times New Roman"/>
      <w:b/>
      <w:bCs/>
      <w:kern w:val="32"/>
      <w:sz w:val="32"/>
      <w:szCs w:val="32"/>
      <w:lang w:val="en-US" w:eastAsia="en-US"/>
    </w:rPr>
  </w:style>
  <w:style w:type="paragraph" w:customStyle="1" w:styleId="310">
    <w:name w:val="Επικεφαλίδα 31"/>
    <w:basedOn w:val="a"/>
    <w:next w:val="a"/>
    <w:uiPriority w:val="9"/>
    <w:semiHidden/>
    <w:unhideWhenUsed/>
    <w:qFormat/>
    <w:rsid w:val="00E76ECD"/>
    <w:pPr>
      <w:keepNext/>
      <w:suppressAutoHyphens w:val="0"/>
      <w:spacing w:before="240" w:after="60"/>
      <w:ind w:left="2649" w:hanging="360"/>
      <w:jc w:val="left"/>
      <w:outlineLvl w:val="2"/>
    </w:pPr>
    <w:rPr>
      <w:rFonts w:ascii="Calibri Light" w:hAnsi="Calibri Light" w:cs="Times New Roman"/>
      <w:b/>
      <w:bCs/>
      <w:sz w:val="26"/>
      <w:szCs w:val="26"/>
      <w:lang w:val="en-US" w:eastAsia="en-US"/>
    </w:rPr>
  </w:style>
  <w:style w:type="paragraph" w:customStyle="1" w:styleId="410">
    <w:name w:val="Επικεφαλίδα 41"/>
    <w:basedOn w:val="a"/>
    <w:next w:val="a"/>
    <w:uiPriority w:val="9"/>
    <w:semiHidden/>
    <w:unhideWhenUsed/>
    <w:qFormat/>
    <w:rsid w:val="00E76ECD"/>
    <w:pPr>
      <w:keepNext/>
      <w:suppressAutoHyphens w:val="0"/>
      <w:spacing w:before="240" w:after="60"/>
      <w:ind w:left="3639" w:hanging="360"/>
      <w:jc w:val="left"/>
      <w:outlineLvl w:val="3"/>
    </w:pPr>
    <w:rPr>
      <w:rFonts w:cs="Times New Roman"/>
      <w:b/>
      <w:bCs/>
      <w:sz w:val="28"/>
      <w:szCs w:val="28"/>
      <w:lang w:val="en-US" w:eastAsia="en-US"/>
    </w:rPr>
  </w:style>
  <w:style w:type="paragraph" w:customStyle="1" w:styleId="51">
    <w:name w:val="Επικεφαλίδα 51"/>
    <w:basedOn w:val="a"/>
    <w:next w:val="a"/>
    <w:uiPriority w:val="9"/>
    <w:semiHidden/>
    <w:unhideWhenUsed/>
    <w:qFormat/>
    <w:rsid w:val="00E76ECD"/>
    <w:pPr>
      <w:suppressAutoHyphens w:val="0"/>
      <w:spacing w:before="240" w:after="60"/>
      <w:ind w:left="4628" w:hanging="360"/>
      <w:jc w:val="left"/>
      <w:outlineLvl w:val="4"/>
    </w:pPr>
    <w:rPr>
      <w:rFonts w:cs="Times New Roman"/>
      <w:b/>
      <w:bCs/>
      <w:i/>
      <w:iCs/>
      <w:sz w:val="26"/>
      <w:szCs w:val="26"/>
      <w:lang w:val="en-US" w:eastAsia="en-US"/>
    </w:rPr>
  </w:style>
  <w:style w:type="paragraph" w:customStyle="1" w:styleId="91">
    <w:name w:val="Επικεφαλίδα 91"/>
    <w:basedOn w:val="a"/>
    <w:next w:val="a"/>
    <w:uiPriority w:val="9"/>
    <w:semiHidden/>
    <w:unhideWhenUsed/>
    <w:qFormat/>
    <w:rsid w:val="00E76ECD"/>
    <w:pPr>
      <w:suppressAutoHyphens w:val="0"/>
      <w:spacing w:before="240" w:after="60"/>
      <w:ind w:left="8587" w:hanging="360"/>
      <w:jc w:val="left"/>
      <w:outlineLvl w:val="8"/>
    </w:pPr>
    <w:rPr>
      <w:rFonts w:ascii="Calibri Light" w:hAnsi="Calibri Light" w:cs="Times New Roman"/>
      <w:szCs w:val="22"/>
      <w:lang w:val="en-US" w:eastAsia="en-US"/>
    </w:rPr>
  </w:style>
  <w:style w:type="numbering" w:customStyle="1" w:styleId="111">
    <w:name w:val="Χωρίς λίστα11"/>
    <w:next w:val="a2"/>
    <w:uiPriority w:val="99"/>
    <w:semiHidden/>
    <w:unhideWhenUsed/>
    <w:rsid w:val="00E76ECD"/>
  </w:style>
  <w:style w:type="character" w:customStyle="1" w:styleId="1Char">
    <w:name w:val="Επικεφαλίδα 1 Char"/>
    <w:aliases w:val="ghost Char,g Char,1 ghost Char,h1 Char,4KEFALAIO Char,Hoofdstuk Char,Head 1 Char,H1 Char1,H11 Char,H12 Char,H111 Char,H13 Char,H112 Char,H14 Char,H113 Char,H15 Char,H114 Char,H16 Char,H115 Char,H17 Char,H116 Char,H18 Char,H117 Char"/>
    <w:basedOn w:val="a0"/>
    <w:link w:val="1"/>
    <w:uiPriority w:val="9"/>
    <w:locked/>
    <w:rsid w:val="00E76ECD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3Char">
    <w:name w:val="Επικεφαλίδα 3 Char"/>
    <w:aliases w:val="H3 Char,Proposa Char,Project 3 Char,h3 Char,Heading 3 - old Char,1.2.3. Char,alltoc Char,3 Char,Heading 4 Proposal Char,h31 Char,h32 Char,Bold Head Char,bh Char,(1.1.1) Char,hd3 Char,Minor Char,1.1.1 Heading Char,0 Char,(Alt+3) Char"/>
    <w:basedOn w:val="a0"/>
    <w:link w:val="30"/>
    <w:uiPriority w:val="9"/>
    <w:locked/>
    <w:rsid w:val="00E76ECD"/>
    <w:rPr>
      <w:rFonts w:ascii="Arial" w:hAnsi="Arial"/>
      <w:b/>
      <w:bCs/>
      <w:sz w:val="22"/>
      <w:szCs w:val="26"/>
      <w:lang w:val="en-GB" w:eastAsia="zh-CN"/>
    </w:rPr>
  </w:style>
  <w:style w:type="paragraph" w:customStyle="1" w:styleId="1d">
    <w:name w:val="Κεφαλίδα1"/>
    <w:basedOn w:val="a"/>
    <w:next w:val="af7"/>
    <w:uiPriority w:val="99"/>
    <w:unhideWhenUsed/>
    <w:rsid w:val="00E76ECD"/>
    <w:pPr>
      <w:tabs>
        <w:tab w:val="center" w:pos="4153"/>
        <w:tab w:val="right" w:pos="8306"/>
      </w:tabs>
      <w:suppressAutoHyphens w:val="0"/>
      <w:spacing w:after="0"/>
      <w:jc w:val="left"/>
    </w:pPr>
    <w:rPr>
      <w:rFonts w:eastAsia="Calibri" w:cs="Times New Roman"/>
      <w:szCs w:val="22"/>
      <w:lang w:val="el-GR" w:eastAsia="en-US"/>
    </w:rPr>
  </w:style>
  <w:style w:type="paragraph" w:customStyle="1" w:styleId="1e">
    <w:name w:val="Υποσέλιδο1"/>
    <w:basedOn w:val="a"/>
    <w:next w:val="af6"/>
    <w:uiPriority w:val="99"/>
    <w:unhideWhenUsed/>
    <w:rsid w:val="00E76ECD"/>
    <w:pPr>
      <w:tabs>
        <w:tab w:val="center" w:pos="4153"/>
        <w:tab w:val="right" w:pos="8306"/>
      </w:tabs>
      <w:suppressAutoHyphens w:val="0"/>
      <w:spacing w:after="0"/>
      <w:jc w:val="left"/>
    </w:pPr>
    <w:rPr>
      <w:rFonts w:eastAsia="Calibri" w:cs="Times New Roman"/>
      <w:szCs w:val="22"/>
      <w:lang w:val="el-GR" w:eastAsia="en-US"/>
    </w:rPr>
  </w:style>
  <w:style w:type="character" w:customStyle="1" w:styleId="1Char1">
    <w:name w:val="Επικεφαλίδα 1 Char1"/>
    <w:basedOn w:val="a0"/>
    <w:uiPriority w:val="9"/>
    <w:rsid w:val="00E76EC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3Char1">
    <w:name w:val="Επικεφαλίδα 3 Char1"/>
    <w:basedOn w:val="a0"/>
    <w:uiPriority w:val="9"/>
    <w:semiHidden/>
    <w:rsid w:val="00E76ECD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Char1">
    <w:name w:val="Επικεφαλίδα 4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365F91"/>
    </w:rPr>
  </w:style>
  <w:style w:type="character" w:customStyle="1" w:styleId="5Char1">
    <w:name w:val="Επικεφαλίδα 5 Char1"/>
    <w:basedOn w:val="a0"/>
    <w:uiPriority w:val="9"/>
    <w:semiHidden/>
    <w:rsid w:val="00E76ECD"/>
    <w:rPr>
      <w:rFonts w:ascii="Cambria" w:eastAsia="Times New Roman" w:hAnsi="Cambria" w:cs="Times New Roman"/>
      <w:color w:val="365F91"/>
    </w:rPr>
  </w:style>
  <w:style w:type="character" w:customStyle="1" w:styleId="7Char1">
    <w:name w:val="Επικεφαλίδα 7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243F60"/>
    </w:rPr>
  </w:style>
  <w:style w:type="character" w:customStyle="1" w:styleId="8Char1">
    <w:name w:val="Επικεφαλίδα 8 Char1"/>
    <w:basedOn w:val="a0"/>
    <w:uiPriority w:val="9"/>
    <w:semiHidden/>
    <w:rsid w:val="00E76EC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Char1">
    <w:name w:val="Επικεφαλίδα 9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Char10">
    <w:name w:val="Κεφαλίδα Char1"/>
    <w:basedOn w:val="a0"/>
    <w:uiPriority w:val="99"/>
    <w:rsid w:val="00E76ECD"/>
  </w:style>
  <w:style w:type="character" w:customStyle="1" w:styleId="Char11">
    <w:name w:val="Υποσέλιδο Char1"/>
    <w:basedOn w:val="a0"/>
    <w:uiPriority w:val="99"/>
    <w:rsid w:val="00E76ECD"/>
  </w:style>
  <w:style w:type="numbering" w:customStyle="1" w:styleId="27">
    <w:name w:val="Χωρίς λίστα2"/>
    <w:next w:val="a2"/>
    <w:uiPriority w:val="99"/>
    <w:semiHidden/>
    <w:unhideWhenUsed/>
    <w:rsid w:val="00E76ECD"/>
  </w:style>
  <w:style w:type="table" w:customStyle="1" w:styleId="TableNormal11">
    <w:name w:val="Table Normal11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">
    <w:name w:val="Χωρίς λίστα3"/>
    <w:next w:val="a2"/>
    <w:uiPriority w:val="99"/>
    <w:semiHidden/>
    <w:unhideWhenUsed/>
    <w:rsid w:val="00E76ECD"/>
  </w:style>
  <w:style w:type="numbering" w:customStyle="1" w:styleId="1110">
    <w:name w:val="Χωρίς λίστα111"/>
    <w:next w:val="a2"/>
    <w:uiPriority w:val="99"/>
    <w:semiHidden/>
    <w:unhideWhenUsed/>
    <w:rsid w:val="00E76ECD"/>
  </w:style>
  <w:style w:type="numbering" w:customStyle="1" w:styleId="1111">
    <w:name w:val="Χωρίς λίστα1111"/>
    <w:next w:val="a2"/>
    <w:uiPriority w:val="99"/>
    <w:semiHidden/>
    <w:unhideWhenUsed/>
    <w:rsid w:val="00E76ECD"/>
  </w:style>
  <w:style w:type="table" w:customStyle="1" w:styleId="TableNormal2">
    <w:name w:val="Table Normal2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Πλέγμα πίνακα11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Χωρίς λίστα21"/>
    <w:next w:val="a2"/>
    <w:uiPriority w:val="99"/>
    <w:semiHidden/>
    <w:unhideWhenUsed/>
    <w:rsid w:val="00E76ECD"/>
  </w:style>
  <w:style w:type="paragraph" w:customStyle="1" w:styleId="1f">
    <w:name w:val="Επικεφαλίδα ΠΠ1"/>
    <w:basedOn w:val="1"/>
    <w:next w:val="a"/>
    <w:uiPriority w:val="39"/>
    <w:unhideWhenUsed/>
    <w:qFormat/>
    <w:rsid w:val="00E76ECD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after="0" w:line="259" w:lineRule="auto"/>
      <w:jc w:val="left"/>
      <w:outlineLvl w:val="9"/>
    </w:pPr>
    <w:rPr>
      <w:rFonts w:ascii="Cambria" w:hAnsi="Cambria" w:cs="Times New Roman"/>
      <w:b w:val="0"/>
      <w:bCs w:val="0"/>
      <w:color w:val="365F91"/>
      <w:sz w:val="32"/>
      <w:lang w:val="en-GB" w:eastAsia="en-GB"/>
    </w:rPr>
  </w:style>
  <w:style w:type="numbering" w:customStyle="1" w:styleId="42">
    <w:name w:val="Χωρίς λίστα4"/>
    <w:next w:val="a2"/>
    <w:uiPriority w:val="99"/>
    <w:semiHidden/>
    <w:unhideWhenUsed/>
    <w:rsid w:val="00E76ECD"/>
  </w:style>
  <w:style w:type="numbering" w:customStyle="1" w:styleId="120">
    <w:name w:val="Χωρίς λίστα12"/>
    <w:next w:val="a2"/>
    <w:uiPriority w:val="99"/>
    <w:semiHidden/>
    <w:unhideWhenUsed/>
    <w:rsid w:val="00E76ECD"/>
  </w:style>
  <w:style w:type="table" w:customStyle="1" w:styleId="211">
    <w:name w:val="Πλέγμα πίνακα21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Χωρίς λίστα22"/>
    <w:next w:val="a2"/>
    <w:uiPriority w:val="99"/>
    <w:semiHidden/>
    <w:unhideWhenUsed/>
    <w:rsid w:val="00E76ECD"/>
  </w:style>
  <w:style w:type="numbering" w:customStyle="1" w:styleId="311">
    <w:name w:val="Χωρίς λίστα31"/>
    <w:next w:val="a2"/>
    <w:uiPriority w:val="99"/>
    <w:semiHidden/>
    <w:unhideWhenUsed/>
    <w:rsid w:val="00E76ECD"/>
  </w:style>
  <w:style w:type="numbering" w:customStyle="1" w:styleId="1120">
    <w:name w:val="Χωρίς λίστα112"/>
    <w:next w:val="a2"/>
    <w:uiPriority w:val="99"/>
    <w:semiHidden/>
    <w:unhideWhenUsed/>
    <w:rsid w:val="00E76ECD"/>
  </w:style>
  <w:style w:type="numbering" w:customStyle="1" w:styleId="11111">
    <w:name w:val="Χωρίς λίστα11111"/>
    <w:next w:val="a2"/>
    <w:uiPriority w:val="99"/>
    <w:semiHidden/>
    <w:unhideWhenUsed/>
    <w:rsid w:val="00E76ECD"/>
  </w:style>
  <w:style w:type="numbering" w:customStyle="1" w:styleId="2110">
    <w:name w:val="Χωρίς λίστα211"/>
    <w:next w:val="a2"/>
    <w:uiPriority w:val="99"/>
    <w:semiHidden/>
    <w:unhideWhenUsed/>
    <w:rsid w:val="00E76ECD"/>
  </w:style>
  <w:style w:type="numbering" w:customStyle="1" w:styleId="Style172221">
    <w:name w:val="Style172221"/>
    <w:rsid w:val="00E76ECD"/>
    <w:pPr>
      <w:numPr>
        <w:numId w:val="35"/>
      </w:numPr>
    </w:pPr>
  </w:style>
  <w:style w:type="numbering" w:customStyle="1" w:styleId="Style15531111">
    <w:name w:val="Style15531111"/>
    <w:rsid w:val="00E76ECD"/>
    <w:pPr>
      <w:numPr>
        <w:numId w:val="9"/>
      </w:numPr>
    </w:pPr>
  </w:style>
  <w:style w:type="numbering" w:customStyle="1" w:styleId="52">
    <w:name w:val="Χωρίς λίστα5"/>
    <w:next w:val="a2"/>
    <w:uiPriority w:val="99"/>
    <w:semiHidden/>
    <w:unhideWhenUsed/>
    <w:rsid w:val="00E76ECD"/>
  </w:style>
  <w:style w:type="numbering" w:customStyle="1" w:styleId="130">
    <w:name w:val="Χωρίς λίστα13"/>
    <w:next w:val="a2"/>
    <w:uiPriority w:val="99"/>
    <w:semiHidden/>
    <w:unhideWhenUsed/>
    <w:rsid w:val="00E76ECD"/>
  </w:style>
  <w:style w:type="table" w:customStyle="1" w:styleId="39">
    <w:name w:val="Πλέγμα πίνακα3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Χωρίς λίστα23"/>
    <w:next w:val="a2"/>
    <w:uiPriority w:val="99"/>
    <w:semiHidden/>
    <w:unhideWhenUsed/>
    <w:rsid w:val="00E76ECD"/>
  </w:style>
  <w:style w:type="numbering" w:customStyle="1" w:styleId="320">
    <w:name w:val="Χωρίς λίστα32"/>
    <w:next w:val="a2"/>
    <w:uiPriority w:val="99"/>
    <w:semiHidden/>
    <w:unhideWhenUsed/>
    <w:rsid w:val="00E76ECD"/>
  </w:style>
  <w:style w:type="numbering" w:customStyle="1" w:styleId="113">
    <w:name w:val="Χωρίς λίστα113"/>
    <w:next w:val="a2"/>
    <w:uiPriority w:val="99"/>
    <w:semiHidden/>
    <w:unhideWhenUsed/>
    <w:rsid w:val="00E76ECD"/>
  </w:style>
  <w:style w:type="numbering" w:customStyle="1" w:styleId="1112">
    <w:name w:val="Χωρίς λίστα1112"/>
    <w:next w:val="a2"/>
    <w:uiPriority w:val="99"/>
    <w:semiHidden/>
    <w:unhideWhenUsed/>
    <w:rsid w:val="00E76ECD"/>
  </w:style>
  <w:style w:type="numbering" w:customStyle="1" w:styleId="212">
    <w:name w:val="Χωρίς λίστα212"/>
    <w:next w:val="a2"/>
    <w:uiPriority w:val="99"/>
    <w:semiHidden/>
    <w:unhideWhenUsed/>
    <w:rsid w:val="00E76ECD"/>
  </w:style>
  <w:style w:type="numbering" w:customStyle="1" w:styleId="Style1722221">
    <w:name w:val="Style1722221"/>
    <w:rsid w:val="00E76ECD"/>
    <w:pPr>
      <w:numPr>
        <w:numId w:val="11"/>
      </w:numPr>
    </w:pPr>
  </w:style>
  <w:style w:type="numbering" w:customStyle="1" w:styleId="Style15531121">
    <w:name w:val="Style15531121"/>
    <w:rsid w:val="00E76ECD"/>
    <w:pPr>
      <w:numPr>
        <w:numId w:val="12"/>
      </w:numPr>
    </w:pPr>
  </w:style>
  <w:style w:type="table" w:customStyle="1" w:styleId="TableNormal12">
    <w:name w:val="Table Normal12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1">
    <w:name w:val="Πλέγμα πίνακα211"/>
    <w:basedOn w:val="a1"/>
    <w:next w:val="aff5"/>
    <w:uiPriority w:val="39"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Char2">
    <w:name w:val="Επικεφαλίδα 7 Char2"/>
    <w:basedOn w:val="a0"/>
    <w:uiPriority w:val="9"/>
    <w:semiHidden/>
    <w:rsid w:val="00E76EC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  <w:lang w:val="en-GB" w:eastAsia="zh-CN"/>
    </w:rPr>
  </w:style>
  <w:style w:type="character" w:customStyle="1" w:styleId="8Char2">
    <w:name w:val="Επικεφαλίδα 8 Char2"/>
    <w:basedOn w:val="a0"/>
    <w:uiPriority w:val="9"/>
    <w:semiHidden/>
    <w:rsid w:val="00E76EC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zh-CN"/>
    </w:rPr>
  </w:style>
  <w:style w:type="paragraph" w:customStyle="1" w:styleId="xmsonormal">
    <w:name w:val="x_msonormal"/>
    <w:basedOn w:val="a"/>
    <w:rsid w:val="00A144A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MSGENFONTSTYLENAMETEMPLATEROLEMSGENFONTSTYLENAMEBYROLETEXT2">
    <w:name w:val="MSG_EN_FONT_STYLE_NAME_TEMPLATE_ROLE MSG_EN_FONT_STYLE_NAME_BY_ROLE_TEXT|2_"/>
    <w:basedOn w:val="a0"/>
    <w:link w:val="MSGENFONTSTYLENAMETEMPLATEROLEMSGENFONTSTYLENAMEBYROLETEXT20"/>
    <w:rsid w:val="005B035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MSGENFONTSTYLENAMETEMPLATEROLEMSGENFONTSTYLENAMEBYROLETEXT3">
    <w:name w:val="MSG_EN_FONT_STYLE_NAME_TEMPLATE_ROLE MSG_EN_FONT_STYLE_NAME_BY_ROLE_TEXT|3_"/>
    <w:basedOn w:val="a0"/>
    <w:link w:val="MSGENFONTSTYLENAMETEMPLATEROLEMSGENFONTSTYLENAMEBYROLETEXT30"/>
    <w:rsid w:val="005B035E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paragraph" w:customStyle="1" w:styleId="MSGENFONTSTYLENAMETEMPLATEROLEMSGENFONTSTYLENAMEBYROLETEXT20">
    <w:name w:val="MSG_EN_FONT_STYLE_NAME_TEMPLATE_ROLE MSG_EN_FONT_STYLE_NAME_BY_ROLE_TEXT|2"/>
    <w:basedOn w:val="a"/>
    <w:link w:val="MSGENFONTSTYLENAMETEMPLATEROLEMSGENFONTSTYLENAMEBYROLETEXT2"/>
    <w:rsid w:val="005B035E"/>
    <w:pPr>
      <w:widowControl w:val="0"/>
      <w:shd w:val="clear" w:color="auto" w:fill="FFFFFF"/>
      <w:suppressAutoHyphens w:val="0"/>
      <w:spacing w:before="140" w:after="0" w:line="264" w:lineRule="exact"/>
      <w:ind w:hanging="340"/>
    </w:pPr>
    <w:rPr>
      <w:rFonts w:eastAsia="Calibri"/>
      <w:szCs w:val="22"/>
      <w:lang w:val="el-GR" w:eastAsia="en-GB"/>
    </w:rPr>
  </w:style>
  <w:style w:type="paragraph" w:customStyle="1" w:styleId="MSGENFONTSTYLENAMETEMPLATEROLEMSGENFONTSTYLENAMEBYROLETEXT30">
    <w:name w:val="MSG_EN_FONT_STYLE_NAME_TEMPLATE_ROLE MSG_EN_FONT_STYLE_NAME_BY_ROLE_TEXT|3"/>
    <w:basedOn w:val="a"/>
    <w:link w:val="MSGENFONTSTYLENAMETEMPLATEROLEMSGENFONTSTYLENAMEBYROLETEXT3"/>
    <w:rsid w:val="005B035E"/>
    <w:pPr>
      <w:widowControl w:val="0"/>
      <w:shd w:val="clear" w:color="auto" w:fill="FFFFFF"/>
      <w:suppressAutoHyphens w:val="0"/>
      <w:spacing w:after="3000" w:line="264" w:lineRule="exact"/>
      <w:jc w:val="left"/>
    </w:pPr>
    <w:rPr>
      <w:rFonts w:eastAsia="Calibri"/>
      <w:b/>
      <w:bCs/>
      <w:szCs w:val="22"/>
      <w:lang w:val="el-GR" w:eastAsia="en-GB"/>
    </w:rPr>
  </w:style>
  <w:style w:type="character" w:customStyle="1" w:styleId="MSGENFONTSTYLENAMETEMPLATEROLEMSGENFONTSTYLENAMEBYROLETEXT11">
    <w:name w:val="MSG_EN_FONT_STYLE_NAME_TEMPLATE_ROLE MSG_EN_FONT_STYLE_NAME_BY_ROLE_TEXT|11_"/>
    <w:basedOn w:val="a0"/>
    <w:link w:val="MSGENFONTSTYLENAMETEMPLATEROLEMSGENFONTSTYLENAMEBYROLETEXT110"/>
    <w:rsid w:val="005B035E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MSGENFONTSTYLENAMETEMPLATEROLEMSGENFONTSTYLENAMEBYROLETEXT110">
    <w:name w:val="MSG_EN_FONT_STYLE_NAME_TEMPLATE_ROLE MSG_EN_FONT_STYLE_NAME_BY_ROLE_TEXT|11"/>
    <w:basedOn w:val="a"/>
    <w:link w:val="MSGENFONTSTYLENAMETEMPLATEROLEMSGENFONTSTYLENAMEBYROLETEXT11"/>
    <w:rsid w:val="005B035E"/>
    <w:pPr>
      <w:widowControl w:val="0"/>
      <w:shd w:val="clear" w:color="auto" w:fill="FFFFFF"/>
      <w:suppressAutoHyphens w:val="0"/>
      <w:spacing w:after="0" w:line="196" w:lineRule="exact"/>
      <w:jc w:val="left"/>
    </w:pPr>
    <w:rPr>
      <w:rFonts w:eastAsia="Calibri"/>
      <w:sz w:val="16"/>
      <w:szCs w:val="16"/>
      <w:lang w:val="el-GR" w:eastAsia="en-GB"/>
    </w:rPr>
  </w:style>
  <w:style w:type="character" w:customStyle="1" w:styleId="0">
    <w:name w:val="Παραπομπή υποσημείωσης_0"/>
    <w:uiPriority w:val="99"/>
    <w:rsid w:val="0018425A"/>
    <w:rPr>
      <w:vertAlign w:val="superscript"/>
    </w:rPr>
  </w:style>
  <w:style w:type="character" w:customStyle="1" w:styleId="WW-">
    <w:name w:val="WW-Παραπομπή υποσημείωσης"/>
    <w:rsid w:val="007B331E"/>
    <w:rPr>
      <w:vertAlign w:val="superscript"/>
    </w:rPr>
  </w:style>
  <w:style w:type="paragraph" w:customStyle="1" w:styleId="-HTML2">
    <w:name w:val="Προ-διαμορφωμένο HTML2"/>
    <w:basedOn w:val="a"/>
    <w:rsid w:val="00B551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28">
    <w:name w:val="Ανεπίλυτη αναφορά2"/>
    <w:basedOn w:val="a0"/>
    <w:uiPriority w:val="99"/>
    <w:semiHidden/>
    <w:unhideWhenUsed/>
    <w:rsid w:val="0055235A"/>
    <w:rPr>
      <w:color w:val="605E5C"/>
      <w:shd w:val="clear" w:color="auto" w:fill="E1DFDD"/>
    </w:rPr>
  </w:style>
  <w:style w:type="paragraph" w:customStyle="1" w:styleId="xm6706982089805200637msolistparagraph">
    <w:name w:val="x_m_6706982089805200637msolistparagraph"/>
    <w:basedOn w:val="a"/>
    <w:rsid w:val="00BD3564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BD35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6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aliases w:val="ghost,g,1 ghost,h1,4KEFALAIO,Hoofdstuk,Head 1,H1,H11,H12,H111,H13,H112,H14,H113,H15,H114,H16,H115,H17,H116,H18,H117,H19,H118,H110,H119,H120,H1110,Report Title,CHAPTER 1,H1 Char,Head1,Heading apps,BMS Heading 1,Outline1,Header1,l1,Head 11"/>
    <w:basedOn w:val="a"/>
    <w:next w:val="a"/>
    <w:link w:val="1Char"/>
    <w:uiPriority w:val="9"/>
    <w:qFormat/>
    <w:pPr>
      <w:keepNext/>
      <w:pageBreakBefore/>
      <w:numPr>
        <w:numId w:val="23"/>
      </w:numPr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aliases w:val="2,Header 2,h2,Heading Bug,H2,Sub-Head1,Heading 2- no#,H21,H22,H23,H2Normal,Sub Head,H211,H212,H221,H2111,H24,H213,H222,H2112,H231,H2121,H2211,H21111,H25,H26,H214,H223,H2113,H27,H215,H224,H2114,H28,H216,H225,H2115,H232,H241,H2122,H2212,ni2"/>
    <w:basedOn w:val="1"/>
    <w:next w:val="a"/>
    <w:link w:val="2Char"/>
    <w:uiPriority w:val="9"/>
    <w:qFormat/>
    <w:pPr>
      <w:pageBreakBefore w:val="0"/>
      <w:numPr>
        <w:ilvl w:val="1"/>
      </w:numPr>
      <w:pBdr>
        <w:bottom w:val="single" w:sz="12" w:space="1" w:color="000080"/>
      </w:pBdr>
      <w:spacing w:before="240" w:after="80"/>
      <w:outlineLvl w:val="1"/>
    </w:pPr>
    <w:rPr>
      <w:bCs w:val="0"/>
      <w:color w:val="002060"/>
      <w:sz w:val="24"/>
      <w:szCs w:val="22"/>
      <w:lang w:val="en-GB"/>
    </w:rPr>
  </w:style>
  <w:style w:type="paragraph" w:styleId="30">
    <w:name w:val="heading 3"/>
    <w:aliases w:val="H3,Proposa,Project 3,h3,Heading 3 - old,1.2.3.,alltoc,3,Heading 4 Proposal,h31,h32,Bold Head,bh,(1.1.1),hd3,Minor,1.1.1 Heading,0,Heading 2.3,(Alt+3),Titles,(Alt+3)1,(Alt+3)2,(Alt+3)3,(Alt+3)4,(Alt+3)5,(Alt+3)6,(Alt+3)11,(Alt+3)21,l3,H31,H"/>
    <w:basedOn w:val="a"/>
    <w:next w:val="a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qFormat/>
    <w:rsid w:val="00E76ECD"/>
    <w:pPr>
      <w:tabs>
        <w:tab w:val="num" w:pos="4320"/>
      </w:tabs>
      <w:suppressAutoHyphens w:val="0"/>
      <w:spacing w:before="240" w:after="60"/>
      <w:ind w:left="4320" w:hanging="720"/>
      <w:jc w:val="left"/>
      <w:outlineLvl w:val="5"/>
    </w:pPr>
    <w:rPr>
      <w:rFonts w:ascii="Times New Roman" w:hAnsi="Times New Roman" w:cs="Times New Roman"/>
      <w:b/>
      <w:bCs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6ECD"/>
    <w:pPr>
      <w:keepNext/>
      <w:keepLines/>
      <w:spacing w:before="40" w:after="0"/>
      <w:outlineLvl w:val="6"/>
    </w:pPr>
    <w:rPr>
      <w:rFonts w:ascii="Times New Roman" w:hAnsi="Times New Roman" w:cs="Times New Roman"/>
      <w:sz w:val="24"/>
      <w:lang w:val="el-GR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6ECD"/>
    <w:pPr>
      <w:keepNext/>
      <w:keepLines/>
      <w:spacing w:before="40" w:after="0"/>
      <w:outlineLvl w:val="7"/>
    </w:pPr>
    <w:rPr>
      <w:rFonts w:ascii="Times New Roman" w:hAnsi="Times New Roman" w:cs="Times New Roman"/>
      <w:i/>
      <w:iCs/>
      <w:sz w:val="24"/>
      <w:lang w:val="el-GR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8"/>
    </w:pPr>
    <w:rPr>
      <w:rFonts w:ascii="Calibri Light" w:hAnsi="Calibri Light" w:cs="Times New Roman"/>
      <w:szCs w:val="22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DefaultParagraphFont3">
    <w:name w:val="Default Paragraph Font3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1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uiPriority w:val="99"/>
    <w:rPr>
      <w:rFonts w:ascii="Calibri" w:hAnsi="Calibri" w:cs="Calibri"/>
      <w:lang w:val="en-GB"/>
    </w:rPr>
  </w:style>
  <w:style w:type="character" w:customStyle="1" w:styleId="Char1">
    <w:name w:val="Θέμα σχολίου Char"/>
    <w:uiPriority w:val="99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2">
    <w:name w:val="Παραπομπή υποσημείωσης3"/>
    <w:rPr>
      <w:vertAlign w:val="superscript"/>
    </w:rPr>
  </w:style>
  <w:style w:type="character" w:customStyle="1" w:styleId="33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d">
    <w:name w:val="Σύνδεση ευρετηρίου"/>
  </w:style>
  <w:style w:type="character" w:styleId="ae">
    <w:name w:val="footnote reference"/>
    <w:uiPriority w:val="99"/>
    <w:rPr>
      <w:vertAlign w:val="superscript"/>
    </w:rPr>
  </w:style>
  <w:style w:type="character" w:styleId="af">
    <w:name w:val="endnote reference"/>
    <w:rPr>
      <w:vertAlign w:val="superscript"/>
    </w:rPr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uiPriority w:val="1"/>
    <w:qFormat/>
    <w:pPr>
      <w:spacing w:after="240"/>
    </w:pPr>
  </w:style>
  <w:style w:type="paragraph" w:styleId="af2">
    <w:name w:val="List"/>
    <w:basedOn w:val="af1"/>
    <w:rPr>
      <w:rFonts w:cs="Mangal"/>
    </w:rPr>
  </w:style>
  <w:style w:type="paragraph" w:customStyle="1" w:styleId="Caption2">
    <w:name w:val="Caption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pPr>
      <w:suppressLineNumbers/>
    </w:pPr>
    <w:rPr>
      <w:rFonts w:cs="Mangal"/>
    </w:rPr>
  </w:style>
  <w:style w:type="paragraph" w:styleId="af4">
    <w:name w:val="caption"/>
    <w:basedOn w:val="a"/>
    <w:uiPriority w:val="35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4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link w:val="Char3"/>
    <w:uiPriority w:val="99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4"/>
    <w:uiPriority w:val="99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5"/>
  </w:style>
  <w:style w:type="paragraph" w:styleId="af8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styleId="af9">
    <w:name w:val="annotation text"/>
    <w:basedOn w:val="a"/>
    <w:uiPriority w:val="99"/>
    <w:rPr>
      <w:sz w:val="20"/>
      <w:szCs w:val="20"/>
    </w:rPr>
  </w:style>
  <w:style w:type="paragraph" w:styleId="afa">
    <w:name w:val="annotation subject"/>
    <w:basedOn w:val="af9"/>
    <w:next w:val="af9"/>
    <w:uiPriority w:val="9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Kommentar,Bullet List,FooterText,numbered,Paragraphe de liste1,lp1,Diligence Check,Bullet2,Bullet21,bl1,Bullet22,Bullet23,Bullet211,Bullet24,Bullet25,Bullet26,Bullet27,bl11,Bullet212,Bullet28,bl12,Bullet213,Bullet29,bl13,Bullet214,bl14"/>
    <w:basedOn w:val="a"/>
    <w:link w:val="Char6"/>
    <w:uiPriority w:val="34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7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qFormat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qFormat/>
    <w:pPr>
      <w:spacing w:after="0"/>
      <w:ind w:left="220"/>
      <w:jc w:val="left"/>
    </w:pPr>
    <w:rPr>
      <w:smallCaps/>
      <w:sz w:val="20"/>
      <w:szCs w:val="20"/>
    </w:rPr>
  </w:style>
  <w:style w:type="paragraph" w:styleId="35">
    <w:name w:val="toc 3"/>
    <w:basedOn w:val="a"/>
    <w:next w:val="a"/>
    <w:uiPriority w:val="39"/>
    <w:qFormat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qFormat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uiPriority w:val="39"/>
    <w:qFormat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uiPriority w:val="3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uiPriority w:val="39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uiPriority w:val="39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6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link w:val="Char8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1a">
    <w:name w:val="Ανεπίλυτη αναφορά1"/>
    <w:uiPriority w:val="99"/>
    <w:semiHidden/>
    <w:unhideWhenUsed/>
    <w:rsid w:val="00FB3696"/>
    <w:rPr>
      <w:color w:val="605E5C"/>
      <w:shd w:val="clear" w:color="auto" w:fill="E1DFDD"/>
    </w:rPr>
  </w:style>
  <w:style w:type="table" w:styleId="aff5">
    <w:name w:val="Table Grid"/>
    <w:basedOn w:val="a1"/>
    <w:uiPriority w:val="59"/>
    <w:rsid w:val="002E2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Reference1">
    <w:name w:val="Comment Reference1"/>
    <w:rsid w:val="0097462F"/>
    <w:rPr>
      <w:sz w:val="16"/>
    </w:rPr>
  </w:style>
  <w:style w:type="character" w:customStyle="1" w:styleId="Char6">
    <w:name w:val="Παράγραφος λίστας Char"/>
    <w:aliases w:val="Kommentar Char,Bullet List Char,FooterText Char,numbered Char,Paragraphe de liste1 Char,lp1 Char,Diligence Check Char,Bullet2 Char,Bullet21 Char,bl1 Char,Bullet22 Char,Bullet23 Char,Bullet211 Char,Bullet24 Char,Bullet25 Char"/>
    <w:link w:val="afc"/>
    <w:uiPriority w:val="34"/>
    <w:locked/>
    <w:rsid w:val="0097462F"/>
    <w:rPr>
      <w:rFonts w:ascii="Calibri" w:hAnsi="Calibri" w:cs="Calibri"/>
      <w:sz w:val="22"/>
      <w:szCs w:val="24"/>
      <w:lang w:val="en-GB" w:eastAsia="zh-CN"/>
    </w:rPr>
  </w:style>
  <w:style w:type="paragraph" w:customStyle="1" w:styleId="Tabletext">
    <w:name w:val="Table text"/>
    <w:basedOn w:val="a"/>
    <w:link w:val="TabletextChar1"/>
    <w:rsid w:val="0097462F"/>
    <w:pPr>
      <w:widowControl w:val="0"/>
      <w:suppressAutoHyphens w:val="0"/>
      <w:spacing w:after="0"/>
      <w:ind w:left="113"/>
      <w:jc w:val="left"/>
    </w:pPr>
    <w:rPr>
      <w:rFonts w:ascii="Tahoma" w:hAnsi="Tahoma" w:cs="Times New Roman"/>
      <w:sz w:val="20"/>
      <w:lang w:val="en-US" w:eastAsia="en-US" w:bidi="en-US"/>
    </w:rPr>
  </w:style>
  <w:style w:type="character" w:customStyle="1" w:styleId="TabletextChar1">
    <w:name w:val="Table text Char1"/>
    <w:link w:val="Tabletext"/>
    <w:locked/>
    <w:rsid w:val="0097462F"/>
    <w:rPr>
      <w:rFonts w:ascii="Tahoma" w:hAnsi="Tahoma"/>
      <w:szCs w:val="24"/>
      <w:lang w:val="en-US" w:eastAsia="en-US" w:bidi="en-US"/>
    </w:rPr>
  </w:style>
  <w:style w:type="paragraph" w:styleId="3">
    <w:name w:val="List Bullet 3"/>
    <w:basedOn w:val="a"/>
    <w:uiPriority w:val="99"/>
    <w:semiHidden/>
    <w:unhideWhenUsed/>
    <w:rsid w:val="00821B22"/>
    <w:pPr>
      <w:numPr>
        <w:numId w:val="25"/>
      </w:numPr>
      <w:contextualSpacing/>
    </w:pPr>
  </w:style>
  <w:style w:type="character" w:customStyle="1" w:styleId="Char8">
    <w:name w:val="Χωρίς διάστιχο Char"/>
    <w:link w:val="aff1"/>
    <w:uiPriority w:val="1"/>
    <w:rsid w:val="00AA2EF4"/>
    <w:rPr>
      <w:rFonts w:ascii="Calibri" w:hAnsi="Calibri" w:cs="Calibri"/>
      <w:sz w:val="22"/>
      <w:szCs w:val="24"/>
      <w:lang w:val="en-GB" w:eastAsia="zh-CN"/>
    </w:rPr>
  </w:style>
  <w:style w:type="table" w:customStyle="1" w:styleId="1b">
    <w:name w:val="Πλέγμα πίνακα1"/>
    <w:basedOn w:val="a1"/>
    <w:next w:val="aff5"/>
    <w:uiPriority w:val="39"/>
    <w:rsid w:val="000E5E8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72222">
    <w:name w:val="Style172222"/>
    <w:rsid w:val="001C565D"/>
    <w:pPr>
      <w:numPr>
        <w:numId w:val="27"/>
      </w:numPr>
    </w:pPr>
  </w:style>
  <w:style w:type="numbering" w:customStyle="1" w:styleId="Style1553112">
    <w:name w:val="Style1553112"/>
    <w:rsid w:val="001C565D"/>
    <w:pPr>
      <w:numPr>
        <w:numId w:val="28"/>
      </w:numPr>
    </w:pPr>
  </w:style>
  <w:style w:type="table" w:customStyle="1" w:styleId="TableNormal">
    <w:name w:val="Table Normal"/>
    <w:uiPriority w:val="2"/>
    <w:semiHidden/>
    <w:unhideWhenUsed/>
    <w:qFormat/>
    <w:rsid w:val="00AE087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e155311">
    <w:name w:val="Style155311"/>
    <w:rsid w:val="00AE0879"/>
    <w:pPr>
      <w:numPr>
        <w:numId w:val="32"/>
      </w:numPr>
    </w:pPr>
  </w:style>
  <w:style w:type="numbering" w:customStyle="1" w:styleId="Style1553111">
    <w:name w:val="Style1553111"/>
    <w:rsid w:val="00AE0879"/>
    <w:pPr>
      <w:numPr>
        <w:numId w:val="31"/>
      </w:numPr>
    </w:pPr>
  </w:style>
  <w:style w:type="character" w:customStyle="1" w:styleId="6Char">
    <w:name w:val="Επικεφαλίδα 6 Char"/>
    <w:basedOn w:val="a0"/>
    <w:link w:val="6"/>
    <w:rsid w:val="00E76ECD"/>
    <w:rPr>
      <w:b/>
      <w:bCs/>
      <w:sz w:val="22"/>
      <w:szCs w:val="22"/>
      <w:lang w:val="en-US" w:eastAsia="en-US"/>
    </w:rPr>
  </w:style>
  <w:style w:type="paragraph" w:customStyle="1" w:styleId="71">
    <w:name w:val="Επικεφαλίδα 71"/>
    <w:basedOn w:val="a"/>
    <w:next w:val="a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6"/>
    </w:pPr>
    <w:rPr>
      <w:rFonts w:cs="Times New Roman"/>
      <w:sz w:val="24"/>
      <w:lang w:val="en-US" w:eastAsia="x-none"/>
    </w:rPr>
  </w:style>
  <w:style w:type="paragraph" w:customStyle="1" w:styleId="81">
    <w:name w:val="Επικεφαλίδα 81"/>
    <w:basedOn w:val="a"/>
    <w:next w:val="a"/>
    <w:uiPriority w:val="9"/>
    <w:semiHidden/>
    <w:unhideWhenUsed/>
    <w:qFormat/>
    <w:rsid w:val="00E76ECD"/>
    <w:pPr>
      <w:keepNext/>
      <w:keepLines/>
      <w:suppressAutoHyphens w:val="0"/>
      <w:spacing w:before="40" w:after="0"/>
      <w:jc w:val="left"/>
      <w:outlineLvl w:val="7"/>
    </w:pPr>
    <w:rPr>
      <w:rFonts w:cs="Times New Roman"/>
      <w:i/>
      <w:iCs/>
      <w:sz w:val="24"/>
      <w:lang w:val="en-US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E76ECD"/>
    <w:rPr>
      <w:rFonts w:ascii="Calibri Light" w:hAnsi="Calibri Light"/>
      <w:sz w:val="22"/>
      <w:szCs w:val="22"/>
      <w:lang w:val="en-US" w:eastAsia="x-none"/>
    </w:rPr>
  </w:style>
  <w:style w:type="numbering" w:customStyle="1" w:styleId="1c">
    <w:name w:val="Χωρίς λίστα1"/>
    <w:next w:val="a2"/>
    <w:uiPriority w:val="99"/>
    <w:semiHidden/>
    <w:unhideWhenUsed/>
    <w:rsid w:val="00E76ECD"/>
  </w:style>
  <w:style w:type="table" w:customStyle="1" w:styleId="TableNormal1">
    <w:name w:val="Table Normal1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6ECD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l-GR" w:bidi="el-GR"/>
    </w:rPr>
  </w:style>
  <w:style w:type="character" w:customStyle="1" w:styleId="Char5">
    <w:name w:val="Κεφαλίδα Char"/>
    <w:basedOn w:val="a0"/>
    <w:link w:val="af7"/>
    <w:rsid w:val="00E76ECD"/>
    <w:rPr>
      <w:rFonts w:ascii="Calibri" w:hAnsi="Calibri" w:cs="Calibri"/>
      <w:sz w:val="22"/>
      <w:szCs w:val="24"/>
      <w:lang w:val="en-GB" w:eastAsia="zh-CN"/>
    </w:rPr>
  </w:style>
  <w:style w:type="character" w:customStyle="1" w:styleId="Char4">
    <w:name w:val="Υποσέλιδο Char"/>
    <w:basedOn w:val="a0"/>
    <w:link w:val="af6"/>
    <w:uiPriority w:val="99"/>
    <w:rsid w:val="00E76ECD"/>
    <w:rPr>
      <w:rFonts w:ascii="Calibri" w:eastAsia="MS Mincho" w:hAnsi="Calibri" w:cs="Calibri"/>
      <w:sz w:val="22"/>
      <w:szCs w:val="24"/>
      <w:lang w:val="en-US" w:eastAsia="ja-JP"/>
    </w:rPr>
  </w:style>
  <w:style w:type="table" w:customStyle="1" w:styleId="26">
    <w:name w:val="Πλέγμα πίνακα2"/>
    <w:basedOn w:val="a1"/>
    <w:next w:val="aff5"/>
    <w:uiPriority w:val="39"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Ημερομηνία Char"/>
    <w:basedOn w:val="a0"/>
    <w:link w:val="af5"/>
    <w:uiPriority w:val="99"/>
    <w:rsid w:val="00E76ECD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Style17222">
    <w:name w:val="Style17222"/>
    <w:rsid w:val="00E76ECD"/>
  </w:style>
  <w:style w:type="numbering" w:customStyle="1" w:styleId="Style1553113">
    <w:name w:val="Style1553113"/>
    <w:rsid w:val="00E76ECD"/>
    <w:pPr>
      <w:numPr>
        <w:numId w:val="10"/>
      </w:numPr>
    </w:pPr>
  </w:style>
  <w:style w:type="character" w:customStyle="1" w:styleId="Char7">
    <w:name w:val="Κείμενο υποσημείωσης Char"/>
    <w:basedOn w:val="a0"/>
    <w:link w:val="afd"/>
    <w:rsid w:val="00E76ECD"/>
    <w:rPr>
      <w:rFonts w:ascii="Calibri" w:hAnsi="Calibri" w:cs="Calibri"/>
      <w:sz w:val="18"/>
      <w:lang w:val="en-IE" w:eastAsia="zh-CN"/>
    </w:rPr>
  </w:style>
  <w:style w:type="character" w:customStyle="1" w:styleId="4Char">
    <w:name w:val="Επικεφαλίδα 4 Char"/>
    <w:basedOn w:val="a0"/>
    <w:link w:val="4"/>
    <w:uiPriority w:val="9"/>
    <w:rsid w:val="00E76ECD"/>
    <w:rPr>
      <w:rFonts w:ascii="Arial" w:hAnsi="Arial"/>
      <w:b/>
      <w:bCs/>
      <w:sz w:val="22"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uiPriority w:val="9"/>
    <w:rsid w:val="00E76ECD"/>
    <w:rPr>
      <w:rFonts w:ascii="Lucida Sans" w:hAnsi="Lucida Sans" w:cs="Lucida Sans"/>
      <w:b/>
      <w:sz w:val="22"/>
      <w:lang w:val="en-US" w:eastAsia="zh-CN"/>
    </w:rPr>
  </w:style>
  <w:style w:type="character" w:customStyle="1" w:styleId="7Char">
    <w:name w:val="Επικεφαλίδα 7 Char"/>
    <w:basedOn w:val="a0"/>
    <w:link w:val="7"/>
    <w:uiPriority w:val="9"/>
    <w:semiHidden/>
    <w:rsid w:val="00E76ECD"/>
    <w:rPr>
      <w:rFonts w:eastAsia="Times New Roman" w:cs="Times New Roman"/>
      <w:sz w:val="24"/>
      <w:szCs w:val="24"/>
      <w:lang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E76ECD"/>
    <w:rPr>
      <w:rFonts w:eastAsia="Times New Roman" w:cs="Times New Roman"/>
      <w:i/>
      <w:iCs/>
      <w:sz w:val="24"/>
      <w:szCs w:val="24"/>
      <w:lang w:eastAsia="x-none"/>
    </w:rPr>
  </w:style>
  <w:style w:type="character" w:customStyle="1" w:styleId="2Char">
    <w:name w:val="Επικεφαλίδα 2 Char"/>
    <w:aliases w:val="2 Char,Header 2 Char,h2 Char,Heading Bug Char,H2 Char,Sub-Head1 Char,Heading 2- no# Char,H21 Char,H22 Char,H23 Char,H2Normal Char,Sub Head Char,H211 Char,H212 Char,H221 Char,H2111 Char,H24 Char,H213 Char,H222 Char,H2112 Char,H231 Char"/>
    <w:basedOn w:val="a0"/>
    <w:link w:val="20"/>
    <w:uiPriority w:val="9"/>
    <w:rsid w:val="00E76ECD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2">
    <w:name w:val="Σώμα κειμένου Char"/>
    <w:basedOn w:val="a0"/>
    <w:link w:val="af1"/>
    <w:uiPriority w:val="1"/>
    <w:rsid w:val="00E76ECD"/>
    <w:rPr>
      <w:rFonts w:ascii="Calibri" w:hAnsi="Calibri" w:cs="Calibri"/>
      <w:sz w:val="22"/>
      <w:szCs w:val="24"/>
      <w:lang w:val="en-GB" w:eastAsia="zh-CN"/>
    </w:rPr>
  </w:style>
  <w:style w:type="paragraph" w:customStyle="1" w:styleId="110">
    <w:name w:val="Επικεφαλίδα 11"/>
    <w:basedOn w:val="a"/>
    <w:next w:val="a"/>
    <w:uiPriority w:val="9"/>
    <w:qFormat/>
    <w:rsid w:val="00E76ECD"/>
    <w:pPr>
      <w:keepNext/>
      <w:suppressAutoHyphens w:val="0"/>
      <w:spacing w:before="240" w:after="60"/>
      <w:ind w:left="1147" w:hanging="360"/>
      <w:jc w:val="left"/>
      <w:outlineLvl w:val="0"/>
    </w:pPr>
    <w:rPr>
      <w:rFonts w:ascii="Calibri Light" w:hAnsi="Calibri Light" w:cs="Times New Roman"/>
      <w:b/>
      <w:bCs/>
      <w:kern w:val="32"/>
      <w:sz w:val="32"/>
      <w:szCs w:val="32"/>
      <w:lang w:val="en-US" w:eastAsia="en-US"/>
    </w:rPr>
  </w:style>
  <w:style w:type="paragraph" w:customStyle="1" w:styleId="310">
    <w:name w:val="Επικεφαλίδα 31"/>
    <w:basedOn w:val="a"/>
    <w:next w:val="a"/>
    <w:uiPriority w:val="9"/>
    <w:semiHidden/>
    <w:unhideWhenUsed/>
    <w:qFormat/>
    <w:rsid w:val="00E76ECD"/>
    <w:pPr>
      <w:keepNext/>
      <w:suppressAutoHyphens w:val="0"/>
      <w:spacing w:before="240" w:after="60"/>
      <w:ind w:left="2649" w:hanging="360"/>
      <w:jc w:val="left"/>
      <w:outlineLvl w:val="2"/>
    </w:pPr>
    <w:rPr>
      <w:rFonts w:ascii="Calibri Light" w:hAnsi="Calibri Light" w:cs="Times New Roman"/>
      <w:b/>
      <w:bCs/>
      <w:sz w:val="26"/>
      <w:szCs w:val="26"/>
      <w:lang w:val="en-US" w:eastAsia="en-US"/>
    </w:rPr>
  </w:style>
  <w:style w:type="paragraph" w:customStyle="1" w:styleId="410">
    <w:name w:val="Επικεφαλίδα 41"/>
    <w:basedOn w:val="a"/>
    <w:next w:val="a"/>
    <w:uiPriority w:val="9"/>
    <w:semiHidden/>
    <w:unhideWhenUsed/>
    <w:qFormat/>
    <w:rsid w:val="00E76ECD"/>
    <w:pPr>
      <w:keepNext/>
      <w:suppressAutoHyphens w:val="0"/>
      <w:spacing w:before="240" w:after="60"/>
      <w:ind w:left="3639" w:hanging="360"/>
      <w:jc w:val="left"/>
      <w:outlineLvl w:val="3"/>
    </w:pPr>
    <w:rPr>
      <w:rFonts w:cs="Times New Roman"/>
      <w:b/>
      <w:bCs/>
      <w:sz w:val="28"/>
      <w:szCs w:val="28"/>
      <w:lang w:val="en-US" w:eastAsia="en-US"/>
    </w:rPr>
  </w:style>
  <w:style w:type="paragraph" w:customStyle="1" w:styleId="51">
    <w:name w:val="Επικεφαλίδα 51"/>
    <w:basedOn w:val="a"/>
    <w:next w:val="a"/>
    <w:uiPriority w:val="9"/>
    <w:semiHidden/>
    <w:unhideWhenUsed/>
    <w:qFormat/>
    <w:rsid w:val="00E76ECD"/>
    <w:pPr>
      <w:suppressAutoHyphens w:val="0"/>
      <w:spacing w:before="240" w:after="60"/>
      <w:ind w:left="4628" w:hanging="360"/>
      <w:jc w:val="left"/>
      <w:outlineLvl w:val="4"/>
    </w:pPr>
    <w:rPr>
      <w:rFonts w:cs="Times New Roman"/>
      <w:b/>
      <w:bCs/>
      <w:i/>
      <w:iCs/>
      <w:sz w:val="26"/>
      <w:szCs w:val="26"/>
      <w:lang w:val="en-US" w:eastAsia="en-US"/>
    </w:rPr>
  </w:style>
  <w:style w:type="paragraph" w:customStyle="1" w:styleId="91">
    <w:name w:val="Επικεφαλίδα 91"/>
    <w:basedOn w:val="a"/>
    <w:next w:val="a"/>
    <w:uiPriority w:val="9"/>
    <w:semiHidden/>
    <w:unhideWhenUsed/>
    <w:qFormat/>
    <w:rsid w:val="00E76ECD"/>
    <w:pPr>
      <w:suppressAutoHyphens w:val="0"/>
      <w:spacing w:before="240" w:after="60"/>
      <w:ind w:left="8587" w:hanging="360"/>
      <w:jc w:val="left"/>
      <w:outlineLvl w:val="8"/>
    </w:pPr>
    <w:rPr>
      <w:rFonts w:ascii="Calibri Light" w:hAnsi="Calibri Light" w:cs="Times New Roman"/>
      <w:szCs w:val="22"/>
      <w:lang w:val="en-US" w:eastAsia="en-US"/>
    </w:rPr>
  </w:style>
  <w:style w:type="numbering" w:customStyle="1" w:styleId="111">
    <w:name w:val="Χωρίς λίστα11"/>
    <w:next w:val="a2"/>
    <w:uiPriority w:val="99"/>
    <w:semiHidden/>
    <w:unhideWhenUsed/>
    <w:rsid w:val="00E76ECD"/>
  </w:style>
  <w:style w:type="character" w:customStyle="1" w:styleId="1Char">
    <w:name w:val="Επικεφαλίδα 1 Char"/>
    <w:aliases w:val="ghost Char,g Char,1 ghost Char,h1 Char,4KEFALAIO Char,Hoofdstuk Char,Head 1 Char,H1 Char1,H11 Char,H12 Char,H111 Char,H13 Char,H112 Char,H14 Char,H113 Char,H15 Char,H114 Char,H16 Char,H115 Char,H17 Char,H116 Char,H18 Char,H117 Char"/>
    <w:basedOn w:val="a0"/>
    <w:link w:val="1"/>
    <w:uiPriority w:val="9"/>
    <w:locked/>
    <w:rsid w:val="00E76ECD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3Char">
    <w:name w:val="Επικεφαλίδα 3 Char"/>
    <w:aliases w:val="H3 Char,Proposa Char,Project 3 Char,h3 Char,Heading 3 - old Char,1.2.3. Char,alltoc Char,3 Char,Heading 4 Proposal Char,h31 Char,h32 Char,Bold Head Char,bh Char,(1.1.1) Char,hd3 Char,Minor Char,1.1.1 Heading Char,0 Char,(Alt+3) Char"/>
    <w:basedOn w:val="a0"/>
    <w:link w:val="30"/>
    <w:uiPriority w:val="9"/>
    <w:locked/>
    <w:rsid w:val="00E76ECD"/>
    <w:rPr>
      <w:rFonts w:ascii="Arial" w:hAnsi="Arial"/>
      <w:b/>
      <w:bCs/>
      <w:sz w:val="22"/>
      <w:szCs w:val="26"/>
      <w:lang w:val="en-GB" w:eastAsia="zh-CN"/>
    </w:rPr>
  </w:style>
  <w:style w:type="paragraph" w:customStyle="1" w:styleId="1d">
    <w:name w:val="Κεφαλίδα1"/>
    <w:basedOn w:val="a"/>
    <w:next w:val="af7"/>
    <w:uiPriority w:val="99"/>
    <w:unhideWhenUsed/>
    <w:rsid w:val="00E76ECD"/>
    <w:pPr>
      <w:tabs>
        <w:tab w:val="center" w:pos="4153"/>
        <w:tab w:val="right" w:pos="8306"/>
      </w:tabs>
      <w:suppressAutoHyphens w:val="0"/>
      <w:spacing w:after="0"/>
      <w:jc w:val="left"/>
    </w:pPr>
    <w:rPr>
      <w:rFonts w:eastAsia="Calibri" w:cs="Times New Roman"/>
      <w:szCs w:val="22"/>
      <w:lang w:val="el-GR" w:eastAsia="en-US"/>
    </w:rPr>
  </w:style>
  <w:style w:type="paragraph" w:customStyle="1" w:styleId="1e">
    <w:name w:val="Υποσέλιδο1"/>
    <w:basedOn w:val="a"/>
    <w:next w:val="af6"/>
    <w:uiPriority w:val="99"/>
    <w:unhideWhenUsed/>
    <w:rsid w:val="00E76ECD"/>
    <w:pPr>
      <w:tabs>
        <w:tab w:val="center" w:pos="4153"/>
        <w:tab w:val="right" w:pos="8306"/>
      </w:tabs>
      <w:suppressAutoHyphens w:val="0"/>
      <w:spacing w:after="0"/>
      <w:jc w:val="left"/>
    </w:pPr>
    <w:rPr>
      <w:rFonts w:eastAsia="Calibri" w:cs="Times New Roman"/>
      <w:szCs w:val="22"/>
      <w:lang w:val="el-GR" w:eastAsia="en-US"/>
    </w:rPr>
  </w:style>
  <w:style w:type="character" w:customStyle="1" w:styleId="1Char1">
    <w:name w:val="Επικεφαλίδα 1 Char1"/>
    <w:basedOn w:val="a0"/>
    <w:uiPriority w:val="9"/>
    <w:rsid w:val="00E76EC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3Char1">
    <w:name w:val="Επικεφαλίδα 3 Char1"/>
    <w:basedOn w:val="a0"/>
    <w:uiPriority w:val="9"/>
    <w:semiHidden/>
    <w:rsid w:val="00E76ECD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Char1">
    <w:name w:val="Επικεφαλίδα 4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365F91"/>
    </w:rPr>
  </w:style>
  <w:style w:type="character" w:customStyle="1" w:styleId="5Char1">
    <w:name w:val="Επικεφαλίδα 5 Char1"/>
    <w:basedOn w:val="a0"/>
    <w:uiPriority w:val="9"/>
    <w:semiHidden/>
    <w:rsid w:val="00E76ECD"/>
    <w:rPr>
      <w:rFonts w:ascii="Cambria" w:eastAsia="Times New Roman" w:hAnsi="Cambria" w:cs="Times New Roman"/>
      <w:color w:val="365F91"/>
    </w:rPr>
  </w:style>
  <w:style w:type="character" w:customStyle="1" w:styleId="7Char1">
    <w:name w:val="Επικεφαλίδα 7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243F60"/>
    </w:rPr>
  </w:style>
  <w:style w:type="character" w:customStyle="1" w:styleId="8Char1">
    <w:name w:val="Επικεφαλίδα 8 Char1"/>
    <w:basedOn w:val="a0"/>
    <w:uiPriority w:val="9"/>
    <w:semiHidden/>
    <w:rsid w:val="00E76EC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Char1">
    <w:name w:val="Επικεφαλίδα 9 Char1"/>
    <w:basedOn w:val="a0"/>
    <w:uiPriority w:val="9"/>
    <w:semiHidden/>
    <w:rsid w:val="00E76ECD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Char10">
    <w:name w:val="Κεφαλίδα Char1"/>
    <w:basedOn w:val="a0"/>
    <w:uiPriority w:val="99"/>
    <w:rsid w:val="00E76ECD"/>
  </w:style>
  <w:style w:type="character" w:customStyle="1" w:styleId="Char11">
    <w:name w:val="Υποσέλιδο Char1"/>
    <w:basedOn w:val="a0"/>
    <w:uiPriority w:val="99"/>
    <w:rsid w:val="00E76ECD"/>
  </w:style>
  <w:style w:type="numbering" w:customStyle="1" w:styleId="27">
    <w:name w:val="Χωρίς λίστα2"/>
    <w:next w:val="a2"/>
    <w:uiPriority w:val="99"/>
    <w:semiHidden/>
    <w:unhideWhenUsed/>
    <w:rsid w:val="00E76ECD"/>
  </w:style>
  <w:style w:type="table" w:customStyle="1" w:styleId="TableNormal11">
    <w:name w:val="Table Normal11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8">
    <w:name w:val="Χωρίς λίστα3"/>
    <w:next w:val="a2"/>
    <w:uiPriority w:val="99"/>
    <w:semiHidden/>
    <w:unhideWhenUsed/>
    <w:rsid w:val="00E76ECD"/>
  </w:style>
  <w:style w:type="numbering" w:customStyle="1" w:styleId="1110">
    <w:name w:val="Χωρίς λίστα111"/>
    <w:next w:val="a2"/>
    <w:uiPriority w:val="99"/>
    <w:semiHidden/>
    <w:unhideWhenUsed/>
    <w:rsid w:val="00E76ECD"/>
  </w:style>
  <w:style w:type="numbering" w:customStyle="1" w:styleId="1111">
    <w:name w:val="Χωρίς λίστα1111"/>
    <w:next w:val="a2"/>
    <w:uiPriority w:val="99"/>
    <w:semiHidden/>
    <w:unhideWhenUsed/>
    <w:rsid w:val="00E76ECD"/>
  </w:style>
  <w:style w:type="table" w:customStyle="1" w:styleId="TableNormal2">
    <w:name w:val="Table Normal2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Πλέγμα πίνακα11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Χωρίς λίστα21"/>
    <w:next w:val="a2"/>
    <w:uiPriority w:val="99"/>
    <w:semiHidden/>
    <w:unhideWhenUsed/>
    <w:rsid w:val="00E76ECD"/>
  </w:style>
  <w:style w:type="paragraph" w:customStyle="1" w:styleId="1f">
    <w:name w:val="Επικεφαλίδα ΠΠ1"/>
    <w:basedOn w:val="1"/>
    <w:next w:val="a"/>
    <w:uiPriority w:val="39"/>
    <w:unhideWhenUsed/>
    <w:qFormat/>
    <w:rsid w:val="00E76ECD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after="0" w:line="259" w:lineRule="auto"/>
      <w:jc w:val="left"/>
      <w:outlineLvl w:val="9"/>
    </w:pPr>
    <w:rPr>
      <w:rFonts w:ascii="Cambria" w:hAnsi="Cambria" w:cs="Times New Roman"/>
      <w:b w:val="0"/>
      <w:bCs w:val="0"/>
      <w:color w:val="365F91"/>
      <w:sz w:val="32"/>
      <w:lang w:val="en-GB" w:eastAsia="en-GB"/>
    </w:rPr>
  </w:style>
  <w:style w:type="numbering" w:customStyle="1" w:styleId="42">
    <w:name w:val="Χωρίς λίστα4"/>
    <w:next w:val="a2"/>
    <w:uiPriority w:val="99"/>
    <w:semiHidden/>
    <w:unhideWhenUsed/>
    <w:rsid w:val="00E76ECD"/>
  </w:style>
  <w:style w:type="numbering" w:customStyle="1" w:styleId="120">
    <w:name w:val="Χωρίς λίστα12"/>
    <w:next w:val="a2"/>
    <w:uiPriority w:val="99"/>
    <w:semiHidden/>
    <w:unhideWhenUsed/>
    <w:rsid w:val="00E76ECD"/>
  </w:style>
  <w:style w:type="table" w:customStyle="1" w:styleId="211">
    <w:name w:val="Πλέγμα πίνακα21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Χωρίς λίστα22"/>
    <w:next w:val="a2"/>
    <w:uiPriority w:val="99"/>
    <w:semiHidden/>
    <w:unhideWhenUsed/>
    <w:rsid w:val="00E76ECD"/>
  </w:style>
  <w:style w:type="numbering" w:customStyle="1" w:styleId="311">
    <w:name w:val="Χωρίς λίστα31"/>
    <w:next w:val="a2"/>
    <w:uiPriority w:val="99"/>
    <w:semiHidden/>
    <w:unhideWhenUsed/>
    <w:rsid w:val="00E76ECD"/>
  </w:style>
  <w:style w:type="numbering" w:customStyle="1" w:styleId="1120">
    <w:name w:val="Χωρίς λίστα112"/>
    <w:next w:val="a2"/>
    <w:uiPriority w:val="99"/>
    <w:semiHidden/>
    <w:unhideWhenUsed/>
    <w:rsid w:val="00E76ECD"/>
  </w:style>
  <w:style w:type="numbering" w:customStyle="1" w:styleId="11111">
    <w:name w:val="Χωρίς λίστα11111"/>
    <w:next w:val="a2"/>
    <w:uiPriority w:val="99"/>
    <w:semiHidden/>
    <w:unhideWhenUsed/>
    <w:rsid w:val="00E76ECD"/>
  </w:style>
  <w:style w:type="numbering" w:customStyle="1" w:styleId="2110">
    <w:name w:val="Χωρίς λίστα211"/>
    <w:next w:val="a2"/>
    <w:uiPriority w:val="99"/>
    <w:semiHidden/>
    <w:unhideWhenUsed/>
    <w:rsid w:val="00E76ECD"/>
  </w:style>
  <w:style w:type="numbering" w:customStyle="1" w:styleId="Style172221">
    <w:name w:val="Style172221"/>
    <w:rsid w:val="00E76ECD"/>
    <w:pPr>
      <w:numPr>
        <w:numId w:val="35"/>
      </w:numPr>
    </w:pPr>
  </w:style>
  <w:style w:type="numbering" w:customStyle="1" w:styleId="Style15531111">
    <w:name w:val="Style15531111"/>
    <w:rsid w:val="00E76ECD"/>
    <w:pPr>
      <w:numPr>
        <w:numId w:val="9"/>
      </w:numPr>
    </w:pPr>
  </w:style>
  <w:style w:type="numbering" w:customStyle="1" w:styleId="52">
    <w:name w:val="Χωρίς λίστα5"/>
    <w:next w:val="a2"/>
    <w:uiPriority w:val="99"/>
    <w:semiHidden/>
    <w:unhideWhenUsed/>
    <w:rsid w:val="00E76ECD"/>
  </w:style>
  <w:style w:type="numbering" w:customStyle="1" w:styleId="130">
    <w:name w:val="Χωρίς λίστα13"/>
    <w:next w:val="a2"/>
    <w:uiPriority w:val="99"/>
    <w:semiHidden/>
    <w:unhideWhenUsed/>
    <w:rsid w:val="00E76ECD"/>
  </w:style>
  <w:style w:type="table" w:customStyle="1" w:styleId="39">
    <w:name w:val="Πλέγμα πίνακα3"/>
    <w:basedOn w:val="a1"/>
    <w:next w:val="aff5"/>
    <w:uiPriority w:val="39"/>
    <w:rsid w:val="00E76E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Χωρίς λίστα23"/>
    <w:next w:val="a2"/>
    <w:uiPriority w:val="99"/>
    <w:semiHidden/>
    <w:unhideWhenUsed/>
    <w:rsid w:val="00E76ECD"/>
  </w:style>
  <w:style w:type="numbering" w:customStyle="1" w:styleId="320">
    <w:name w:val="Χωρίς λίστα32"/>
    <w:next w:val="a2"/>
    <w:uiPriority w:val="99"/>
    <w:semiHidden/>
    <w:unhideWhenUsed/>
    <w:rsid w:val="00E76ECD"/>
  </w:style>
  <w:style w:type="numbering" w:customStyle="1" w:styleId="113">
    <w:name w:val="Χωρίς λίστα113"/>
    <w:next w:val="a2"/>
    <w:uiPriority w:val="99"/>
    <w:semiHidden/>
    <w:unhideWhenUsed/>
    <w:rsid w:val="00E76ECD"/>
  </w:style>
  <w:style w:type="numbering" w:customStyle="1" w:styleId="1112">
    <w:name w:val="Χωρίς λίστα1112"/>
    <w:next w:val="a2"/>
    <w:uiPriority w:val="99"/>
    <w:semiHidden/>
    <w:unhideWhenUsed/>
    <w:rsid w:val="00E76ECD"/>
  </w:style>
  <w:style w:type="numbering" w:customStyle="1" w:styleId="212">
    <w:name w:val="Χωρίς λίστα212"/>
    <w:next w:val="a2"/>
    <w:uiPriority w:val="99"/>
    <w:semiHidden/>
    <w:unhideWhenUsed/>
    <w:rsid w:val="00E76ECD"/>
  </w:style>
  <w:style w:type="numbering" w:customStyle="1" w:styleId="Style1722221">
    <w:name w:val="Style1722221"/>
    <w:rsid w:val="00E76ECD"/>
    <w:pPr>
      <w:numPr>
        <w:numId w:val="11"/>
      </w:numPr>
    </w:pPr>
  </w:style>
  <w:style w:type="numbering" w:customStyle="1" w:styleId="Style15531121">
    <w:name w:val="Style15531121"/>
    <w:rsid w:val="00E76ECD"/>
    <w:pPr>
      <w:numPr>
        <w:numId w:val="12"/>
      </w:numPr>
    </w:pPr>
  </w:style>
  <w:style w:type="table" w:customStyle="1" w:styleId="TableNormal12">
    <w:name w:val="Table Normal12"/>
    <w:uiPriority w:val="2"/>
    <w:semiHidden/>
    <w:unhideWhenUsed/>
    <w:qFormat/>
    <w:rsid w:val="00E76ECD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1">
    <w:name w:val="Πλέγμα πίνακα211"/>
    <w:basedOn w:val="a1"/>
    <w:next w:val="aff5"/>
    <w:uiPriority w:val="39"/>
    <w:rsid w:val="00E76EC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Char2">
    <w:name w:val="Επικεφαλίδα 7 Char2"/>
    <w:basedOn w:val="a0"/>
    <w:uiPriority w:val="9"/>
    <w:semiHidden/>
    <w:rsid w:val="00E76EC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  <w:lang w:val="en-GB" w:eastAsia="zh-CN"/>
    </w:rPr>
  </w:style>
  <w:style w:type="character" w:customStyle="1" w:styleId="8Char2">
    <w:name w:val="Επικεφαλίδα 8 Char2"/>
    <w:basedOn w:val="a0"/>
    <w:uiPriority w:val="9"/>
    <w:semiHidden/>
    <w:rsid w:val="00E76EC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zh-CN"/>
    </w:rPr>
  </w:style>
  <w:style w:type="paragraph" w:customStyle="1" w:styleId="xmsonormal">
    <w:name w:val="x_msonormal"/>
    <w:basedOn w:val="a"/>
    <w:rsid w:val="00A144A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MSGENFONTSTYLENAMETEMPLATEROLEMSGENFONTSTYLENAMEBYROLETEXT2">
    <w:name w:val="MSG_EN_FONT_STYLE_NAME_TEMPLATE_ROLE MSG_EN_FONT_STYLE_NAME_BY_ROLE_TEXT|2_"/>
    <w:basedOn w:val="a0"/>
    <w:link w:val="MSGENFONTSTYLENAMETEMPLATEROLEMSGENFONTSTYLENAMEBYROLETEXT20"/>
    <w:rsid w:val="005B035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MSGENFONTSTYLENAMETEMPLATEROLEMSGENFONTSTYLENAMEBYROLETEXT3">
    <w:name w:val="MSG_EN_FONT_STYLE_NAME_TEMPLATE_ROLE MSG_EN_FONT_STYLE_NAME_BY_ROLE_TEXT|3_"/>
    <w:basedOn w:val="a0"/>
    <w:link w:val="MSGENFONTSTYLENAMETEMPLATEROLEMSGENFONTSTYLENAMEBYROLETEXT30"/>
    <w:rsid w:val="005B035E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paragraph" w:customStyle="1" w:styleId="MSGENFONTSTYLENAMETEMPLATEROLEMSGENFONTSTYLENAMEBYROLETEXT20">
    <w:name w:val="MSG_EN_FONT_STYLE_NAME_TEMPLATE_ROLE MSG_EN_FONT_STYLE_NAME_BY_ROLE_TEXT|2"/>
    <w:basedOn w:val="a"/>
    <w:link w:val="MSGENFONTSTYLENAMETEMPLATEROLEMSGENFONTSTYLENAMEBYROLETEXT2"/>
    <w:rsid w:val="005B035E"/>
    <w:pPr>
      <w:widowControl w:val="0"/>
      <w:shd w:val="clear" w:color="auto" w:fill="FFFFFF"/>
      <w:suppressAutoHyphens w:val="0"/>
      <w:spacing w:before="140" w:after="0" w:line="264" w:lineRule="exact"/>
      <w:ind w:hanging="340"/>
    </w:pPr>
    <w:rPr>
      <w:rFonts w:eastAsia="Calibri"/>
      <w:szCs w:val="22"/>
      <w:lang w:val="el-GR" w:eastAsia="en-GB"/>
    </w:rPr>
  </w:style>
  <w:style w:type="paragraph" w:customStyle="1" w:styleId="MSGENFONTSTYLENAMETEMPLATEROLEMSGENFONTSTYLENAMEBYROLETEXT30">
    <w:name w:val="MSG_EN_FONT_STYLE_NAME_TEMPLATE_ROLE MSG_EN_FONT_STYLE_NAME_BY_ROLE_TEXT|3"/>
    <w:basedOn w:val="a"/>
    <w:link w:val="MSGENFONTSTYLENAMETEMPLATEROLEMSGENFONTSTYLENAMEBYROLETEXT3"/>
    <w:rsid w:val="005B035E"/>
    <w:pPr>
      <w:widowControl w:val="0"/>
      <w:shd w:val="clear" w:color="auto" w:fill="FFFFFF"/>
      <w:suppressAutoHyphens w:val="0"/>
      <w:spacing w:after="3000" w:line="264" w:lineRule="exact"/>
      <w:jc w:val="left"/>
    </w:pPr>
    <w:rPr>
      <w:rFonts w:eastAsia="Calibri"/>
      <w:b/>
      <w:bCs/>
      <w:szCs w:val="22"/>
      <w:lang w:val="el-GR" w:eastAsia="en-GB"/>
    </w:rPr>
  </w:style>
  <w:style w:type="character" w:customStyle="1" w:styleId="MSGENFONTSTYLENAMETEMPLATEROLEMSGENFONTSTYLENAMEBYROLETEXT11">
    <w:name w:val="MSG_EN_FONT_STYLE_NAME_TEMPLATE_ROLE MSG_EN_FONT_STYLE_NAME_BY_ROLE_TEXT|11_"/>
    <w:basedOn w:val="a0"/>
    <w:link w:val="MSGENFONTSTYLENAMETEMPLATEROLEMSGENFONTSTYLENAMEBYROLETEXT110"/>
    <w:rsid w:val="005B035E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MSGENFONTSTYLENAMETEMPLATEROLEMSGENFONTSTYLENAMEBYROLETEXT110">
    <w:name w:val="MSG_EN_FONT_STYLE_NAME_TEMPLATE_ROLE MSG_EN_FONT_STYLE_NAME_BY_ROLE_TEXT|11"/>
    <w:basedOn w:val="a"/>
    <w:link w:val="MSGENFONTSTYLENAMETEMPLATEROLEMSGENFONTSTYLENAMEBYROLETEXT11"/>
    <w:rsid w:val="005B035E"/>
    <w:pPr>
      <w:widowControl w:val="0"/>
      <w:shd w:val="clear" w:color="auto" w:fill="FFFFFF"/>
      <w:suppressAutoHyphens w:val="0"/>
      <w:spacing w:after="0" w:line="196" w:lineRule="exact"/>
      <w:jc w:val="left"/>
    </w:pPr>
    <w:rPr>
      <w:rFonts w:eastAsia="Calibri"/>
      <w:sz w:val="16"/>
      <w:szCs w:val="16"/>
      <w:lang w:val="el-GR" w:eastAsia="en-GB"/>
    </w:rPr>
  </w:style>
  <w:style w:type="character" w:customStyle="1" w:styleId="0">
    <w:name w:val="Παραπομπή υποσημείωσης_0"/>
    <w:uiPriority w:val="99"/>
    <w:rsid w:val="0018425A"/>
    <w:rPr>
      <w:vertAlign w:val="superscript"/>
    </w:rPr>
  </w:style>
  <w:style w:type="character" w:customStyle="1" w:styleId="WW-">
    <w:name w:val="WW-Παραπομπή υποσημείωσης"/>
    <w:rsid w:val="007B331E"/>
    <w:rPr>
      <w:vertAlign w:val="superscript"/>
    </w:rPr>
  </w:style>
  <w:style w:type="paragraph" w:customStyle="1" w:styleId="-HTML2">
    <w:name w:val="Προ-διαμορφωμένο HTML2"/>
    <w:basedOn w:val="a"/>
    <w:rsid w:val="00B551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28">
    <w:name w:val="Ανεπίλυτη αναφορά2"/>
    <w:basedOn w:val="a0"/>
    <w:uiPriority w:val="99"/>
    <w:semiHidden/>
    <w:unhideWhenUsed/>
    <w:rsid w:val="0055235A"/>
    <w:rPr>
      <w:color w:val="605E5C"/>
      <w:shd w:val="clear" w:color="auto" w:fill="E1DFDD"/>
    </w:rPr>
  </w:style>
  <w:style w:type="paragraph" w:customStyle="1" w:styleId="xm6706982089805200637msolistparagraph">
    <w:name w:val="x_m_6706982089805200637msolistparagraph"/>
    <w:basedOn w:val="a"/>
    <w:rsid w:val="00BD3564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BD3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0337FD-4490-4B08-A75A-809F4942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OTE</Company>
  <LinksUpToDate>false</LinksUpToDate>
  <CharactersWithSpaces>3184</CharactersWithSpaces>
  <SharedDoc>false</SharedDoc>
  <HLinks>
    <vt:vector size="504" baseType="variant">
      <vt:variant>
        <vt:i4>6815824</vt:i4>
      </vt:variant>
      <vt:variant>
        <vt:i4>252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249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246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720940</vt:i4>
      </vt:variant>
      <vt:variant>
        <vt:i4>243</vt:i4>
      </vt:variant>
      <vt:variant>
        <vt:i4>0</vt:i4>
      </vt:variant>
      <vt:variant>
        <vt:i4>5</vt:i4>
      </vt:variant>
      <vt:variant>
        <vt:lpwstr>http://www.promitheus.gov.gr/webcenter/faces/oracle/webcenter/page/scopedMD/sd0cb90ef_26cf_4703_99d5_1561ceff660f/Page226.jspx?_afrLoop=3486624636403629</vt:lpwstr>
      </vt:variant>
      <vt:variant>
        <vt:lpwstr>@%3F_afrLoop%3D3486624636403629%26_adf.ctrl-state%3Dcoa43tonq_61</vt:lpwstr>
      </vt:variant>
      <vt:variant>
        <vt:i4>6094939</vt:i4>
      </vt:variant>
      <vt:variant>
        <vt:i4>240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237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234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2293880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__RefHeading___Toc245_1659156176</vt:lpwstr>
      </vt:variant>
      <vt:variant>
        <vt:i4>2293886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__RefHeading___Toc243_1659156176</vt:lpwstr>
      </vt:variant>
      <vt:variant>
        <vt:i4>2293884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__RefHeading___Toc241_1659156176</vt:lpwstr>
      </vt:variant>
      <vt:variant>
        <vt:i4>2359412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__RefHeading___Toc239_1659156176</vt:lpwstr>
      </vt:variant>
      <vt:variant>
        <vt:i4>2359418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__RefHeading___Toc237_1659156176</vt:lpwstr>
      </vt:variant>
      <vt:variant>
        <vt:i4>2359416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__RefHeading___Toc235_1659156176</vt:lpwstr>
      </vt:variant>
      <vt:variant>
        <vt:i4>2359422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__RefHeading___Toc233_1659156176</vt:lpwstr>
      </vt:variant>
      <vt:variant>
        <vt:i4>2359420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__RefHeading___Toc231_1659156176</vt:lpwstr>
      </vt:variant>
      <vt:variant>
        <vt:i4>2424948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__RefHeading___Toc229_1659156176</vt:lpwstr>
      </vt:variant>
      <vt:variant>
        <vt:i4>7340106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__RefHeading___Toc491950153</vt:lpwstr>
      </vt:variant>
      <vt:variant>
        <vt:i4>2424954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__RefHeading___Toc227_1659156176</vt:lpwstr>
      </vt:variant>
      <vt:variant>
        <vt:i4>2424952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__RefHeading___Toc225_1659156176</vt:lpwstr>
      </vt:variant>
      <vt:variant>
        <vt:i4>2424958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__RefHeading___Toc223_1659156176</vt:lpwstr>
      </vt:variant>
      <vt:variant>
        <vt:i4>2424956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__RefHeading___Toc221_1659156176</vt:lpwstr>
      </vt:variant>
      <vt:variant>
        <vt:i4>2490484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__RefHeading___Toc219_1659156176</vt:lpwstr>
      </vt:variant>
      <vt:variant>
        <vt:i4>2490490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__RefHeading___Toc217_1659156176</vt:lpwstr>
      </vt:variant>
      <vt:variant>
        <vt:i4>2490488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__RefHeading___Toc215_1659156176</vt:lpwstr>
      </vt:variant>
      <vt:variant>
        <vt:i4>7405642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__RefHeading___Toc491950145</vt:lpwstr>
      </vt:variant>
      <vt:variant>
        <vt:i4>2490494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__RefHeading___Toc213_1659156176</vt:lpwstr>
      </vt:variant>
      <vt:variant>
        <vt:i4>2490492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__RefHeading___Toc211_1659156176</vt:lpwstr>
      </vt:variant>
      <vt:variant>
        <vt:i4>2556020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__RefHeading___Toc209_1659156176</vt:lpwstr>
      </vt:variant>
      <vt:variant>
        <vt:i4>7405642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__RefHeading___Toc491950141</vt:lpwstr>
      </vt:variant>
      <vt:variant>
        <vt:i4>2556026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__RefHeading___Toc207_1659156176</vt:lpwstr>
      </vt:variant>
      <vt:variant>
        <vt:i4>2556024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__RefHeading___Toc205_1659156176</vt:lpwstr>
      </vt:variant>
      <vt:variant>
        <vt:i4>2556030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__RefHeading___Toc203_1659156176</vt:lpwstr>
      </vt:variant>
      <vt:variant>
        <vt:i4>2556028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__RefHeading___Toc201_1659156176</vt:lpwstr>
      </vt:variant>
      <vt:variant>
        <vt:i4>3014775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__RefHeading___Toc199_1659156176</vt:lpwstr>
      </vt:variant>
      <vt:variant>
        <vt:i4>3014777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__RefHeading___Toc197_1659156176</vt:lpwstr>
      </vt:variant>
      <vt:variant>
        <vt:i4>7733322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__RefHeading___Toc491950134</vt:lpwstr>
      </vt:variant>
      <vt:variant>
        <vt:i4>3014779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__RefHeading___Toc195_1659156176</vt:lpwstr>
      </vt:variant>
      <vt:variant>
        <vt:i4>3014781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__RefHeading___Toc193_1659156176</vt:lpwstr>
      </vt:variant>
      <vt:variant>
        <vt:i4>3014783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__RefHeading___Toc191_1659156176</vt:lpwstr>
      </vt:variant>
      <vt:variant>
        <vt:i4>3080311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__RefHeading___Toc189_1659156176</vt:lpwstr>
      </vt:variant>
      <vt:variant>
        <vt:i4>3080313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__RefHeading___Toc187_1659156176</vt:lpwstr>
      </vt:variant>
      <vt:variant>
        <vt:i4>3080315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__RefHeading___Toc185_1659156176</vt:lpwstr>
      </vt:variant>
      <vt:variant>
        <vt:i4>3080317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__RefHeading___Toc183_1659156176</vt:lpwstr>
      </vt:variant>
      <vt:variant>
        <vt:i4>7798858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__RefHeading___Toc491950126</vt:lpwstr>
      </vt:variant>
      <vt:variant>
        <vt:i4>3080319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__RefHeading___Toc181_1659156176</vt:lpwstr>
      </vt:variant>
      <vt:variant>
        <vt:i4>2097271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__RefHeading___Toc179_1659156176</vt:lpwstr>
      </vt:variant>
      <vt:variant>
        <vt:i4>2097273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__RefHeading___Toc177_1659156176</vt:lpwstr>
      </vt:variant>
      <vt:variant>
        <vt:i4>2097275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__RefHeading___Toc175_1659156176</vt:lpwstr>
      </vt:variant>
      <vt:variant>
        <vt:i4>2097277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__RefHeading___Toc173_1659156176</vt:lpwstr>
      </vt:variant>
      <vt:variant>
        <vt:i4>2097279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__RefHeading___Toc171_1659156176</vt:lpwstr>
      </vt:variant>
      <vt:variant>
        <vt:i4>2162807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__RefHeading___Toc169_1659156176</vt:lpwstr>
      </vt:variant>
      <vt:variant>
        <vt:i4>2162809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__RefHeading___Toc167_1659156176</vt:lpwstr>
      </vt:variant>
      <vt:variant>
        <vt:i4>2162811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__RefHeading___Toc165_1659156176</vt:lpwstr>
      </vt:variant>
      <vt:variant>
        <vt:i4>2162813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__RefHeading___Toc163_1659156176</vt:lpwstr>
      </vt:variant>
      <vt:variant>
        <vt:i4>2162815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__RefHeading___Toc161_1659156176</vt:lpwstr>
      </vt:variant>
      <vt:variant>
        <vt:i4>2228345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__RefHeading___Toc157_1659156176</vt:lpwstr>
      </vt:variant>
      <vt:variant>
        <vt:i4>2228347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__RefHeading___Toc155_1659156176</vt:lpwstr>
      </vt:variant>
      <vt:variant>
        <vt:i4>2228349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__RefHeading___Toc153_1659156176</vt:lpwstr>
      </vt:variant>
      <vt:variant>
        <vt:i4>2228351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__RefHeading___Toc151_1659156176</vt:lpwstr>
      </vt:variant>
      <vt:variant>
        <vt:i4>2293879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__RefHeading___Toc149_1659156176</vt:lpwstr>
      </vt:variant>
      <vt:variant>
        <vt:i4>2293881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__RefHeading___Toc147_1659156176</vt:lpwstr>
      </vt:variant>
      <vt:variant>
        <vt:i4>2293883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__RefHeading___Toc145_1659156176</vt:lpwstr>
      </vt:variant>
      <vt:variant>
        <vt:i4>2293885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__RefHeading___Toc143_1659156176</vt:lpwstr>
      </vt:variant>
      <vt:variant>
        <vt:i4>2293887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__RefHeading___Toc141_1659156176</vt:lpwstr>
      </vt:variant>
      <vt:variant>
        <vt:i4>2359415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__RefHeading___Toc139_1659156176</vt:lpwstr>
      </vt:variant>
      <vt:variant>
        <vt:i4>2359417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__RefHeading___Toc137_1659156176</vt:lpwstr>
      </vt:variant>
      <vt:variant>
        <vt:i4>2359419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__RefHeading___Toc135_1659156176</vt:lpwstr>
      </vt:variant>
      <vt:variant>
        <vt:i4>2359421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__RefHeading___Toc133_1659156176</vt:lpwstr>
      </vt:variant>
      <vt:variant>
        <vt:i4>2359423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__RefHeading___Toc131_1659156176</vt:lpwstr>
      </vt:variant>
      <vt:variant>
        <vt:i4>2424951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__RefHeading___Toc129_1659156176</vt:lpwstr>
      </vt:variant>
      <vt:variant>
        <vt:i4>2424953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__RefHeading___Toc127_1659156176</vt:lpwstr>
      </vt:variant>
      <vt:variant>
        <vt:i4>2424955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__RefHeading___Toc125_1659156176</vt:lpwstr>
      </vt:variant>
      <vt:variant>
        <vt:i4>2424957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__RefHeading___Toc123_1659156176</vt:lpwstr>
      </vt:variant>
      <vt:variant>
        <vt:i4>8126539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__RefHeading___Toc491950096</vt:lpwstr>
      </vt:variant>
      <vt:variant>
        <vt:i4>2424959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__RefHeading___Toc121_1659156176</vt:lpwstr>
      </vt:variant>
      <vt:variant>
        <vt:i4>2490487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__RefHeading___Toc119_1659156176</vt:lpwstr>
      </vt:variant>
      <vt:variant>
        <vt:i4>2490489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__RefHeading___Toc117_1659156176</vt:lpwstr>
      </vt:variant>
      <vt:variant>
        <vt:i4>2490491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__RefHeading___Toc115_1659156176</vt:lpwstr>
      </vt:variant>
      <vt:variant>
        <vt:i4>2490493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__RefHeading___Toc113_1659156176</vt:lpwstr>
      </vt:variant>
      <vt:variant>
        <vt:i4>2490495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__RefHeading___Toc111_1659156176</vt:lpwstr>
      </vt:variant>
      <vt:variant>
        <vt:i4>2556023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__RefHeading___Toc109_1659156176</vt:lpwstr>
      </vt:variant>
      <vt:variant>
        <vt:i4>8192075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__RefHeading___Toc491950088</vt:lpwstr>
      </vt:variant>
      <vt:variant>
        <vt:i4>4325393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__RefHeading___Toc1107_3745136513</vt:lpwstr>
      </vt:variant>
      <vt:variant>
        <vt:i4>4194321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__RefHeading___Toc1105_3745136513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promithion1</cp:lastModifiedBy>
  <cp:revision>18</cp:revision>
  <cp:lastPrinted>2022-08-30T07:24:00Z</cp:lastPrinted>
  <dcterms:created xsi:type="dcterms:W3CDTF">2022-06-01T06:31:00Z</dcterms:created>
  <dcterms:modified xsi:type="dcterms:W3CDTF">2022-08-30T07:33:00Z</dcterms:modified>
</cp:coreProperties>
</file>