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62"/>
        <w:gridCol w:w="4703"/>
      </w:tblGrid>
      <w:tr w:rsidR="004318E8" w:rsidRPr="001C32A5" w14:paraId="46086813" w14:textId="77777777" w:rsidTr="004318E8">
        <w:trPr>
          <w:cantSplit/>
        </w:trPr>
        <w:tc>
          <w:tcPr>
            <w:tcW w:w="5362" w:type="dxa"/>
          </w:tcPr>
          <w:p w14:paraId="19B087E9" w14:textId="7F3D3991" w:rsidR="004318E8" w:rsidRPr="008D0DC7" w:rsidRDefault="004318E8" w:rsidP="00326C7D">
            <w:pPr>
              <w:tabs>
                <w:tab w:val="right" w:pos="5006"/>
              </w:tabs>
              <w:ind w:right="140"/>
              <w:rPr>
                <w:b/>
                <w:noProof/>
                <w:lang w:val="el-GR" w:eastAsia="el-GR"/>
              </w:rPr>
            </w:pPr>
          </w:p>
        </w:tc>
        <w:tc>
          <w:tcPr>
            <w:tcW w:w="4703" w:type="dxa"/>
            <w:shd w:val="clear" w:color="auto" w:fill="FFFFFF"/>
          </w:tcPr>
          <w:p w14:paraId="245AAF6B" w14:textId="17623D28" w:rsidR="004318E8" w:rsidRPr="008D0DC7" w:rsidRDefault="004318E8" w:rsidP="00D1348C">
            <w:pPr>
              <w:ind w:right="140"/>
              <w:rPr>
                <w:b/>
                <w:lang w:val="el-GR"/>
              </w:rPr>
            </w:pPr>
          </w:p>
        </w:tc>
      </w:tr>
    </w:tbl>
    <w:p w14:paraId="07C38B25" w14:textId="4FE19D2D" w:rsidR="00DB45A3" w:rsidRDefault="00DB45A3" w:rsidP="00DB45A3">
      <w:pPr>
        <w:rPr>
          <w:lang w:val="el-GR"/>
        </w:rPr>
      </w:pPr>
      <w:bookmarkStart w:id="0" w:name="_Toc13752354"/>
      <w:bookmarkStart w:id="1" w:name="_Toc13752350"/>
    </w:p>
    <w:p w14:paraId="1E3EC652" w14:textId="0B49CEA9" w:rsidR="00E308F0" w:rsidRDefault="00E308F0" w:rsidP="00E308F0">
      <w:pPr>
        <w:pStyle w:val="20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r>
        <w:rPr>
          <w:lang w:val="el-GR"/>
        </w:rPr>
        <w:t xml:space="preserve">ΠΑΡΑΡΤΗΜΑ V – Υπόδειγμα Οικονομικής Προσφοράς </w:t>
      </w:r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65"/>
        <w:gridCol w:w="4131"/>
      </w:tblGrid>
      <w:tr w:rsidR="00E308F0" w:rsidRPr="008D66F6" w14:paraId="2A9203AB" w14:textId="77777777" w:rsidTr="00FA0267">
        <w:trPr>
          <w:jc w:val="center"/>
        </w:trPr>
        <w:tc>
          <w:tcPr>
            <w:tcW w:w="4165" w:type="dxa"/>
          </w:tcPr>
          <w:p w14:paraId="694B00EB" w14:textId="77777777" w:rsidR="00E308F0" w:rsidRPr="008D66F6" w:rsidRDefault="00E308F0" w:rsidP="00FA0267">
            <w:pPr>
              <w:spacing w:before="57" w:after="57"/>
              <w:rPr>
                <w:b/>
                <w:i/>
                <w:lang w:val="el-GR"/>
              </w:rPr>
            </w:pPr>
            <w:r w:rsidRPr="008D66F6">
              <w:rPr>
                <w:noProof/>
                <w:lang w:val="el-GR" w:eastAsia="el-GR"/>
              </w:rPr>
              <w:drawing>
                <wp:inline distT="0" distB="0" distL="0" distR="0" wp14:anchorId="5278D6D9" wp14:editId="00D72298">
                  <wp:extent cx="1021080" cy="961390"/>
                  <wp:effectExtent l="0" t="0" r="7620" b="0"/>
                  <wp:docPr id="1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61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1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D6F1BFF" w14:textId="77777777" w:rsidR="00E308F0" w:rsidRPr="008D66F6" w:rsidRDefault="00E308F0" w:rsidP="00FA0267">
            <w:pPr>
              <w:spacing w:before="57" w:after="57"/>
              <w:rPr>
                <w:b/>
                <w:lang w:val="el-GR"/>
              </w:rPr>
            </w:pPr>
          </w:p>
        </w:tc>
      </w:tr>
      <w:tr w:rsidR="00E308F0" w:rsidRPr="00863770" w14:paraId="28C32C1E" w14:textId="77777777" w:rsidTr="00FA0267">
        <w:trPr>
          <w:jc w:val="center"/>
        </w:trPr>
        <w:tc>
          <w:tcPr>
            <w:tcW w:w="4165" w:type="dxa"/>
            <w:tcBorders>
              <w:right w:val="single" w:sz="12" w:space="0" w:color="auto"/>
            </w:tcBorders>
          </w:tcPr>
          <w:p w14:paraId="2DE13F0B" w14:textId="77777777" w:rsidR="003B68C8" w:rsidRPr="008D0DC7" w:rsidRDefault="003B68C8" w:rsidP="003B68C8">
            <w:pPr>
              <w:ind w:right="140"/>
              <w:rPr>
                <w:b/>
                <w:noProof/>
                <w:lang w:val="el-GR" w:eastAsia="el-GR"/>
              </w:rPr>
            </w:pPr>
            <w:r w:rsidRPr="008D0DC7">
              <w:rPr>
                <w:b/>
                <w:noProof/>
                <w:lang w:val="el-GR" w:eastAsia="el-GR"/>
              </w:rPr>
              <w:t>ΕΛΛΗΝΙΚΗ ΔΗΜΟΚΡΑΤΙΑ</w:t>
            </w:r>
          </w:p>
          <w:p w14:paraId="353C41CB" w14:textId="77777777" w:rsidR="003B68C8" w:rsidRPr="008D0DC7" w:rsidRDefault="003B68C8" w:rsidP="003B68C8">
            <w:pPr>
              <w:ind w:right="140"/>
              <w:rPr>
                <w:b/>
                <w:noProof/>
                <w:lang w:val="el-GR" w:eastAsia="el-GR"/>
              </w:rPr>
            </w:pPr>
            <w:r w:rsidRPr="008D0DC7">
              <w:rPr>
                <w:b/>
                <w:noProof/>
                <w:lang w:val="el-GR" w:eastAsia="el-GR"/>
              </w:rPr>
              <w:t>ΠΕΡΙΦΕΡΕ</w:t>
            </w:r>
            <w:r>
              <w:rPr>
                <w:b/>
                <w:noProof/>
                <w:lang w:val="el-GR" w:eastAsia="el-GR"/>
              </w:rPr>
              <w:t>ΙΑ ΔΥΤΙΚΗΣ ΕΛΛΑΔΑΣ</w:t>
            </w:r>
          </w:p>
          <w:p w14:paraId="63B4D672" w14:textId="77777777" w:rsidR="003B68C8" w:rsidRDefault="003B68C8" w:rsidP="003B68C8">
            <w:pPr>
              <w:ind w:right="140"/>
              <w:rPr>
                <w:b/>
                <w:noProof/>
                <w:lang w:val="el-GR" w:eastAsia="el-GR"/>
              </w:rPr>
            </w:pPr>
            <w:r>
              <w:rPr>
                <w:b/>
                <w:noProof/>
                <w:lang w:val="el-GR" w:eastAsia="el-GR"/>
              </w:rPr>
              <w:t>ΝΟΜΟΣ ΑΙΤΩΛ/ΝΙΑΣ</w:t>
            </w:r>
          </w:p>
          <w:p w14:paraId="2B93BB1E" w14:textId="77777777" w:rsidR="003B68C8" w:rsidRPr="008D0DC7" w:rsidRDefault="003B68C8" w:rsidP="003B68C8">
            <w:pPr>
              <w:ind w:right="140"/>
              <w:rPr>
                <w:b/>
                <w:noProof/>
                <w:lang w:val="el-GR" w:eastAsia="el-GR"/>
              </w:rPr>
            </w:pPr>
            <w:r>
              <w:rPr>
                <w:b/>
                <w:noProof/>
                <w:lang w:val="el-GR" w:eastAsia="el-GR"/>
              </w:rPr>
              <w:t>ΔΗΜΟΣ ΝΑΥΠΑΚΤΙΑΣ</w:t>
            </w:r>
          </w:p>
          <w:p w14:paraId="072EB2B4" w14:textId="77777777" w:rsidR="00B5726D" w:rsidRPr="00B5726D" w:rsidRDefault="00B5726D" w:rsidP="00B5726D">
            <w:pPr>
              <w:ind w:left="1310" w:hanging="1310"/>
              <w:rPr>
                <w:rFonts w:asciiTheme="minorHAnsi" w:hAnsiTheme="minorHAnsi"/>
                <w:b/>
                <w:szCs w:val="22"/>
                <w:lang w:val="el-GR"/>
              </w:rPr>
            </w:pPr>
            <w:r w:rsidRPr="00B5726D">
              <w:rPr>
                <w:rFonts w:asciiTheme="minorHAnsi" w:hAnsiTheme="minorHAnsi"/>
                <w:b/>
                <w:szCs w:val="22"/>
                <w:lang w:val="el-GR"/>
              </w:rPr>
              <w:t>ΔΙΕΥΘΥΝΣΗ ΠΕΡΙΒΑΛΛΟΝΤΟΣ</w:t>
            </w:r>
          </w:p>
          <w:p w14:paraId="258A6076" w14:textId="77777777" w:rsidR="00B5726D" w:rsidRPr="00B5726D" w:rsidRDefault="00B5726D" w:rsidP="00B5726D">
            <w:pPr>
              <w:rPr>
                <w:rFonts w:asciiTheme="minorHAnsi" w:hAnsiTheme="minorHAnsi"/>
                <w:b/>
                <w:szCs w:val="22"/>
                <w:lang w:val="el-GR"/>
              </w:rPr>
            </w:pPr>
            <w:r w:rsidRPr="00B5726D">
              <w:rPr>
                <w:rFonts w:asciiTheme="minorHAnsi" w:hAnsiTheme="minorHAnsi"/>
                <w:b/>
                <w:szCs w:val="22"/>
                <w:lang w:val="el-GR"/>
              </w:rPr>
              <w:t>ΤΜΗΜΑ ΚΑΘΑΡΙΟΤΗΤΑΣ &amp;</w:t>
            </w:r>
          </w:p>
          <w:p w14:paraId="74FA0B93" w14:textId="48A343C4" w:rsidR="00E308F0" w:rsidRPr="00B5726D" w:rsidRDefault="00B5726D" w:rsidP="00B5726D">
            <w:pPr>
              <w:spacing w:before="57" w:after="57"/>
              <w:rPr>
                <w:b/>
                <w:lang w:val="el-GR"/>
              </w:rPr>
            </w:pPr>
            <w:r w:rsidRPr="00B5726D">
              <w:rPr>
                <w:rFonts w:asciiTheme="minorHAnsi" w:hAnsiTheme="minorHAnsi"/>
                <w:b/>
                <w:szCs w:val="22"/>
                <w:lang w:val="el-GR"/>
              </w:rPr>
              <w:t>ΑΝΑΚΥΚΛΩΣΗΣ</w:t>
            </w:r>
          </w:p>
        </w:tc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79AEABB" w14:textId="2AB806B0" w:rsidR="00E308F0" w:rsidRDefault="00E308F0" w:rsidP="00FA0267">
            <w:pPr>
              <w:spacing w:before="57" w:after="57"/>
              <w:rPr>
                <w:b/>
                <w:lang w:val="el-GR"/>
              </w:rPr>
            </w:pPr>
            <w:r w:rsidRPr="008D66F6">
              <w:rPr>
                <w:b/>
                <w:lang w:val="el-GR"/>
              </w:rPr>
              <w:t>«ΗΜΙΥΠΟΓΕΙΑ</w:t>
            </w:r>
            <w:r w:rsidR="00BA4DC3">
              <w:rPr>
                <w:b/>
                <w:lang w:val="el-GR"/>
              </w:rPr>
              <w:t xml:space="preserve"> &amp; ΥΠΟΓΕΙΑ</w:t>
            </w:r>
            <w:r w:rsidRPr="008D66F6">
              <w:rPr>
                <w:b/>
                <w:lang w:val="el-GR"/>
              </w:rPr>
              <w:t xml:space="preserve"> ΣΥΣΤΗΜΑΤΑ ΣΥΛΛΟΓΗΣ ΑΠΟΡΡΙΜΜΑΤΩΝ ΓΙΑ ΤΗΝ ΑΙΣΘΗΤΙΚΗ ΑΝΑΒΑΘΜΙΣΗ ΑΣΤΙΚΟΥ ΕΞΟΠΛΙΣΜΟΥ ΚΟΙΝΟΧΡΗΣΤΩΝ ΧΩΡΩΝ ΤΟΥ ΔΗΜΟΥ </w:t>
            </w:r>
            <w:r w:rsidR="003B68C8">
              <w:rPr>
                <w:b/>
                <w:lang w:val="el-GR"/>
              </w:rPr>
              <w:t>ΝΑΥΠΑΚΤΙΑΣ</w:t>
            </w:r>
            <w:r w:rsidRPr="008D66F6">
              <w:rPr>
                <w:b/>
                <w:lang w:val="el-GR"/>
              </w:rPr>
              <w:t>»</w:t>
            </w:r>
          </w:p>
          <w:p w14:paraId="4D2BEA2A" w14:textId="4759E8AB" w:rsidR="00E308F0" w:rsidRPr="008D66F6" w:rsidRDefault="00E308F0" w:rsidP="00FA0267">
            <w:pPr>
              <w:spacing w:before="57" w:after="57"/>
              <w:rPr>
                <w:b/>
                <w:lang w:val="el-GR"/>
              </w:rPr>
            </w:pPr>
            <w:r w:rsidRPr="00780A1C">
              <w:rPr>
                <w:b/>
                <w:lang w:val="el-GR"/>
              </w:rPr>
              <w:t xml:space="preserve">Αρ. Μελέτης: </w:t>
            </w:r>
            <w:r w:rsidR="00F37DF5" w:rsidRPr="00780A1C">
              <w:rPr>
                <w:b/>
                <w:lang w:val="el-GR"/>
              </w:rPr>
              <w:t>124</w:t>
            </w:r>
            <w:r w:rsidRPr="00780A1C">
              <w:rPr>
                <w:b/>
                <w:lang w:val="el-GR"/>
              </w:rPr>
              <w:t>/2020</w:t>
            </w:r>
          </w:p>
        </w:tc>
      </w:tr>
    </w:tbl>
    <w:p w14:paraId="62805316" w14:textId="77777777" w:rsidR="00E308F0" w:rsidRDefault="00E308F0" w:rsidP="00E308F0">
      <w:pPr>
        <w:spacing w:before="57" w:after="57"/>
        <w:rPr>
          <w:lang w:val="el-GR"/>
        </w:rPr>
      </w:pPr>
    </w:p>
    <w:p w14:paraId="70006B2D" w14:textId="77777777" w:rsidR="00E308F0" w:rsidRDefault="00E308F0" w:rsidP="00E308F0">
      <w:pPr>
        <w:pStyle w:val="3"/>
        <w:spacing w:line="276" w:lineRule="auto"/>
        <w:jc w:val="center"/>
        <w:rPr>
          <w:rFonts w:asciiTheme="minorHAnsi" w:hAnsiTheme="minorHAnsi" w:cs="Arial"/>
          <w:sz w:val="28"/>
          <w:szCs w:val="28"/>
          <w:lang w:val="el-GR"/>
        </w:rPr>
      </w:pPr>
      <w:r w:rsidRPr="007C233B">
        <w:rPr>
          <w:rFonts w:asciiTheme="minorHAnsi" w:hAnsiTheme="minorHAnsi" w:cs="Arial"/>
          <w:sz w:val="28"/>
          <w:szCs w:val="28"/>
          <w:lang w:val="el-GR"/>
        </w:rPr>
        <w:t>ΕΝΤΥΠΟ ΟΙΚΟΝΟΜΙΚΗΣ ΠΡΟΣΦΟΡΑΣ</w:t>
      </w:r>
    </w:p>
    <w:p w14:paraId="5B1C84AC" w14:textId="77777777" w:rsidR="00E308F0" w:rsidRPr="00912DD9" w:rsidRDefault="00E308F0" w:rsidP="00E308F0">
      <w:pPr>
        <w:jc w:val="center"/>
        <w:rPr>
          <w:lang w:val="el-GR"/>
        </w:rPr>
      </w:pPr>
      <w:r>
        <w:rPr>
          <w:lang w:val="el-GR"/>
        </w:rPr>
        <w:t>(συμπληρώνεται από τον οικονομικό φορέα)</w:t>
      </w:r>
    </w:p>
    <w:tbl>
      <w:tblPr>
        <w:tblStyle w:val="TableNormal1"/>
        <w:tblW w:w="8931" w:type="dxa"/>
        <w:jc w:val="center"/>
        <w:tblLayout w:type="fixed"/>
        <w:tblLook w:val="01E0" w:firstRow="1" w:lastRow="1" w:firstColumn="1" w:lastColumn="1" w:noHBand="0" w:noVBand="0"/>
      </w:tblPr>
      <w:tblGrid>
        <w:gridCol w:w="2836"/>
        <w:gridCol w:w="6095"/>
      </w:tblGrid>
      <w:tr w:rsidR="00E308F0" w:rsidRPr="00F67113" w14:paraId="4981E5C0" w14:textId="77777777" w:rsidTr="00FA0267">
        <w:trPr>
          <w:trHeight w:val="555"/>
          <w:jc w:val="center"/>
        </w:trPr>
        <w:tc>
          <w:tcPr>
            <w:tcW w:w="8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1AA6E7" w14:textId="77777777" w:rsidR="00E308F0" w:rsidRPr="007458F0" w:rsidRDefault="00E308F0" w:rsidP="00FA0267">
            <w:pPr>
              <w:pStyle w:val="TableParagraph"/>
              <w:ind w:left="142" w:right="411"/>
              <w:jc w:val="center"/>
              <w:rPr>
                <w:rFonts w:eastAsia="Arial" w:cs="Arial"/>
                <w:lang w:val="el-GR"/>
              </w:rPr>
            </w:pPr>
            <w:r w:rsidRPr="007458F0">
              <w:rPr>
                <w:b/>
                <w:lang w:val="el-GR"/>
              </w:rPr>
              <w:t>ΣΤΟΙΧΕΙΑ</w:t>
            </w:r>
            <w:r w:rsidRPr="007458F0">
              <w:rPr>
                <w:b/>
                <w:spacing w:val="-8"/>
                <w:lang w:val="el-GR"/>
              </w:rPr>
              <w:t xml:space="preserve"> </w:t>
            </w:r>
            <w:r w:rsidRPr="007458F0">
              <w:rPr>
                <w:b/>
                <w:spacing w:val="-1"/>
                <w:lang w:val="el-GR"/>
              </w:rPr>
              <w:t>ΥΠΟΨΗΦΙΟΥ</w:t>
            </w:r>
            <w:r w:rsidRPr="007458F0">
              <w:rPr>
                <w:b/>
                <w:spacing w:val="25"/>
                <w:lang w:val="el-GR"/>
              </w:rPr>
              <w:t xml:space="preserve"> </w:t>
            </w:r>
            <w:r w:rsidRPr="007458F0">
              <w:rPr>
                <w:b/>
                <w:spacing w:val="-1"/>
                <w:lang w:val="el-GR"/>
              </w:rPr>
              <w:t xml:space="preserve">ΟΙΚΟΝΟΜΙΚΟΥ </w:t>
            </w:r>
            <w:r w:rsidRPr="007458F0">
              <w:rPr>
                <w:b/>
                <w:lang w:val="el-GR"/>
              </w:rPr>
              <w:t>ΦΟΡΕΑ</w:t>
            </w:r>
          </w:p>
        </w:tc>
      </w:tr>
      <w:tr w:rsidR="00E308F0" w:rsidRPr="00F67113" w14:paraId="1BF242C1" w14:textId="77777777" w:rsidTr="00FA0267">
        <w:trPr>
          <w:trHeight w:val="586"/>
          <w:jc w:val="center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57DE14" w14:textId="77777777" w:rsidR="00E308F0" w:rsidRPr="00032FA8" w:rsidRDefault="00E308F0" w:rsidP="00FA0267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ΕΤΑΙΡΙΚΗ</w:t>
            </w:r>
            <w:r w:rsidRPr="00032FA8">
              <w:rPr>
                <w:rFonts w:eastAsia="Arial" w:cs="Arial"/>
                <w:b/>
                <w:bCs/>
                <w:spacing w:val="4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ΕΠΩΝΥΜΙΑ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EF6B40" w14:textId="77777777" w:rsidR="00E308F0" w:rsidRPr="00F67113" w:rsidRDefault="00E308F0" w:rsidP="00FA0267">
            <w:pPr>
              <w:rPr>
                <w:lang w:val="el-GR"/>
              </w:rPr>
            </w:pPr>
          </w:p>
        </w:tc>
      </w:tr>
      <w:tr w:rsidR="00E308F0" w:rsidRPr="00032FA8" w14:paraId="7C5FFFF4" w14:textId="77777777" w:rsidTr="00FA0267">
        <w:trPr>
          <w:trHeight w:val="586"/>
          <w:jc w:val="center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7AB0C" w14:textId="77777777" w:rsidR="00E308F0" w:rsidRPr="00032FA8" w:rsidRDefault="00E308F0" w:rsidP="00FA0267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ΝΟΜΙΜΟΣ</w:t>
            </w:r>
            <w:r w:rsidRPr="00032FA8">
              <w:rPr>
                <w:rFonts w:eastAsia="Arial" w:cs="Arial"/>
                <w:b/>
                <w:bCs/>
                <w:spacing w:val="6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ΕΚΠΡΟΣΩΠΟΣ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69C965" w14:textId="77777777" w:rsidR="00E308F0" w:rsidRPr="000E45C8" w:rsidRDefault="00E308F0" w:rsidP="00FA0267"/>
        </w:tc>
      </w:tr>
      <w:tr w:rsidR="00E308F0" w:rsidRPr="00032FA8" w14:paraId="2317CEDF" w14:textId="77777777" w:rsidTr="00FA0267">
        <w:trPr>
          <w:trHeight w:val="586"/>
          <w:jc w:val="center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EB32CC" w14:textId="77777777" w:rsidR="00E308F0" w:rsidRPr="00032FA8" w:rsidRDefault="00E308F0" w:rsidP="00FA0267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∆ΙΕΥΘΥΝΣΗ,</w:t>
            </w:r>
            <w:r w:rsidRPr="00032FA8">
              <w:rPr>
                <w:rFonts w:eastAsia="Arial" w:cs="Arial"/>
                <w:b/>
                <w:bCs/>
                <w:spacing w:val="12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Τ.Κ.</w:t>
            </w:r>
            <w:r w:rsidRPr="00032FA8">
              <w:rPr>
                <w:rFonts w:eastAsia="Arial" w:cs="Arial"/>
                <w:b/>
                <w:bCs/>
                <w:spacing w:val="12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ΠΟΛΗ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87907" w14:textId="77777777" w:rsidR="00E308F0" w:rsidRPr="000E45C8" w:rsidRDefault="00E308F0" w:rsidP="00FA0267"/>
        </w:tc>
      </w:tr>
      <w:tr w:rsidR="00E308F0" w:rsidRPr="00032FA8" w14:paraId="6C06C2A6" w14:textId="77777777" w:rsidTr="00FA0267">
        <w:trPr>
          <w:trHeight w:val="586"/>
          <w:jc w:val="center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805DE" w14:textId="77777777" w:rsidR="00E308F0" w:rsidRPr="00032FA8" w:rsidRDefault="00E308F0" w:rsidP="00FA0267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ΤΗΛΕΦΩΝΟ</w:t>
            </w:r>
            <w:r w:rsidRPr="00032FA8">
              <w:rPr>
                <w:rFonts w:eastAsia="Arial" w:cs="Arial"/>
                <w:b/>
                <w:bCs/>
                <w:spacing w:val="3"/>
              </w:rPr>
              <w:t xml:space="preserve"> 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B61315" w14:textId="77777777" w:rsidR="00E308F0" w:rsidRPr="000E45C8" w:rsidRDefault="00E308F0" w:rsidP="00FA0267"/>
        </w:tc>
      </w:tr>
      <w:tr w:rsidR="00E308F0" w:rsidRPr="00032FA8" w14:paraId="42C7BB06" w14:textId="77777777" w:rsidTr="00FA0267">
        <w:trPr>
          <w:trHeight w:val="586"/>
          <w:jc w:val="center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665915" w14:textId="77777777" w:rsidR="00E308F0" w:rsidRPr="00032FA8" w:rsidRDefault="00E308F0" w:rsidP="00FA0267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b/>
                <w:spacing w:val="-1"/>
              </w:rPr>
              <w:t>Ε-MAIL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74615C" w14:textId="77777777" w:rsidR="00E308F0" w:rsidRPr="00E0724D" w:rsidRDefault="00E308F0" w:rsidP="00FA0267"/>
        </w:tc>
      </w:tr>
      <w:tr w:rsidR="00E308F0" w:rsidRPr="00032FA8" w14:paraId="5F5A4022" w14:textId="77777777" w:rsidTr="00FA0267">
        <w:trPr>
          <w:trHeight w:val="586"/>
          <w:jc w:val="center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E9C4A" w14:textId="77777777" w:rsidR="00E308F0" w:rsidRPr="00032FA8" w:rsidRDefault="00E308F0" w:rsidP="00FA0267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Α.Φ.Μ.</w:t>
            </w:r>
            <w:r w:rsidRPr="00032FA8">
              <w:rPr>
                <w:rFonts w:eastAsia="Arial" w:cs="Arial"/>
                <w:b/>
                <w:bCs/>
                <w:spacing w:val="11"/>
              </w:rPr>
              <w:t xml:space="preserve"> </w:t>
            </w:r>
            <w:r w:rsidRPr="00032FA8">
              <w:rPr>
                <w:rFonts w:eastAsia="Arial" w:cs="Arial"/>
                <w:b/>
                <w:bCs/>
              </w:rPr>
              <w:t>-</w:t>
            </w:r>
            <w:r w:rsidRPr="00032FA8">
              <w:rPr>
                <w:rFonts w:eastAsia="Arial" w:cs="Arial"/>
                <w:b/>
                <w:bCs/>
                <w:spacing w:val="9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∆. Ο.Υ.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9E84D1" w14:textId="77777777" w:rsidR="00E308F0" w:rsidRPr="00312157" w:rsidRDefault="00E308F0" w:rsidP="00FA0267">
            <w:pPr>
              <w:rPr>
                <w:lang w:val="el-GR"/>
              </w:rPr>
            </w:pPr>
          </w:p>
        </w:tc>
      </w:tr>
    </w:tbl>
    <w:p w14:paraId="245B3C02" w14:textId="77777777" w:rsidR="00E308F0" w:rsidRDefault="00E308F0" w:rsidP="00E308F0">
      <w:pPr>
        <w:pStyle w:val="af1"/>
        <w:rPr>
          <w:rFonts w:asciiTheme="minorHAnsi" w:hAnsiTheme="minorHAnsi"/>
          <w:spacing w:val="-2"/>
          <w:szCs w:val="22"/>
        </w:rPr>
      </w:pPr>
    </w:p>
    <w:p w14:paraId="5B19E288" w14:textId="77777777" w:rsidR="00E308F0" w:rsidRPr="00032FA8" w:rsidRDefault="00E308F0" w:rsidP="00E308F0">
      <w:pPr>
        <w:pStyle w:val="af1"/>
        <w:rPr>
          <w:rFonts w:asciiTheme="minorHAnsi" w:hAnsiTheme="minorHAnsi"/>
          <w:spacing w:val="-2"/>
          <w:szCs w:val="22"/>
        </w:rPr>
      </w:pPr>
      <w:proofErr w:type="spellStart"/>
      <w:r w:rsidRPr="00032FA8">
        <w:rPr>
          <w:rFonts w:asciiTheme="minorHAnsi" w:hAnsiTheme="minorHAnsi"/>
          <w:spacing w:val="-2"/>
          <w:szCs w:val="22"/>
        </w:rPr>
        <w:t>Έχοντ</w:t>
      </w:r>
      <w:proofErr w:type="spellEnd"/>
      <w:r w:rsidRPr="00032FA8">
        <w:rPr>
          <w:rFonts w:asciiTheme="minorHAnsi" w:hAnsiTheme="minorHAnsi"/>
          <w:spacing w:val="-2"/>
          <w:szCs w:val="22"/>
        </w:rPr>
        <w:t>ας</w:t>
      </w:r>
      <w:r w:rsidRPr="00032FA8">
        <w:rPr>
          <w:rFonts w:asciiTheme="minorHAnsi" w:hAnsiTheme="minorHAnsi"/>
          <w:spacing w:val="-4"/>
          <w:szCs w:val="22"/>
        </w:rPr>
        <w:t xml:space="preserve"> </w:t>
      </w:r>
      <w:r w:rsidRPr="00032FA8">
        <w:rPr>
          <w:rFonts w:asciiTheme="minorHAnsi" w:hAnsiTheme="minorHAnsi"/>
          <w:spacing w:val="-2"/>
          <w:szCs w:val="22"/>
        </w:rPr>
        <w:t>υπ</w:t>
      </w:r>
      <w:proofErr w:type="spellStart"/>
      <w:r w:rsidRPr="00032FA8">
        <w:rPr>
          <w:rFonts w:asciiTheme="minorHAnsi" w:hAnsiTheme="minorHAnsi"/>
          <w:spacing w:val="-2"/>
          <w:szCs w:val="22"/>
        </w:rPr>
        <w:t>όψη</w:t>
      </w:r>
      <w:proofErr w:type="spellEnd"/>
      <w:r w:rsidRPr="00032FA8">
        <w:rPr>
          <w:rFonts w:asciiTheme="minorHAnsi" w:hAnsiTheme="minorHAnsi"/>
          <w:spacing w:val="-2"/>
          <w:szCs w:val="22"/>
        </w:rPr>
        <w:t>:</w:t>
      </w:r>
    </w:p>
    <w:p w14:paraId="0B145207" w14:textId="24AEBEBA" w:rsidR="00E308F0" w:rsidRPr="00032FA8" w:rsidRDefault="00E308F0" w:rsidP="00E308F0">
      <w:pPr>
        <w:pStyle w:val="af1"/>
        <w:widowControl w:val="0"/>
        <w:numPr>
          <w:ilvl w:val="0"/>
          <w:numId w:val="20"/>
        </w:numPr>
        <w:tabs>
          <w:tab w:val="left" w:pos="461"/>
        </w:tabs>
        <w:suppressAutoHyphens w:val="0"/>
        <w:spacing w:before="12" w:after="0"/>
        <w:ind w:left="0" w:firstLine="0"/>
        <w:rPr>
          <w:rFonts w:asciiTheme="minorHAnsi" w:hAnsiTheme="minorHAnsi"/>
          <w:szCs w:val="22"/>
          <w:lang w:val="el-GR"/>
        </w:rPr>
      </w:pPr>
      <w:r w:rsidRPr="00032FA8">
        <w:rPr>
          <w:rFonts w:asciiTheme="minorHAnsi" w:hAnsiTheme="minorHAnsi"/>
          <w:spacing w:val="-1"/>
          <w:szCs w:val="22"/>
          <w:lang w:val="el-GR"/>
        </w:rPr>
        <w:t>Την</w:t>
      </w:r>
      <w:r w:rsidRPr="00032FA8">
        <w:rPr>
          <w:rFonts w:asciiTheme="minorHAnsi" w:hAnsiTheme="minorHAnsi"/>
          <w:spacing w:val="-3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διακήρυξη</w:t>
      </w:r>
      <w:r w:rsidRPr="00032FA8">
        <w:rPr>
          <w:rFonts w:asciiTheme="minorHAnsi" w:hAnsiTheme="minorHAnsi"/>
          <w:spacing w:val="-5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της</w:t>
      </w:r>
      <w:r w:rsidRPr="00032FA8">
        <w:rPr>
          <w:rFonts w:asciiTheme="minorHAnsi" w:hAnsiTheme="minorHAnsi"/>
          <w:szCs w:val="22"/>
          <w:lang w:val="el-GR"/>
        </w:rPr>
        <w:t xml:space="preserve"> εν</w:t>
      </w:r>
      <w:r w:rsidRPr="00032FA8">
        <w:rPr>
          <w:rFonts w:asciiTheme="minorHAnsi" w:hAnsiTheme="minorHAnsi"/>
          <w:spacing w:val="-3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λόγω</w:t>
      </w:r>
      <w:r w:rsidRPr="00032FA8">
        <w:rPr>
          <w:rFonts w:asciiTheme="minorHAnsi" w:hAnsiTheme="minorHAnsi"/>
          <w:spacing w:val="-3"/>
          <w:szCs w:val="22"/>
          <w:lang w:val="el-GR"/>
        </w:rPr>
        <w:t xml:space="preserve"> </w:t>
      </w:r>
      <w:r w:rsidR="00A73E73" w:rsidRPr="00032FA8">
        <w:rPr>
          <w:rFonts w:asciiTheme="minorHAnsi" w:hAnsiTheme="minorHAnsi"/>
          <w:spacing w:val="-2"/>
          <w:szCs w:val="22"/>
          <w:lang w:val="el-GR"/>
        </w:rPr>
        <w:t>προμήθειας</w:t>
      </w:r>
      <w:r w:rsidRPr="00032FA8">
        <w:rPr>
          <w:rFonts w:asciiTheme="minorHAnsi" w:hAnsiTheme="minorHAnsi"/>
          <w:spacing w:val="-2"/>
          <w:szCs w:val="22"/>
          <w:lang w:val="el-GR"/>
        </w:rPr>
        <w:t>.</w:t>
      </w:r>
    </w:p>
    <w:p w14:paraId="259B891F" w14:textId="3DD5B7A1" w:rsidR="00E308F0" w:rsidRPr="00B64716" w:rsidRDefault="00E308F0" w:rsidP="00E308F0">
      <w:pPr>
        <w:pStyle w:val="af1"/>
        <w:widowControl w:val="0"/>
        <w:numPr>
          <w:ilvl w:val="0"/>
          <w:numId w:val="20"/>
        </w:numPr>
        <w:tabs>
          <w:tab w:val="left" w:pos="461"/>
        </w:tabs>
        <w:suppressAutoHyphens w:val="0"/>
        <w:spacing w:after="0"/>
        <w:ind w:left="0" w:firstLine="0"/>
        <w:rPr>
          <w:rFonts w:asciiTheme="minorHAnsi" w:hAnsiTheme="minorHAnsi"/>
          <w:szCs w:val="22"/>
          <w:lang w:val="el-GR"/>
        </w:rPr>
      </w:pPr>
      <w:r w:rsidRPr="00032FA8">
        <w:rPr>
          <w:rFonts w:asciiTheme="minorHAnsi" w:hAnsiTheme="minorHAnsi"/>
          <w:spacing w:val="-1"/>
          <w:szCs w:val="22"/>
          <w:lang w:val="el-GR"/>
        </w:rPr>
        <w:t>Την</w:t>
      </w:r>
      <w:r w:rsidRPr="00032FA8">
        <w:rPr>
          <w:rFonts w:asciiTheme="minorHAnsi" w:hAnsiTheme="minorHAnsi"/>
          <w:spacing w:val="-6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υπ’</w:t>
      </w:r>
      <w:r w:rsidR="00EB537B">
        <w:rPr>
          <w:rFonts w:asciiTheme="minorHAnsi" w:hAnsiTheme="minorHAnsi"/>
          <w:spacing w:val="-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Cs w:val="22"/>
          <w:lang w:val="el-GR"/>
        </w:rPr>
        <w:t>αρίθ</w:t>
      </w:r>
      <w:proofErr w:type="spellEnd"/>
      <w:r w:rsidRPr="00032FA8">
        <w:rPr>
          <w:rFonts w:asciiTheme="minorHAnsi" w:hAnsiTheme="minorHAnsi"/>
          <w:spacing w:val="-2"/>
          <w:szCs w:val="22"/>
          <w:lang w:val="el-GR"/>
        </w:rPr>
        <w:t>µ</w:t>
      </w:r>
      <w:r w:rsidR="001540FC">
        <w:rPr>
          <w:rFonts w:asciiTheme="minorHAnsi" w:hAnsiTheme="minorHAnsi"/>
          <w:spacing w:val="-2"/>
          <w:szCs w:val="22"/>
          <w:lang w:val="el-GR"/>
        </w:rPr>
        <w:t>. 124</w:t>
      </w:r>
      <w:r w:rsidRPr="001540FC">
        <w:rPr>
          <w:rFonts w:asciiTheme="minorHAnsi" w:hAnsiTheme="minorHAnsi"/>
          <w:spacing w:val="-2"/>
          <w:szCs w:val="22"/>
          <w:lang w:val="el-GR"/>
        </w:rPr>
        <w:t>/2020</w:t>
      </w:r>
      <w:r w:rsidRPr="00B64716">
        <w:rPr>
          <w:rFonts w:asciiTheme="minorHAnsi" w:hAnsiTheme="minorHAnsi"/>
          <w:spacing w:val="63"/>
          <w:szCs w:val="22"/>
          <w:lang w:val="el-GR"/>
        </w:rPr>
        <w:t xml:space="preserve"> </w:t>
      </w:r>
      <w:r w:rsidR="00A73E73">
        <w:rPr>
          <w:rFonts w:asciiTheme="minorHAnsi" w:hAnsiTheme="minorHAnsi"/>
          <w:spacing w:val="-2"/>
          <w:szCs w:val="22"/>
          <w:lang w:val="el-GR"/>
        </w:rPr>
        <w:t>μ</w:t>
      </w:r>
      <w:r w:rsidRPr="00B64716">
        <w:rPr>
          <w:rFonts w:asciiTheme="minorHAnsi" w:hAnsiTheme="minorHAnsi"/>
          <w:spacing w:val="-2"/>
          <w:szCs w:val="22"/>
          <w:lang w:val="el-GR"/>
        </w:rPr>
        <w:t>ελέτη</w:t>
      </w:r>
      <w:r w:rsidRPr="00B64716">
        <w:rPr>
          <w:rFonts w:asciiTheme="minorHAnsi" w:hAnsiTheme="minorHAnsi"/>
          <w:spacing w:val="-4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1"/>
          <w:szCs w:val="22"/>
          <w:lang w:val="el-GR"/>
        </w:rPr>
        <w:t>της</w:t>
      </w:r>
      <w:r w:rsidRPr="00B64716">
        <w:rPr>
          <w:rFonts w:asciiTheme="minorHAnsi" w:hAnsiTheme="minorHAnsi"/>
          <w:spacing w:val="-3"/>
          <w:szCs w:val="22"/>
          <w:lang w:val="el-GR"/>
        </w:rPr>
        <w:t xml:space="preserve"> </w:t>
      </w:r>
      <w:r w:rsidRPr="00B64716">
        <w:rPr>
          <w:rFonts w:asciiTheme="minorHAnsi" w:hAnsiTheme="minorHAnsi"/>
          <w:szCs w:val="22"/>
          <w:lang w:val="el-GR"/>
        </w:rPr>
        <w:t>εν</w:t>
      </w:r>
      <w:r w:rsidRPr="00B64716">
        <w:rPr>
          <w:rFonts w:asciiTheme="minorHAnsi" w:hAnsiTheme="minorHAnsi"/>
          <w:spacing w:val="-5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Cs w:val="22"/>
          <w:lang w:val="el-GR"/>
        </w:rPr>
        <w:t>λόγω</w:t>
      </w:r>
      <w:r w:rsidRPr="00B64716">
        <w:rPr>
          <w:rFonts w:asciiTheme="minorHAnsi" w:hAnsiTheme="minorHAnsi"/>
          <w:spacing w:val="-1"/>
          <w:szCs w:val="22"/>
          <w:lang w:val="el-GR"/>
        </w:rPr>
        <w:t xml:space="preserve"> </w:t>
      </w:r>
      <w:r w:rsidR="00A73E73" w:rsidRPr="00B64716">
        <w:rPr>
          <w:rFonts w:asciiTheme="minorHAnsi" w:hAnsiTheme="minorHAnsi"/>
          <w:spacing w:val="-2"/>
          <w:szCs w:val="22"/>
          <w:lang w:val="el-GR"/>
        </w:rPr>
        <w:t>προμήθειας</w:t>
      </w:r>
      <w:r w:rsidRPr="00B64716">
        <w:rPr>
          <w:rFonts w:asciiTheme="minorHAnsi" w:hAnsiTheme="minorHAnsi"/>
          <w:spacing w:val="-2"/>
          <w:szCs w:val="22"/>
          <w:lang w:val="el-GR"/>
        </w:rPr>
        <w:t>.</w:t>
      </w:r>
    </w:p>
    <w:p w14:paraId="5AE8350A" w14:textId="288CDDB9" w:rsidR="00E308F0" w:rsidRPr="00B64716" w:rsidRDefault="00E308F0" w:rsidP="00E308F0">
      <w:pPr>
        <w:pStyle w:val="af1"/>
        <w:widowControl w:val="0"/>
        <w:numPr>
          <w:ilvl w:val="0"/>
          <w:numId w:val="20"/>
        </w:numPr>
        <w:tabs>
          <w:tab w:val="left" w:pos="461"/>
        </w:tabs>
        <w:suppressAutoHyphens w:val="0"/>
        <w:spacing w:after="0"/>
        <w:ind w:left="0" w:firstLine="0"/>
        <w:rPr>
          <w:rFonts w:asciiTheme="minorHAnsi" w:hAnsiTheme="minorHAnsi"/>
          <w:szCs w:val="22"/>
          <w:lang w:val="el-GR"/>
        </w:rPr>
      </w:pPr>
      <w:r w:rsidRPr="00B64716">
        <w:rPr>
          <w:rFonts w:asciiTheme="minorHAnsi" w:hAnsiTheme="minorHAnsi"/>
          <w:spacing w:val="-1"/>
          <w:szCs w:val="22"/>
          <w:lang w:val="el-GR"/>
        </w:rPr>
        <w:t>Τον</w:t>
      </w:r>
      <w:r w:rsidRPr="00B64716">
        <w:rPr>
          <w:rFonts w:asciiTheme="minorHAnsi" w:hAnsiTheme="minorHAnsi"/>
          <w:spacing w:val="50"/>
          <w:szCs w:val="22"/>
          <w:lang w:val="el-GR"/>
        </w:rPr>
        <w:t xml:space="preserve"> </w:t>
      </w:r>
      <w:r w:rsidR="00A73E73" w:rsidRPr="00B64716">
        <w:rPr>
          <w:rFonts w:asciiTheme="minorHAnsi" w:hAnsiTheme="minorHAnsi"/>
          <w:spacing w:val="-2"/>
          <w:szCs w:val="22"/>
          <w:lang w:val="el-GR"/>
        </w:rPr>
        <w:t>προϋπολογισμό</w:t>
      </w:r>
      <w:r w:rsidRPr="00B64716">
        <w:rPr>
          <w:rFonts w:asciiTheme="minorHAnsi" w:hAnsiTheme="minorHAnsi"/>
          <w:spacing w:val="-2"/>
          <w:szCs w:val="22"/>
          <w:lang w:val="el-GR"/>
        </w:rPr>
        <w:t>,</w:t>
      </w:r>
      <w:r w:rsidRPr="00B64716">
        <w:rPr>
          <w:rFonts w:asciiTheme="minorHAnsi" w:hAnsiTheme="minorHAnsi"/>
          <w:spacing w:val="53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1"/>
          <w:szCs w:val="22"/>
          <w:lang w:val="el-GR"/>
        </w:rPr>
        <w:t>της</w:t>
      </w:r>
      <w:r w:rsidRPr="00B64716">
        <w:rPr>
          <w:rFonts w:asciiTheme="minorHAnsi" w:hAnsiTheme="minorHAnsi"/>
          <w:spacing w:val="53"/>
          <w:szCs w:val="22"/>
          <w:lang w:val="el-GR"/>
        </w:rPr>
        <w:t xml:space="preserve"> </w:t>
      </w:r>
      <w:r w:rsidRPr="00B64716">
        <w:rPr>
          <w:rFonts w:asciiTheme="minorHAnsi" w:hAnsiTheme="minorHAnsi"/>
          <w:szCs w:val="22"/>
          <w:lang w:val="el-GR"/>
        </w:rPr>
        <w:t>εν</w:t>
      </w:r>
      <w:r w:rsidRPr="00B64716">
        <w:rPr>
          <w:rFonts w:asciiTheme="minorHAnsi" w:hAnsiTheme="minorHAnsi"/>
          <w:spacing w:val="5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Cs w:val="22"/>
          <w:lang w:val="el-GR"/>
        </w:rPr>
        <w:t>λόγω</w:t>
      </w:r>
      <w:r w:rsidRPr="00B64716">
        <w:rPr>
          <w:rFonts w:asciiTheme="minorHAnsi" w:hAnsiTheme="minorHAnsi"/>
          <w:spacing w:val="53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Cs w:val="22"/>
          <w:lang w:val="el-GR"/>
        </w:rPr>
        <w:t>µ</w:t>
      </w:r>
      <w:proofErr w:type="spellStart"/>
      <w:r w:rsidRPr="00B64716">
        <w:rPr>
          <w:rFonts w:asciiTheme="minorHAnsi" w:hAnsiTheme="minorHAnsi"/>
          <w:spacing w:val="-2"/>
          <w:szCs w:val="22"/>
          <w:lang w:val="el-GR"/>
        </w:rPr>
        <w:t>ελέτης</w:t>
      </w:r>
      <w:proofErr w:type="spellEnd"/>
      <w:r w:rsidRPr="00B64716">
        <w:rPr>
          <w:rFonts w:asciiTheme="minorHAnsi" w:hAnsiTheme="minorHAnsi"/>
          <w:spacing w:val="54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Cs w:val="22"/>
          <w:lang w:val="el-GR"/>
        </w:rPr>
        <w:t>ποσού</w:t>
      </w:r>
      <w:r w:rsidRPr="00B64716">
        <w:rPr>
          <w:rFonts w:asciiTheme="minorHAnsi" w:hAnsiTheme="minorHAnsi"/>
          <w:spacing w:val="54"/>
          <w:szCs w:val="22"/>
          <w:lang w:val="el-GR"/>
        </w:rPr>
        <w:t xml:space="preserve"> </w:t>
      </w:r>
      <w:r w:rsidR="00C70CC6" w:rsidRPr="00C70CC6">
        <w:rPr>
          <w:rFonts w:asciiTheme="minorHAnsi" w:hAnsiTheme="minorHAnsi"/>
          <w:spacing w:val="-1"/>
          <w:szCs w:val="22"/>
          <w:lang w:val="el-GR"/>
        </w:rPr>
        <w:t xml:space="preserve">218.656,64 </w:t>
      </w:r>
      <w:r w:rsidRPr="00B64716">
        <w:rPr>
          <w:rFonts w:asciiTheme="minorHAnsi" w:hAnsiTheme="minorHAnsi"/>
          <w:spacing w:val="-1"/>
          <w:szCs w:val="22"/>
          <w:lang w:val="el-GR"/>
        </w:rPr>
        <w:t>ευρώ, συμπεριλαμβανομένου του ΦΠΑ.</w:t>
      </w:r>
    </w:p>
    <w:p w14:paraId="1947A51D" w14:textId="3EC8F116" w:rsidR="00E308F0" w:rsidRPr="00032FA8" w:rsidRDefault="00E308F0" w:rsidP="00E308F0">
      <w:pPr>
        <w:pStyle w:val="af1"/>
        <w:rPr>
          <w:rFonts w:asciiTheme="minorHAnsi" w:hAnsiTheme="minorHAnsi"/>
          <w:szCs w:val="22"/>
          <w:lang w:val="el-GR"/>
        </w:rPr>
      </w:pPr>
      <w:proofErr w:type="spellStart"/>
      <w:r w:rsidRPr="00032FA8">
        <w:rPr>
          <w:rFonts w:asciiTheme="minorHAnsi" w:hAnsiTheme="minorHAnsi"/>
          <w:spacing w:val="-2"/>
          <w:szCs w:val="22"/>
          <w:lang w:val="el-GR"/>
        </w:rPr>
        <w:t>∆ηλώνω</w:t>
      </w:r>
      <w:proofErr w:type="spellEnd"/>
      <w:r w:rsidRPr="00032FA8">
        <w:rPr>
          <w:rFonts w:asciiTheme="minorHAnsi" w:hAnsiTheme="minorHAnsi"/>
          <w:spacing w:val="1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ότι</w:t>
      </w:r>
      <w:r w:rsidRPr="00032FA8">
        <w:rPr>
          <w:rFonts w:asciiTheme="minorHAnsi" w:hAnsiTheme="minorHAnsi"/>
          <w:spacing w:val="17"/>
          <w:szCs w:val="22"/>
          <w:lang w:val="el-GR"/>
        </w:rPr>
        <w:t xml:space="preserve"> </w:t>
      </w:r>
      <w:r w:rsidR="00EB537B" w:rsidRPr="00032FA8">
        <w:rPr>
          <w:rFonts w:asciiTheme="minorHAnsi" w:hAnsiTheme="minorHAnsi"/>
          <w:spacing w:val="-2"/>
          <w:szCs w:val="22"/>
          <w:lang w:val="el-GR"/>
        </w:rPr>
        <w:t>αποδέχομαι</w:t>
      </w:r>
      <w:r w:rsidRPr="00032FA8">
        <w:rPr>
          <w:rFonts w:asciiTheme="minorHAnsi" w:hAnsiTheme="minorHAnsi"/>
          <w:spacing w:val="17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πλήρως</w:t>
      </w:r>
      <w:r w:rsidRPr="00032FA8">
        <w:rPr>
          <w:rFonts w:asciiTheme="minorHAnsi" w:hAnsiTheme="minorHAnsi"/>
          <w:spacing w:val="15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και</w:t>
      </w:r>
      <w:r w:rsidRPr="00032FA8">
        <w:rPr>
          <w:rFonts w:asciiTheme="minorHAnsi" w:hAnsiTheme="minorHAnsi"/>
          <w:spacing w:val="15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χωρίς</w:t>
      </w:r>
      <w:r w:rsidRPr="00032FA8">
        <w:rPr>
          <w:rFonts w:asciiTheme="minorHAnsi" w:hAnsiTheme="minorHAnsi"/>
          <w:spacing w:val="13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επιφύλαξη</w:t>
      </w:r>
      <w:r w:rsidRPr="00032FA8">
        <w:rPr>
          <w:rFonts w:asciiTheme="minorHAnsi" w:hAnsiTheme="minorHAnsi"/>
          <w:spacing w:val="14"/>
          <w:szCs w:val="22"/>
          <w:lang w:val="el-GR"/>
        </w:rPr>
        <w:t xml:space="preserve"> </w:t>
      </w:r>
      <w:r w:rsidRPr="00032FA8">
        <w:rPr>
          <w:rFonts w:asciiTheme="minorHAnsi" w:hAnsiTheme="minorHAnsi"/>
          <w:szCs w:val="22"/>
          <w:lang w:val="el-GR"/>
        </w:rPr>
        <w:t>τους</w:t>
      </w:r>
      <w:r w:rsidRPr="00032FA8">
        <w:rPr>
          <w:rFonts w:asciiTheme="minorHAnsi" w:hAnsiTheme="minorHAnsi"/>
          <w:spacing w:val="15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όρους</w:t>
      </w:r>
      <w:r w:rsidRPr="00032FA8">
        <w:rPr>
          <w:rFonts w:asciiTheme="minorHAnsi" w:hAnsiTheme="minorHAnsi"/>
          <w:spacing w:val="13"/>
          <w:szCs w:val="22"/>
          <w:lang w:val="el-GR"/>
        </w:rPr>
        <w:t xml:space="preserve"> </w:t>
      </w:r>
      <w:r w:rsidRPr="00032FA8">
        <w:rPr>
          <w:rFonts w:asciiTheme="minorHAnsi" w:hAnsiTheme="minorHAnsi"/>
          <w:szCs w:val="22"/>
          <w:lang w:val="el-GR"/>
        </w:rPr>
        <w:t>του</w:t>
      </w:r>
      <w:r w:rsidRPr="00032FA8">
        <w:rPr>
          <w:rFonts w:asciiTheme="minorHAnsi" w:hAnsiTheme="minorHAnsi"/>
          <w:spacing w:val="14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Cs w:val="22"/>
          <w:lang w:val="el-GR"/>
        </w:rPr>
        <w:t>διαγωνισµού</w:t>
      </w:r>
      <w:proofErr w:type="spellEnd"/>
      <w:r w:rsidRPr="00032FA8">
        <w:rPr>
          <w:rFonts w:asciiTheme="minorHAnsi" w:hAnsiTheme="minorHAnsi"/>
          <w:spacing w:val="59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και</w:t>
      </w:r>
      <w:r w:rsidRPr="00032FA8">
        <w:rPr>
          <w:rFonts w:asciiTheme="minorHAnsi" w:hAnsiTheme="minorHAnsi"/>
          <w:spacing w:val="4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1"/>
          <w:szCs w:val="22"/>
          <w:lang w:val="el-GR"/>
        </w:rPr>
        <w:t>επιθυµώ</w:t>
      </w:r>
      <w:proofErr w:type="spellEnd"/>
      <w:r w:rsidRPr="00032FA8">
        <w:rPr>
          <w:rFonts w:asciiTheme="minorHAnsi" w:hAnsiTheme="minorHAnsi"/>
          <w:spacing w:val="30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να</w:t>
      </w:r>
      <w:r w:rsidRPr="00032FA8">
        <w:rPr>
          <w:rFonts w:asciiTheme="minorHAnsi" w:hAnsiTheme="minorHAnsi"/>
          <w:spacing w:val="7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αναλάβω</w:t>
      </w:r>
      <w:r w:rsidRPr="00032FA8">
        <w:rPr>
          <w:rFonts w:asciiTheme="minorHAnsi" w:hAnsiTheme="minorHAnsi"/>
          <w:spacing w:val="2"/>
          <w:szCs w:val="22"/>
          <w:lang w:val="el-GR"/>
        </w:rPr>
        <w:t xml:space="preserve"> </w:t>
      </w:r>
      <w:r w:rsidRPr="00032FA8">
        <w:rPr>
          <w:rFonts w:asciiTheme="minorHAnsi" w:hAnsiTheme="minorHAnsi"/>
          <w:szCs w:val="22"/>
          <w:lang w:val="el-GR"/>
        </w:rPr>
        <w:t>την</w:t>
      </w:r>
      <w:r w:rsidRPr="00032FA8">
        <w:rPr>
          <w:rFonts w:asciiTheme="minorHAnsi" w:hAnsiTheme="minorHAnsi"/>
          <w:spacing w:val="1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εκτέλεση</w:t>
      </w:r>
      <w:r w:rsidRPr="00032FA8">
        <w:rPr>
          <w:rFonts w:asciiTheme="minorHAnsi" w:hAnsiTheme="minorHAnsi"/>
          <w:spacing w:val="5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της</w:t>
      </w:r>
      <w:r w:rsidRPr="00032FA8">
        <w:rPr>
          <w:rFonts w:asciiTheme="minorHAnsi" w:hAnsiTheme="minorHAnsi"/>
          <w:spacing w:val="6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Cs w:val="22"/>
          <w:lang w:val="el-GR"/>
        </w:rPr>
        <w:t>προµήθειας</w:t>
      </w:r>
      <w:proofErr w:type="spellEnd"/>
      <w:r w:rsidRPr="00032FA8">
        <w:rPr>
          <w:rFonts w:asciiTheme="minorHAnsi" w:hAnsiTheme="minorHAnsi"/>
          <w:spacing w:val="3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1"/>
          <w:szCs w:val="22"/>
          <w:lang w:val="el-GR"/>
        </w:rPr>
        <w:t>σύµφωνα</w:t>
      </w:r>
      <w:proofErr w:type="spellEnd"/>
      <w:r w:rsidRPr="00032FA8">
        <w:rPr>
          <w:rFonts w:asciiTheme="minorHAnsi" w:hAnsiTheme="minorHAnsi"/>
          <w:spacing w:val="55"/>
          <w:szCs w:val="22"/>
          <w:lang w:val="el-GR"/>
        </w:rPr>
        <w:t xml:space="preserve"> </w:t>
      </w:r>
      <w:r w:rsidRPr="00032FA8">
        <w:rPr>
          <w:rFonts w:asciiTheme="minorHAnsi" w:hAnsiTheme="minorHAnsi"/>
          <w:szCs w:val="22"/>
          <w:lang w:val="el-GR"/>
        </w:rPr>
        <w:t>µε</w:t>
      </w:r>
      <w:r w:rsidRPr="00032FA8">
        <w:rPr>
          <w:rFonts w:asciiTheme="minorHAnsi" w:hAnsiTheme="minorHAnsi"/>
          <w:spacing w:val="30"/>
          <w:szCs w:val="22"/>
          <w:lang w:val="el-GR"/>
        </w:rPr>
        <w:t xml:space="preserve"> </w:t>
      </w:r>
      <w:r w:rsidRPr="00032FA8">
        <w:rPr>
          <w:rFonts w:asciiTheme="minorHAnsi" w:hAnsiTheme="minorHAnsi"/>
          <w:szCs w:val="22"/>
          <w:lang w:val="el-GR"/>
        </w:rPr>
        <w:t>τους</w:t>
      </w:r>
      <w:r w:rsidRPr="00032FA8">
        <w:rPr>
          <w:rFonts w:asciiTheme="minorHAnsi" w:hAnsiTheme="minorHAnsi"/>
          <w:spacing w:val="41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όρους</w:t>
      </w:r>
      <w:r w:rsidRPr="00032FA8">
        <w:rPr>
          <w:rFonts w:asciiTheme="minorHAnsi" w:hAnsiTheme="minorHAnsi"/>
          <w:spacing w:val="40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της</w:t>
      </w:r>
      <w:r w:rsidRPr="00032FA8">
        <w:rPr>
          <w:rFonts w:asciiTheme="minorHAnsi" w:hAnsiTheme="minorHAnsi"/>
          <w:spacing w:val="38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µ</w:t>
      </w:r>
      <w:proofErr w:type="spellStart"/>
      <w:r w:rsidRPr="00032FA8">
        <w:rPr>
          <w:rFonts w:asciiTheme="minorHAnsi" w:hAnsiTheme="minorHAnsi"/>
          <w:spacing w:val="-2"/>
          <w:szCs w:val="22"/>
          <w:lang w:val="el-GR"/>
        </w:rPr>
        <w:t>ελέτης</w:t>
      </w:r>
      <w:proofErr w:type="spellEnd"/>
      <w:r w:rsidRPr="00032FA8">
        <w:rPr>
          <w:rFonts w:asciiTheme="minorHAnsi" w:hAnsiTheme="minorHAnsi"/>
          <w:spacing w:val="40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και</w:t>
      </w:r>
      <w:r w:rsidRPr="00032FA8">
        <w:rPr>
          <w:rFonts w:asciiTheme="minorHAnsi" w:hAnsiTheme="minorHAnsi"/>
          <w:spacing w:val="41"/>
          <w:szCs w:val="22"/>
          <w:lang w:val="el-GR"/>
        </w:rPr>
        <w:t xml:space="preserve"> </w:t>
      </w:r>
      <w:r w:rsidR="003B68C8">
        <w:rPr>
          <w:rFonts w:asciiTheme="minorHAnsi" w:hAnsiTheme="minorHAnsi"/>
          <w:spacing w:val="-1"/>
          <w:szCs w:val="22"/>
          <w:lang w:val="el-GR"/>
        </w:rPr>
        <w:t>της</w:t>
      </w:r>
      <w:r w:rsidR="003B68C8">
        <w:rPr>
          <w:rFonts w:asciiTheme="minorHAnsi" w:hAnsiTheme="minorHAnsi"/>
          <w:spacing w:val="41"/>
          <w:szCs w:val="22"/>
          <w:lang w:val="el-GR"/>
        </w:rPr>
        <w:t xml:space="preserve"> δ</w:t>
      </w:r>
      <w:r w:rsidRPr="00032FA8">
        <w:rPr>
          <w:rFonts w:asciiTheme="minorHAnsi" w:hAnsiTheme="minorHAnsi"/>
          <w:spacing w:val="-2"/>
          <w:szCs w:val="22"/>
          <w:lang w:val="el-GR"/>
        </w:rPr>
        <w:t>ιακήρυξης</w:t>
      </w:r>
      <w:r w:rsidRPr="00032FA8">
        <w:rPr>
          <w:rFonts w:asciiTheme="minorHAnsi" w:hAnsiTheme="minorHAnsi"/>
          <w:spacing w:val="40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της</w:t>
      </w:r>
      <w:r w:rsidRPr="00032FA8">
        <w:rPr>
          <w:rFonts w:asciiTheme="minorHAnsi" w:hAnsiTheme="minorHAnsi"/>
          <w:spacing w:val="41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Cs w:val="22"/>
          <w:lang w:val="el-GR"/>
        </w:rPr>
        <w:t>προµήθειας</w:t>
      </w:r>
      <w:proofErr w:type="spellEnd"/>
      <w:r w:rsidRPr="00032FA8">
        <w:rPr>
          <w:rFonts w:asciiTheme="minorHAnsi" w:hAnsiTheme="minorHAnsi"/>
          <w:spacing w:val="41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και</w:t>
      </w:r>
      <w:r w:rsidRPr="00032FA8">
        <w:rPr>
          <w:rFonts w:asciiTheme="minorHAnsi" w:hAnsiTheme="minorHAnsi"/>
          <w:spacing w:val="4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για</w:t>
      </w:r>
      <w:r w:rsidRPr="00032FA8">
        <w:rPr>
          <w:rFonts w:asciiTheme="minorHAnsi" w:hAnsiTheme="minorHAnsi"/>
          <w:spacing w:val="61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αυτό</w:t>
      </w:r>
      <w:r w:rsidRPr="00032FA8">
        <w:rPr>
          <w:rFonts w:asciiTheme="minorHAnsi" w:hAnsiTheme="minorHAnsi"/>
          <w:spacing w:val="9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υποβάλω</w:t>
      </w:r>
      <w:r w:rsidRPr="00032FA8">
        <w:rPr>
          <w:rFonts w:asciiTheme="minorHAnsi" w:hAnsiTheme="minorHAnsi"/>
          <w:spacing w:val="-3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την</w:t>
      </w:r>
      <w:r w:rsidRPr="00032FA8">
        <w:rPr>
          <w:rFonts w:asciiTheme="minorHAnsi" w:hAnsiTheme="minorHAnsi"/>
          <w:spacing w:val="-5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Cs w:val="22"/>
          <w:lang w:val="el-GR"/>
        </w:rPr>
        <w:t>οικονοµική</w:t>
      </w:r>
      <w:proofErr w:type="spellEnd"/>
      <w:r w:rsidRPr="00032FA8">
        <w:rPr>
          <w:rFonts w:asciiTheme="minorHAnsi" w:hAnsiTheme="minorHAnsi"/>
          <w:spacing w:val="-4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Cs w:val="22"/>
          <w:lang w:val="el-GR"/>
        </w:rPr>
        <w:t>µου</w:t>
      </w:r>
      <w:r w:rsidRPr="00032FA8">
        <w:rPr>
          <w:rFonts w:asciiTheme="minorHAnsi" w:hAnsiTheme="minorHAnsi"/>
          <w:spacing w:val="-2"/>
          <w:szCs w:val="22"/>
          <w:lang w:val="el-GR"/>
        </w:rPr>
        <w:t xml:space="preserve"> προσφορά </w:t>
      </w:r>
      <w:r w:rsidRPr="00032FA8">
        <w:rPr>
          <w:rFonts w:asciiTheme="minorHAnsi" w:hAnsiTheme="minorHAnsi"/>
          <w:spacing w:val="-1"/>
          <w:szCs w:val="22"/>
          <w:lang w:val="el-GR"/>
        </w:rPr>
        <w:t>όπως</w:t>
      </w:r>
      <w:r w:rsidRPr="00032FA8">
        <w:rPr>
          <w:rFonts w:asciiTheme="minorHAnsi" w:hAnsiTheme="minorHAnsi"/>
          <w:spacing w:val="-3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φαίνεται</w:t>
      </w:r>
      <w:r w:rsidRPr="00032FA8">
        <w:rPr>
          <w:rFonts w:asciiTheme="minorHAnsi" w:hAnsiTheme="minorHAnsi"/>
          <w:spacing w:val="-1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στο παρακάτω</w:t>
      </w:r>
      <w:r w:rsidRPr="00032FA8">
        <w:rPr>
          <w:rFonts w:asciiTheme="minorHAnsi" w:hAnsiTheme="minorHAnsi"/>
          <w:spacing w:val="-3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Cs w:val="22"/>
          <w:lang w:val="el-GR"/>
        </w:rPr>
        <w:t>πίνακα:</w:t>
      </w:r>
    </w:p>
    <w:p w14:paraId="6C961343" w14:textId="3BC40EBF" w:rsidR="00E308F0" w:rsidRDefault="00E308F0" w:rsidP="00E308F0">
      <w:pPr>
        <w:suppressAutoHyphens w:val="0"/>
        <w:spacing w:after="0"/>
        <w:jc w:val="left"/>
        <w:rPr>
          <w:rFonts w:asciiTheme="minorHAnsi" w:hAnsiTheme="minorHAnsi" w:cs="Arial"/>
          <w:szCs w:val="22"/>
          <w:lang w:val="el-GR"/>
        </w:rPr>
      </w:pPr>
    </w:p>
    <w:p w14:paraId="546DE75A" w14:textId="77777777" w:rsidR="00E308F0" w:rsidRPr="00912DD9" w:rsidRDefault="00E308F0" w:rsidP="00E308F0">
      <w:pPr>
        <w:spacing w:line="276" w:lineRule="auto"/>
        <w:jc w:val="center"/>
        <w:rPr>
          <w:rFonts w:asciiTheme="minorHAnsi" w:hAnsiTheme="minorHAnsi" w:cs="Arial"/>
          <w:szCs w:val="22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292"/>
        <w:gridCol w:w="2067"/>
        <w:gridCol w:w="2066"/>
      </w:tblGrid>
      <w:tr w:rsidR="00E308F0" w:rsidRPr="00220964" w14:paraId="46FF5433" w14:textId="77777777" w:rsidTr="00FA0267">
        <w:trPr>
          <w:trHeight w:val="539"/>
          <w:jc w:val="center"/>
        </w:trPr>
        <w:tc>
          <w:tcPr>
            <w:tcW w:w="8296" w:type="dxa"/>
            <w:gridSpan w:val="4"/>
            <w:shd w:val="clear" w:color="auto" w:fill="E7E6E6"/>
            <w:vAlign w:val="center"/>
          </w:tcPr>
          <w:p w14:paraId="285459A2" w14:textId="6DE0EE33" w:rsidR="00E308F0" w:rsidRPr="00F17DFA" w:rsidRDefault="00E308F0" w:rsidP="003B68C8">
            <w:pPr>
              <w:spacing w:line="276" w:lineRule="auto"/>
              <w:jc w:val="center"/>
              <w:rPr>
                <w:rFonts w:asciiTheme="minorHAnsi" w:hAnsiTheme="minorHAnsi" w:cs="Arial"/>
                <w:b/>
                <w:szCs w:val="22"/>
                <w:lang w:val="el-GR"/>
              </w:rPr>
            </w:pPr>
            <w:r w:rsidRPr="00F17DFA">
              <w:rPr>
                <w:rFonts w:asciiTheme="minorHAnsi" w:hAnsiTheme="minorHAnsi" w:cs="Arial"/>
                <w:b/>
                <w:szCs w:val="22"/>
                <w:lang w:val="el-GR"/>
              </w:rPr>
              <w:lastRenderedPageBreak/>
              <w:t xml:space="preserve">Κόστος Προμήθειας Ημιυπόγειων Συστημάτων Συλλογής Απορριμμάτων </w:t>
            </w:r>
          </w:p>
        </w:tc>
      </w:tr>
      <w:tr w:rsidR="00E308F0" w:rsidRPr="00C374B5" w14:paraId="370912B1" w14:textId="77777777" w:rsidTr="00FA0267">
        <w:trPr>
          <w:trHeight w:val="539"/>
          <w:jc w:val="center"/>
        </w:trPr>
        <w:tc>
          <w:tcPr>
            <w:tcW w:w="2871" w:type="dxa"/>
            <w:shd w:val="clear" w:color="auto" w:fill="E7E6E6"/>
            <w:vAlign w:val="center"/>
          </w:tcPr>
          <w:p w14:paraId="4C4DF2C8" w14:textId="77777777" w:rsidR="00E308F0" w:rsidRPr="00C374B5" w:rsidRDefault="00E308F0" w:rsidP="00FA0267">
            <w:pPr>
              <w:spacing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proofErr w:type="spellStart"/>
            <w:r w:rsidRPr="00C374B5">
              <w:rPr>
                <w:rFonts w:asciiTheme="minorHAnsi" w:hAnsiTheme="minorHAnsi" w:cs="Arial"/>
                <w:b/>
                <w:szCs w:val="22"/>
              </w:rPr>
              <w:t>Είδος</w:t>
            </w:r>
            <w:proofErr w:type="spellEnd"/>
          </w:p>
        </w:tc>
        <w:tc>
          <w:tcPr>
            <w:tcW w:w="1292" w:type="dxa"/>
            <w:shd w:val="clear" w:color="auto" w:fill="E7E6E6"/>
            <w:vAlign w:val="center"/>
          </w:tcPr>
          <w:p w14:paraId="6567BCB8" w14:textId="77777777" w:rsidR="00E308F0" w:rsidRPr="00C374B5" w:rsidRDefault="00E308F0" w:rsidP="00FA0267">
            <w:pPr>
              <w:spacing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proofErr w:type="spellStart"/>
            <w:r w:rsidRPr="00C374B5">
              <w:rPr>
                <w:rFonts w:asciiTheme="minorHAnsi" w:hAnsiTheme="minorHAnsi" w:cs="Arial"/>
                <w:b/>
                <w:szCs w:val="22"/>
              </w:rPr>
              <w:t>Ποσότητ</w:t>
            </w:r>
            <w:proofErr w:type="spellEnd"/>
            <w:r w:rsidRPr="00C374B5">
              <w:rPr>
                <w:rFonts w:asciiTheme="minorHAnsi" w:hAnsiTheme="minorHAnsi" w:cs="Arial"/>
                <w:b/>
                <w:szCs w:val="22"/>
              </w:rPr>
              <w:t>α</w:t>
            </w:r>
          </w:p>
        </w:tc>
        <w:tc>
          <w:tcPr>
            <w:tcW w:w="2067" w:type="dxa"/>
            <w:shd w:val="clear" w:color="auto" w:fill="E7E6E6"/>
            <w:vAlign w:val="center"/>
          </w:tcPr>
          <w:p w14:paraId="57BFC56B" w14:textId="77777777" w:rsidR="00E308F0" w:rsidRPr="00C374B5" w:rsidRDefault="00E308F0" w:rsidP="00FA0267">
            <w:pPr>
              <w:spacing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proofErr w:type="spellStart"/>
            <w:r w:rsidRPr="00C374B5">
              <w:rPr>
                <w:rFonts w:asciiTheme="minorHAnsi" w:hAnsiTheme="minorHAnsi" w:cs="Arial"/>
                <w:b/>
                <w:szCs w:val="22"/>
              </w:rPr>
              <w:t>Κόστος</w:t>
            </w:r>
            <w:proofErr w:type="spellEnd"/>
            <w:r w:rsidRPr="00C374B5">
              <w:rPr>
                <w:rFonts w:asciiTheme="minorHAnsi" w:hAnsiTheme="minorHAnsi" w:cs="Arial"/>
                <w:b/>
                <w:szCs w:val="22"/>
              </w:rPr>
              <w:t xml:space="preserve"> </w:t>
            </w:r>
            <w:proofErr w:type="spellStart"/>
            <w:r w:rsidRPr="00C374B5">
              <w:rPr>
                <w:rFonts w:asciiTheme="minorHAnsi" w:hAnsiTheme="minorHAnsi" w:cs="Arial"/>
                <w:b/>
                <w:szCs w:val="22"/>
              </w:rPr>
              <w:t>Μονάδ</w:t>
            </w:r>
            <w:proofErr w:type="spellEnd"/>
            <w:r w:rsidRPr="00C374B5">
              <w:rPr>
                <w:rFonts w:asciiTheme="minorHAnsi" w:hAnsiTheme="minorHAnsi" w:cs="Arial"/>
                <w:b/>
                <w:szCs w:val="22"/>
              </w:rPr>
              <w:t>ας</w:t>
            </w:r>
          </w:p>
        </w:tc>
        <w:tc>
          <w:tcPr>
            <w:tcW w:w="2066" w:type="dxa"/>
            <w:shd w:val="clear" w:color="auto" w:fill="E7E6E6"/>
            <w:vAlign w:val="center"/>
          </w:tcPr>
          <w:p w14:paraId="73058D42" w14:textId="77777777" w:rsidR="00E308F0" w:rsidRPr="00C374B5" w:rsidRDefault="00E308F0" w:rsidP="00FA0267">
            <w:pPr>
              <w:spacing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proofErr w:type="spellStart"/>
            <w:r w:rsidRPr="00C374B5">
              <w:rPr>
                <w:rFonts w:asciiTheme="minorHAnsi" w:hAnsiTheme="minorHAnsi" w:cs="Arial"/>
                <w:b/>
                <w:szCs w:val="22"/>
              </w:rPr>
              <w:t>Συνολικό</w:t>
            </w:r>
            <w:proofErr w:type="spellEnd"/>
            <w:r w:rsidRPr="00C374B5">
              <w:rPr>
                <w:rFonts w:asciiTheme="minorHAnsi" w:hAnsiTheme="minorHAnsi" w:cs="Arial"/>
                <w:b/>
                <w:szCs w:val="22"/>
              </w:rPr>
              <w:t xml:space="preserve"> </w:t>
            </w:r>
            <w:proofErr w:type="spellStart"/>
            <w:r w:rsidRPr="00C374B5">
              <w:rPr>
                <w:rFonts w:asciiTheme="minorHAnsi" w:hAnsiTheme="minorHAnsi" w:cs="Arial"/>
                <w:b/>
                <w:szCs w:val="22"/>
              </w:rPr>
              <w:t>Κόστος</w:t>
            </w:r>
            <w:proofErr w:type="spellEnd"/>
          </w:p>
        </w:tc>
      </w:tr>
      <w:tr w:rsidR="006A63B7" w:rsidRPr="00C374B5" w14:paraId="50BED4D7" w14:textId="77777777" w:rsidTr="00FA0267">
        <w:trPr>
          <w:trHeight w:val="516"/>
          <w:jc w:val="center"/>
        </w:trPr>
        <w:tc>
          <w:tcPr>
            <w:tcW w:w="2871" w:type="dxa"/>
            <w:vAlign w:val="center"/>
          </w:tcPr>
          <w:p w14:paraId="721ED190" w14:textId="4E87B372" w:rsidR="006A63B7" w:rsidRPr="00F17DFA" w:rsidRDefault="006A63B7" w:rsidP="006A63B7">
            <w:pPr>
              <w:spacing w:line="276" w:lineRule="auto"/>
              <w:jc w:val="center"/>
              <w:rPr>
                <w:rFonts w:asciiTheme="minorHAnsi" w:hAnsiTheme="minorHAnsi" w:cs="Arial"/>
                <w:szCs w:val="22"/>
                <w:lang w:val="el-GR"/>
              </w:rPr>
            </w:pPr>
            <w:r w:rsidRPr="006A63B7">
              <w:rPr>
                <w:rFonts w:asciiTheme="minorHAnsi" w:hAnsiTheme="minorHAnsi" w:cs="Arial"/>
                <w:szCs w:val="20"/>
                <w:lang w:val="el-GR"/>
              </w:rPr>
              <w:t xml:space="preserve">Ημιυπόγεια συστήματα συλλογής απορριμμάτων με ονομαστική χωρητικότητα 5000 λίτρων </w:t>
            </w:r>
          </w:p>
        </w:tc>
        <w:tc>
          <w:tcPr>
            <w:tcW w:w="1292" w:type="dxa"/>
            <w:vAlign w:val="center"/>
          </w:tcPr>
          <w:p w14:paraId="235A632C" w14:textId="62FADD58" w:rsidR="006A63B7" w:rsidRPr="003B68C8" w:rsidRDefault="006A63B7" w:rsidP="006A63B7">
            <w:pPr>
              <w:spacing w:line="276" w:lineRule="auto"/>
              <w:jc w:val="center"/>
              <w:rPr>
                <w:rFonts w:asciiTheme="minorHAnsi" w:hAnsiTheme="minorHAnsi" w:cs="Arial"/>
                <w:szCs w:val="22"/>
                <w:lang w:val="el-GR"/>
              </w:rPr>
            </w:pPr>
            <w:r>
              <w:rPr>
                <w:rFonts w:asciiTheme="minorHAnsi" w:hAnsiTheme="minorHAnsi" w:cs="Arial"/>
                <w:szCs w:val="22"/>
                <w:lang w:val="el-GR"/>
              </w:rPr>
              <w:t>1</w:t>
            </w:r>
            <w:r w:rsidR="00BA4DC3">
              <w:rPr>
                <w:rFonts w:asciiTheme="minorHAnsi" w:hAnsiTheme="minorHAnsi" w:cs="Arial"/>
                <w:szCs w:val="22"/>
                <w:lang w:val="el-GR"/>
              </w:rPr>
              <w:t>0</w:t>
            </w:r>
          </w:p>
        </w:tc>
        <w:tc>
          <w:tcPr>
            <w:tcW w:w="2067" w:type="dxa"/>
            <w:vAlign w:val="center"/>
          </w:tcPr>
          <w:p w14:paraId="5D9B4B26" w14:textId="77777777" w:rsidR="006A63B7" w:rsidRPr="00C374B5" w:rsidRDefault="006A63B7" w:rsidP="006A63B7">
            <w:pPr>
              <w:spacing w:line="276" w:lineRule="auto"/>
              <w:jc w:val="center"/>
              <w:rPr>
                <w:rFonts w:asciiTheme="minorHAnsi" w:hAnsiTheme="minorHAnsi" w:cs="Arial"/>
                <w:szCs w:val="22"/>
                <w:lang w:val="en-US"/>
              </w:rPr>
            </w:pPr>
          </w:p>
        </w:tc>
        <w:tc>
          <w:tcPr>
            <w:tcW w:w="2066" w:type="dxa"/>
            <w:vAlign w:val="center"/>
          </w:tcPr>
          <w:p w14:paraId="299EEB8A" w14:textId="77777777" w:rsidR="006A63B7" w:rsidRPr="00C374B5" w:rsidRDefault="006A63B7" w:rsidP="006A63B7">
            <w:pPr>
              <w:spacing w:line="276" w:lineRule="auto"/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BA4DC3" w:rsidRPr="00BA4DC3" w14:paraId="0257A45C" w14:textId="77777777" w:rsidTr="00FA0267">
        <w:trPr>
          <w:trHeight w:val="516"/>
          <w:jc w:val="center"/>
        </w:trPr>
        <w:tc>
          <w:tcPr>
            <w:tcW w:w="2871" w:type="dxa"/>
            <w:vAlign w:val="center"/>
          </w:tcPr>
          <w:p w14:paraId="7458F65D" w14:textId="173F195A" w:rsidR="00BA4DC3" w:rsidRPr="006A63B7" w:rsidRDefault="00BA4DC3" w:rsidP="00BA4DC3">
            <w:pPr>
              <w:spacing w:line="276" w:lineRule="auto"/>
              <w:jc w:val="center"/>
              <w:rPr>
                <w:rFonts w:asciiTheme="minorHAnsi" w:hAnsiTheme="minorHAnsi" w:cs="Arial"/>
                <w:szCs w:val="20"/>
                <w:lang w:val="el-GR"/>
              </w:rPr>
            </w:pPr>
            <w:r w:rsidRPr="00BA4DC3">
              <w:rPr>
                <w:rFonts w:asciiTheme="minorHAnsi" w:hAnsiTheme="minorHAnsi" w:cs="Arial"/>
                <w:szCs w:val="20"/>
                <w:lang w:val="el-GR"/>
              </w:rPr>
              <w:t xml:space="preserve">Υπόγεια συστήματα συλλογής απορριμμάτων με ονομαστική χωρητικότητα 5000 λίτρων </w:t>
            </w:r>
          </w:p>
        </w:tc>
        <w:tc>
          <w:tcPr>
            <w:tcW w:w="1292" w:type="dxa"/>
            <w:vAlign w:val="center"/>
          </w:tcPr>
          <w:p w14:paraId="13F030C5" w14:textId="6ABC4A44" w:rsidR="00BA4DC3" w:rsidRDefault="00BA4DC3" w:rsidP="00BA4DC3">
            <w:pPr>
              <w:spacing w:line="276" w:lineRule="auto"/>
              <w:jc w:val="center"/>
              <w:rPr>
                <w:rFonts w:asciiTheme="minorHAnsi" w:hAnsiTheme="minorHAnsi" w:cs="Arial"/>
                <w:szCs w:val="22"/>
                <w:lang w:val="el-GR"/>
              </w:rPr>
            </w:pPr>
            <w:r>
              <w:rPr>
                <w:rFonts w:asciiTheme="minorHAnsi" w:hAnsiTheme="minorHAnsi" w:cs="Arial"/>
                <w:szCs w:val="22"/>
                <w:lang w:val="el-GR"/>
              </w:rPr>
              <w:t>4</w:t>
            </w:r>
          </w:p>
        </w:tc>
        <w:tc>
          <w:tcPr>
            <w:tcW w:w="2067" w:type="dxa"/>
            <w:vAlign w:val="center"/>
          </w:tcPr>
          <w:p w14:paraId="008BA719" w14:textId="77777777" w:rsidR="00BA4DC3" w:rsidRPr="00BA4DC3" w:rsidRDefault="00BA4DC3" w:rsidP="00BA4DC3">
            <w:pPr>
              <w:spacing w:line="276" w:lineRule="auto"/>
              <w:jc w:val="center"/>
              <w:rPr>
                <w:rFonts w:asciiTheme="minorHAnsi" w:hAnsiTheme="minorHAnsi" w:cs="Arial"/>
                <w:szCs w:val="22"/>
                <w:lang w:val="el-GR"/>
              </w:rPr>
            </w:pPr>
          </w:p>
        </w:tc>
        <w:tc>
          <w:tcPr>
            <w:tcW w:w="2066" w:type="dxa"/>
            <w:vAlign w:val="center"/>
          </w:tcPr>
          <w:p w14:paraId="08962009" w14:textId="77777777" w:rsidR="00BA4DC3" w:rsidRPr="00BA4DC3" w:rsidRDefault="00BA4DC3" w:rsidP="00BA4DC3">
            <w:pPr>
              <w:spacing w:line="276" w:lineRule="auto"/>
              <w:jc w:val="center"/>
              <w:rPr>
                <w:rFonts w:asciiTheme="minorHAnsi" w:hAnsiTheme="minorHAnsi" w:cs="Arial"/>
                <w:szCs w:val="22"/>
                <w:lang w:val="el-GR"/>
              </w:rPr>
            </w:pPr>
          </w:p>
        </w:tc>
      </w:tr>
      <w:tr w:rsidR="00BA4DC3" w:rsidRPr="00FA0267" w14:paraId="7B717564" w14:textId="77777777" w:rsidTr="00FA0267">
        <w:trPr>
          <w:trHeight w:val="469"/>
          <w:jc w:val="center"/>
        </w:trPr>
        <w:tc>
          <w:tcPr>
            <w:tcW w:w="6230" w:type="dxa"/>
            <w:gridSpan w:val="3"/>
            <w:vAlign w:val="center"/>
          </w:tcPr>
          <w:p w14:paraId="43F80F6D" w14:textId="572FAFD3" w:rsidR="00BA4DC3" w:rsidRPr="00F17DFA" w:rsidRDefault="00BA4DC3" w:rsidP="00BA4DC3">
            <w:pPr>
              <w:spacing w:line="276" w:lineRule="auto"/>
              <w:jc w:val="right"/>
              <w:rPr>
                <w:rFonts w:asciiTheme="minorHAnsi" w:hAnsiTheme="minorHAnsi" w:cs="Arial"/>
                <w:b/>
                <w:szCs w:val="22"/>
                <w:lang w:val="el-GR"/>
              </w:rPr>
            </w:pPr>
            <w:r w:rsidRPr="00F17DFA">
              <w:rPr>
                <w:rFonts w:asciiTheme="minorHAnsi" w:hAnsiTheme="minorHAnsi" w:cs="Arial"/>
                <w:b/>
                <w:szCs w:val="22"/>
                <w:lang w:val="el-GR"/>
              </w:rPr>
              <w:t>24% Φ.Π.Α</w:t>
            </w:r>
          </w:p>
        </w:tc>
        <w:tc>
          <w:tcPr>
            <w:tcW w:w="2066" w:type="dxa"/>
            <w:vAlign w:val="center"/>
          </w:tcPr>
          <w:p w14:paraId="1E74A1D7" w14:textId="77777777" w:rsidR="00BA4DC3" w:rsidRPr="00F17DFA" w:rsidRDefault="00BA4DC3" w:rsidP="00BA4DC3">
            <w:pPr>
              <w:spacing w:line="276" w:lineRule="auto"/>
              <w:jc w:val="center"/>
              <w:rPr>
                <w:rFonts w:asciiTheme="minorHAnsi" w:hAnsiTheme="minorHAnsi" w:cs="Arial"/>
                <w:b/>
                <w:szCs w:val="22"/>
                <w:lang w:val="el-GR"/>
              </w:rPr>
            </w:pPr>
          </w:p>
        </w:tc>
      </w:tr>
      <w:tr w:rsidR="00BA4DC3" w:rsidRPr="00220964" w14:paraId="08EFA480" w14:textId="77777777" w:rsidTr="00FA0267">
        <w:trPr>
          <w:trHeight w:val="469"/>
          <w:jc w:val="center"/>
        </w:trPr>
        <w:tc>
          <w:tcPr>
            <w:tcW w:w="6230" w:type="dxa"/>
            <w:gridSpan w:val="3"/>
            <w:vAlign w:val="center"/>
          </w:tcPr>
          <w:p w14:paraId="04F29F30" w14:textId="64F0DD25" w:rsidR="00BA4DC3" w:rsidRPr="00F17DFA" w:rsidRDefault="00BA4DC3" w:rsidP="00BA4DC3">
            <w:pPr>
              <w:spacing w:line="276" w:lineRule="auto"/>
              <w:jc w:val="right"/>
              <w:rPr>
                <w:rFonts w:asciiTheme="minorHAnsi" w:hAnsiTheme="minorHAnsi" w:cs="Arial"/>
                <w:b/>
                <w:szCs w:val="22"/>
                <w:lang w:val="el-GR"/>
              </w:rPr>
            </w:pPr>
            <w:r>
              <w:rPr>
                <w:rFonts w:asciiTheme="minorHAnsi" w:hAnsiTheme="minorHAnsi" w:cs="Arial"/>
                <w:b/>
                <w:szCs w:val="22"/>
                <w:lang w:val="el-GR"/>
              </w:rPr>
              <w:t>ΣΥΝΟΛΙΚΟ ΚΟΣΤΟΣ ΠΡΟΜΗΘΕΙΑΣ (ΜΕ Φ.Π.Α 24%)</w:t>
            </w:r>
          </w:p>
        </w:tc>
        <w:tc>
          <w:tcPr>
            <w:tcW w:w="2066" w:type="dxa"/>
            <w:vAlign w:val="center"/>
          </w:tcPr>
          <w:p w14:paraId="6AD1AD3B" w14:textId="77777777" w:rsidR="00BA4DC3" w:rsidRPr="00F17DFA" w:rsidRDefault="00BA4DC3" w:rsidP="00BA4DC3">
            <w:pPr>
              <w:spacing w:line="276" w:lineRule="auto"/>
              <w:jc w:val="center"/>
              <w:rPr>
                <w:rFonts w:asciiTheme="minorHAnsi" w:hAnsiTheme="minorHAnsi" w:cs="Arial"/>
                <w:b/>
                <w:szCs w:val="22"/>
                <w:lang w:val="el-GR"/>
              </w:rPr>
            </w:pPr>
          </w:p>
        </w:tc>
      </w:tr>
    </w:tbl>
    <w:p w14:paraId="10DBD219" w14:textId="77777777" w:rsidR="00E308F0" w:rsidRPr="00863770" w:rsidRDefault="00E308F0" w:rsidP="00E308F0">
      <w:pPr>
        <w:spacing w:before="57" w:after="57"/>
        <w:rPr>
          <w:lang w:val="el-GR"/>
        </w:rPr>
      </w:pPr>
    </w:p>
    <w:p w14:paraId="5C17D056" w14:textId="77777777" w:rsidR="00E308F0" w:rsidRPr="00D5617C" w:rsidRDefault="00E308F0" w:rsidP="00E308F0">
      <w:pPr>
        <w:spacing w:before="57" w:after="57"/>
        <w:jc w:val="center"/>
        <w:rPr>
          <w:lang w:val="el-GR"/>
        </w:rPr>
      </w:pPr>
      <w:r w:rsidRPr="00D5617C">
        <w:rPr>
          <w:lang w:val="el-GR"/>
        </w:rPr>
        <w:t xml:space="preserve">Η προσφορά δίδεται για το σύνολο της </w:t>
      </w:r>
      <w:proofErr w:type="spellStart"/>
      <w:r w:rsidRPr="00D5617C">
        <w:rPr>
          <w:lang w:val="el-GR"/>
        </w:rPr>
        <w:t>προκηρυχθείσας</w:t>
      </w:r>
      <w:proofErr w:type="spellEnd"/>
      <w:r w:rsidRPr="00D5617C">
        <w:rPr>
          <w:lang w:val="el-GR"/>
        </w:rPr>
        <w:t xml:space="preserve"> ποσότητας.</w:t>
      </w:r>
    </w:p>
    <w:p w14:paraId="18A0697B" w14:textId="77777777" w:rsidR="00E308F0" w:rsidRPr="00D5617C" w:rsidRDefault="00E308F0" w:rsidP="00E308F0">
      <w:pPr>
        <w:spacing w:before="57" w:after="57"/>
        <w:jc w:val="center"/>
        <w:rPr>
          <w:lang w:val="el-GR"/>
        </w:rPr>
      </w:pPr>
    </w:p>
    <w:p w14:paraId="5CFB5F49" w14:textId="076BFCE8" w:rsidR="00E308F0" w:rsidRPr="00D5617C" w:rsidRDefault="00E308F0" w:rsidP="00E308F0">
      <w:pPr>
        <w:spacing w:before="57" w:after="57"/>
        <w:jc w:val="center"/>
        <w:rPr>
          <w:b/>
          <w:bCs/>
          <w:lang w:val="el-GR"/>
        </w:rPr>
      </w:pPr>
      <w:r w:rsidRPr="00D5617C">
        <w:rPr>
          <w:b/>
          <w:bCs/>
          <w:lang w:val="el-GR"/>
        </w:rPr>
        <w:t xml:space="preserve">ΗΜΕΡΟΜΗΝΙΑ </w:t>
      </w:r>
      <w:r>
        <w:rPr>
          <w:b/>
          <w:bCs/>
          <w:lang w:val="el-GR"/>
        </w:rPr>
        <w:t>ΧΧ</w:t>
      </w:r>
      <w:r w:rsidRPr="00D5617C">
        <w:rPr>
          <w:b/>
          <w:bCs/>
          <w:lang w:val="el-GR"/>
        </w:rPr>
        <w:t>/</w:t>
      </w:r>
      <w:r>
        <w:rPr>
          <w:b/>
          <w:bCs/>
          <w:lang w:val="el-GR"/>
        </w:rPr>
        <w:t>ΧΧ</w:t>
      </w:r>
      <w:r w:rsidRPr="00D5617C">
        <w:rPr>
          <w:b/>
          <w:bCs/>
          <w:lang w:val="el-GR"/>
        </w:rPr>
        <w:t>/2</w:t>
      </w:r>
      <w:bookmarkStart w:id="2" w:name="_GoBack"/>
      <w:bookmarkEnd w:id="2"/>
      <w:r w:rsidRPr="00D5617C">
        <w:rPr>
          <w:b/>
          <w:bCs/>
          <w:lang w:val="el-GR"/>
        </w:rPr>
        <w:t>02</w:t>
      </w:r>
      <w:r w:rsidR="00220964">
        <w:rPr>
          <w:b/>
          <w:bCs/>
          <w:lang w:val="el-GR"/>
        </w:rPr>
        <w:t>1</w:t>
      </w:r>
    </w:p>
    <w:p w14:paraId="328357ED" w14:textId="77777777" w:rsidR="00E308F0" w:rsidRPr="00D5617C" w:rsidRDefault="00E308F0" w:rsidP="00E308F0">
      <w:pPr>
        <w:spacing w:before="57" w:after="57"/>
        <w:jc w:val="center"/>
        <w:rPr>
          <w:b/>
          <w:bCs/>
          <w:lang w:val="el-GR"/>
        </w:rPr>
      </w:pPr>
      <w:r w:rsidRPr="00D5617C">
        <w:rPr>
          <w:b/>
          <w:bCs/>
          <w:lang w:val="el-GR"/>
        </w:rPr>
        <w:t>ΠΡΟΣΦΕΡΩΝ</w:t>
      </w:r>
    </w:p>
    <w:p w14:paraId="73D0E1DB" w14:textId="77777777" w:rsidR="00E308F0" w:rsidRDefault="00E308F0" w:rsidP="00E308F0">
      <w:pPr>
        <w:spacing w:before="57" w:after="57"/>
        <w:jc w:val="center"/>
        <w:rPr>
          <w:lang w:val="el-GR"/>
        </w:rPr>
      </w:pPr>
    </w:p>
    <w:p w14:paraId="2F7588B1" w14:textId="77777777" w:rsidR="00E308F0" w:rsidRDefault="00E308F0" w:rsidP="00E308F0">
      <w:pPr>
        <w:spacing w:before="57" w:after="57"/>
        <w:jc w:val="center"/>
        <w:rPr>
          <w:lang w:val="el-GR"/>
        </w:rPr>
      </w:pPr>
    </w:p>
    <w:p w14:paraId="4B09CB23" w14:textId="77777777" w:rsidR="00E308F0" w:rsidRDefault="00E308F0" w:rsidP="00E308F0">
      <w:pPr>
        <w:spacing w:before="57" w:after="57"/>
        <w:jc w:val="center"/>
        <w:rPr>
          <w:lang w:val="el-GR"/>
        </w:rPr>
      </w:pPr>
    </w:p>
    <w:p w14:paraId="51C2D993" w14:textId="77777777" w:rsidR="00E308F0" w:rsidRPr="00D5617C" w:rsidRDefault="00E308F0" w:rsidP="00E308F0">
      <w:pPr>
        <w:spacing w:before="57" w:after="57"/>
        <w:jc w:val="center"/>
        <w:rPr>
          <w:lang w:val="el-GR"/>
        </w:rPr>
      </w:pPr>
    </w:p>
    <w:p w14:paraId="3B21D0C4" w14:textId="77777777" w:rsidR="00E308F0" w:rsidRPr="00D5617C" w:rsidRDefault="00E308F0" w:rsidP="00E308F0">
      <w:pPr>
        <w:spacing w:before="57" w:after="57"/>
        <w:jc w:val="center"/>
        <w:rPr>
          <w:lang w:val="el-GR"/>
        </w:rPr>
      </w:pPr>
      <w:r w:rsidRPr="00D5617C">
        <w:rPr>
          <w:b/>
          <w:bCs/>
          <w:lang w:val="el-GR"/>
        </w:rPr>
        <w:t>(ΥΠΟΓΡΑΦΗ-ΣΦΡΑΓΙ∆Α)</w:t>
      </w:r>
    </w:p>
    <w:bookmarkEnd w:id="1"/>
    <w:sectPr w:rsidR="00E308F0" w:rsidRPr="00D5617C" w:rsidSect="000D06AA">
      <w:footerReference w:type="default" r:id="rId10"/>
      <w:pgSz w:w="11906" w:h="16838"/>
      <w:pgMar w:top="567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5B9BD" w14:textId="77777777" w:rsidR="00900859" w:rsidRDefault="00900859">
      <w:pPr>
        <w:spacing w:after="0"/>
      </w:pPr>
      <w:r>
        <w:separator/>
      </w:r>
    </w:p>
  </w:endnote>
  <w:endnote w:type="continuationSeparator" w:id="0">
    <w:p w14:paraId="050611CC" w14:textId="77777777" w:rsidR="00900859" w:rsidRDefault="00900859">
      <w:pPr>
        <w:spacing w:after="0"/>
      </w:pPr>
      <w:r>
        <w:continuationSeparator/>
      </w:r>
    </w:p>
  </w:endnote>
  <w:endnote w:type="continuationNotice" w:id="1">
    <w:p w14:paraId="01D9D120" w14:textId="77777777" w:rsidR="00900859" w:rsidRDefault="0090085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DBEDC" w14:textId="77777777" w:rsidR="00900859" w:rsidRDefault="00900859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684FFD00" w14:textId="3E4E3A3C" w:rsidR="00900859" w:rsidRDefault="00900859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220964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DEF71" w14:textId="77777777" w:rsidR="00900859" w:rsidRDefault="00900859">
      <w:pPr>
        <w:spacing w:after="0"/>
      </w:pPr>
      <w:r>
        <w:separator/>
      </w:r>
    </w:p>
  </w:footnote>
  <w:footnote w:type="continuationSeparator" w:id="0">
    <w:p w14:paraId="6DDF1470" w14:textId="77777777" w:rsidR="00900859" w:rsidRDefault="00900859">
      <w:pPr>
        <w:spacing w:after="0"/>
      </w:pPr>
      <w:r>
        <w:continuationSeparator/>
      </w:r>
    </w:p>
  </w:footnote>
  <w:footnote w:type="continuationNotice" w:id="1">
    <w:p w14:paraId="4028B4C5" w14:textId="77777777" w:rsidR="00900859" w:rsidRDefault="0090085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>
    <w:nsid w:val="029670C9"/>
    <w:multiLevelType w:val="hybridMultilevel"/>
    <w:tmpl w:val="1B2480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30F7521"/>
    <w:multiLevelType w:val="hybridMultilevel"/>
    <w:tmpl w:val="7CE83C12"/>
    <w:lvl w:ilvl="0" w:tplc="E3D04CA4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B2B380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B69932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D6B1A8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F0508A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1E6B1A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09868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EA206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61BA8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5536911"/>
    <w:multiLevelType w:val="hybridMultilevel"/>
    <w:tmpl w:val="587AA8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782FE0"/>
    <w:multiLevelType w:val="hybridMultilevel"/>
    <w:tmpl w:val="A54E16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BFF74C7"/>
    <w:multiLevelType w:val="hybridMultilevel"/>
    <w:tmpl w:val="1F14C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E06276"/>
    <w:multiLevelType w:val="hybridMultilevel"/>
    <w:tmpl w:val="B94C4A2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784951"/>
    <w:multiLevelType w:val="hybridMultilevel"/>
    <w:tmpl w:val="E73C6568"/>
    <w:lvl w:ilvl="0" w:tplc="0408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>
    <w:nsid w:val="23273FEA"/>
    <w:multiLevelType w:val="hybridMultilevel"/>
    <w:tmpl w:val="73CA995E"/>
    <w:lvl w:ilvl="0" w:tplc="38FCAF42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E49D48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72AC06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62A980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C1F8A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4CE118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B8345A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44DC98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68B4F4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9101206"/>
    <w:multiLevelType w:val="multilevel"/>
    <w:tmpl w:val="2910120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0FD16B0"/>
    <w:multiLevelType w:val="hybridMultilevel"/>
    <w:tmpl w:val="0E24CCD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8B3CA7"/>
    <w:multiLevelType w:val="hybridMultilevel"/>
    <w:tmpl w:val="6AB2C8C8"/>
    <w:lvl w:ilvl="0" w:tplc="3A36BA8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C711B4"/>
    <w:multiLevelType w:val="hybridMultilevel"/>
    <w:tmpl w:val="B0A405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886445"/>
    <w:multiLevelType w:val="hybridMultilevel"/>
    <w:tmpl w:val="E6CCBE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20F92"/>
    <w:multiLevelType w:val="hybridMultilevel"/>
    <w:tmpl w:val="F8569C5C"/>
    <w:lvl w:ilvl="0" w:tplc="F440FAEA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4E5E58">
      <w:start w:val="1"/>
      <w:numFmt w:val="bullet"/>
      <w:lvlText w:val="o"/>
      <w:lvlJc w:val="left"/>
      <w:pPr>
        <w:ind w:left="1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189A0E">
      <w:start w:val="1"/>
      <w:numFmt w:val="bullet"/>
      <w:lvlText w:val="▪"/>
      <w:lvlJc w:val="left"/>
      <w:pPr>
        <w:ind w:left="2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F8C694">
      <w:start w:val="1"/>
      <w:numFmt w:val="bullet"/>
      <w:lvlText w:val="•"/>
      <w:lvlJc w:val="left"/>
      <w:pPr>
        <w:ind w:left="2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6C1D4">
      <w:start w:val="1"/>
      <w:numFmt w:val="bullet"/>
      <w:lvlText w:val="o"/>
      <w:lvlJc w:val="left"/>
      <w:pPr>
        <w:ind w:left="36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A47FDA">
      <w:start w:val="1"/>
      <w:numFmt w:val="bullet"/>
      <w:lvlText w:val="▪"/>
      <w:lvlJc w:val="left"/>
      <w:pPr>
        <w:ind w:left="4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4231C">
      <w:start w:val="1"/>
      <w:numFmt w:val="bullet"/>
      <w:lvlText w:val="•"/>
      <w:lvlJc w:val="left"/>
      <w:pPr>
        <w:ind w:left="5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43D16">
      <w:start w:val="1"/>
      <w:numFmt w:val="bullet"/>
      <w:lvlText w:val="o"/>
      <w:lvlJc w:val="left"/>
      <w:pPr>
        <w:ind w:left="5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4459C6">
      <w:start w:val="1"/>
      <w:numFmt w:val="bullet"/>
      <w:lvlText w:val="▪"/>
      <w:lvlJc w:val="left"/>
      <w:pPr>
        <w:ind w:left="6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7F71E9F"/>
    <w:multiLevelType w:val="hybridMultilevel"/>
    <w:tmpl w:val="DFBAA722"/>
    <w:lvl w:ilvl="0" w:tplc="04090015">
      <w:start w:val="1"/>
      <w:numFmt w:val="upperLetter"/>
      <w:lvlText w:val="%1.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>
    <w:nsid w:val="48BA3BFB"/>
    <w:multiLevelType w:val="hybridMultilevel"/>
    <w:tmpl w:val="546C0B5E"/>
    <w:lvl w:ilvl="0" w:tplc="81DEBD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44060D"/>
    <w:multiLevelType w:val="hybridMultilevel"/>
    <w:tmpl w:val="92C4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CE579D"/>
    <w:multiLevelType w:val="hybridMultilevel"/>
    <w:tmpl w:val="3BDCD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95318C"/>
    <w:multiLevelType w:val="hybridMultilevel"/>
    <w:tmpl w:val="1F14C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EB418D"/>
    <w:multiLevelType w:val="hybridMultilevel"/>
    <w:tmpl w:val="212E4C4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264657"/>
    <w:multiLevelType w:val="hybridMultilevel"/>
    <w:tmpl w:val="6AB2C8C8"/>
    <w:lvl w:ilvl="0" w:tplc="3A36BA8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80AED"/>
    <w:multiLevelType w:val="hybridMultilevel"/>
    <w:tmpl w:val="0CF0CC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14"/>
  </w:num>
  <w:num w:numId="13">
    <w:abstractNumId w:val="17"/>
  </w:num>
  <w:num w:numId="14">
    <w:abstractNumId w:val="19"/>
  </w:num>
  <w:num w:numId="15">
    <w:abstractNumId w:val="27"/>
  </w:num>
  <w:num w:numId="16">
    <w:abstractNumId w:val="28"/>
  </w:num>
  <w:num w:numId="17">
    <w:abstractNumId w:val="33"/>
  </w:num>
  <w:num w:numId="18">
    <w:abstractNumId w:val="34"/>
  </w:num>
  <w:num w:numId="19">
    <w:abstractNumId w:val="23"/>
  </w:num>
  <w:num w:numId="20">
    <w:abstractNumId w:val="11"/>
  </w:num>
  <w:num w:numId="21">
    <w:abstractNumId w:val="29"/>
  </w:num>
  <w:num w:numId="22">
    <w:abstractNumId w:val="30"/>
  </w:num>
  <w:num w:numId="23">
    <w:abstractNumId w:val="24"/>
  </w:num>
  <w:num w:numId="24">
    <w:abstractNumId w:val="15"/>
  </w:num>
  <w:num w:numId="25">
    <w:abstractNumId w:val="31"/>
  </w:num>
  <w:num w:numId="26">
    <w:abstractNumId w:val="22"/>
  </w:num>
  <w:num w:numId="27">
    <w:abstractNumId w:val="16"/>
  </w:num>
  <w:num w:numId="28">
    <w:abstractNumId w:val="32"/>
  </w:num>
  <w:num w:numId="29">
    <w:abstractNumId w:val="10"/>
  </w:num>
  <w:num w:numId="30">
    <w:abstractNumId w:val="25"/>
  </w:num>
  <w:num w:numId="31">
    <w:abstractNumId w:val="12"/>
  </w:num>
  <w:num w:numId="32">
    <w:abstractNumId w:val="18"/>
  </w:num>
  <w:num w:numId="33">
    <w:abstractNumId w:val="26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84"/>
    <w:rsid w:val="00001CB7"/>
    <w:rsid w:val="00003953"/>
    <w:rsid w:val="00007A2B"/>
    <w:rsid w:val="00007F27"/>
    <w:rsid w:val="00011171"/>
    <w:rsid w:val="0001713D"/>
    <w:rsid w:val="00026DC9"/>
    <w:rsid w:val="00027A84"/>
    <w:rsid w:val="0003356D"/>
    <w:rsid w:val="00035F2E"/>
    <w:rsid w:val="00044EC0"/>
    <w:rsid w:val="00052F71"/>
    <w:rsid w:val="000546E5"/>
    <w:rsid w:val="00064237"/>
    <w:rsid w:val="00065115"/>
    <w:rsid w:val="00070981"/>
    <w:rsid w:val="00074A1A"/>
    <w:rsid w:val="000751E1"/>
    <w:rsid w:val="00076E35"/>
    <w:rsid w:val="00077B35"/>
    <w:rsid w:val="00082D4A"/>
    <w:rsid w:val="000839FF"/>
    <w:rsid w:val="000865AD"/>
    <w:rsid w:val="0008782E"/>
    <w:rsid w:val="00091AC1"/>
    <w:rsid w:val="00092D0A"/>
    <w:rsid w:val="00092F6E"/>
    <w:rsid w:val="000952F5"/>
    <w:rsid w:val="000A2CEC"/>
    <w:rsid w:val="000A2FF9"/>
    <w:rsid w:val="000A3610"/>
    <w:rsid w:val="000A36F3"/>
    <w:rsid w:val="000B0D88"/>
    <w:rsid w:val="000C3E30"/>
    <w:rsid w:val="000C4284"/>
    <w:rsid w:val="000C7B19"/>
    <w:rsid w:val="000D06AA"/>
    <w:rsid w:val="000D0870"/>
    <w:rsid w:val="000D3D19"/>
    <w:rsid w:val="000E1D41"/>
    <w:rsid w:val="000F09F9"/>
    <w:rsid w:val="000F0DDC"/>
    <w:rsid w:val="000F32C4"/>
    <w:rsid w:val="000F38A0"/>
    <w:rsid w:val="000F62EF"/>
    <w:rsid w:val="00105314"/>
    <w:rsid w:val="00105971"/>
    <w:rsid w:val="00120AA5"/>
    <w:rsid w:val="001232C4"/>
    <w:rsid w:val="001238E8"/>
    <w:rsid w:val="00123DA2"/>
    <w:rsid w:val="0012491A"/>
    <w:rsid w:val="00125759"/>
    <w:rsid w:val="00125A5B"/>
    <w:rsid w:val="00126DA0"/>
    <w:rsid w:val="00127558"/>
    <w:rsid w:val="0013279F"/>
    <w:rsid w:val="00133FA6"/>
    <w:rsid w:val="001370F8"/>
    <w:rsid w:val="00140004"/>
    <w:rsid w:val="0014033E"/>
    <w:rsid w:val="001473E2"/>
    <w:rsid w:val="00152B51"/>
    <w:rsid w:val="001540FC"/>
    <w:rsid w:val="001600B3"/>
    <w:rsid w:val="00160146"/>
    <w:rsid w:val="00160597"/>
    <w:rsid w:val="00164616"/>
    <w:rsid w:val="00167C03"/>
    <w:rsid w:val="0017450A"/>
    <w:rsid w:val="0017697D"/>
    <w:rsid w:val="001778A0"/>
    <w:rsid w:val="00177E17"/>
    <w:rsid w:val="001817DE"/>
    <w:rsid w:val="0018506A"/>
    <w:rsid w:val="00186BE0"/>
    <w:rsid w:val="001872DC"/>
    <w:rsid w:val="00192FA6"/>
    <w:rsid w:val="00193822"/>
    <w:rsid w:val="001A139A"/>
    <w:rsid w:val="001A2C08"/>
    <w:rsid w:val="001A5287"/>
    <w:rsid w:val="001A5352"/>
    <w:rsid w:val="001A6091"/>
    <w:rsid w:val="001A7825"/>
    <w:rsid w:val="001A7BB0"/>
    <w:rsid w:val="001B0E59"/>
    <w:rsid w:val="001B31A4"/>
    <w:rsid w:val="001B5D5C"/>
    <w:rsid w:val="001B7980"/>
    <w:rsid w:val="001C06A1"/>
    <w:rsid w:val="001C1CDA"/>
    <w:rsid w:val="001C37D5"/>
    <w:rsid w:val="001D2454"/>
    <w:rsid w:val="001D550E"/>
    <w:rsid w:val="001D568E"/>
    <w:rsid w:val="001E20C1"/>
    <w:rsid w:val="001E37E4"/>
    <w:rsid w:val="001E4432"/>
    <w:rsid w:val="001E6971"/>
    <w:rsid w:val="001E76F5"/>
    <w:rsid w:val="001F018B"/>
    <w:rsid w:val="001F346C"/>
    <w:rsid w:val="001F70C3"/>
    <w:rsid w:val="002009D3"/>
    <w:rsid w:val="00202848"/>
    <w:rsid w:val="0020503E"/>
    <w:rsid w:val="002064A3"/>
    <w:rsid w:val="002075DC"/>
    <w:rsid w:val="00210454"/>
    <w:rsid w:val="00213DB1"/>
    <w:rsid w:val="002155A9"/>
    <w:rsid w:val="00220964"/>
    <w:rsid w:val="00224454"/>
    <w:rsid w:val="0022699F"/>
    <w:rsid w:val="00227D64"/>
    <w:rsid w:val="002336DE"/>
    <w:rsid w:val="00237821"/>
    <w:rsid w:val="00240334"/>
    <w:rsid w:val="002409A5"/>
    <w:rsid w:val="0024219B"/>
    <w:rsid w:val="00246D0F"/>
    <w:rsid w:val="002504E0"/>
    <w:rsid w:val="0025172F"/>
    <w:rsid w:val="0025357E"/>
    <w:rsid w:val="00256484"/>
    <w:rsid w:val="002604F8"/>
    <w:rsid w:val="002626BB"/>
    <w:rsid w:val="00262B04"/>
    <w:rsid w:val="00266759"/>
    <w:rsid w:val="0027131E"/>
    <w:rsid w:val="00275214"/>
    <w:rsid w:val="00276826"/>
    <w:rsid w:val="002801D6"/>
    <w:rsid w:val="00281766"/>
    <w:rsid w:val="00283707"/>
    <w:rsid w:val="00286D34"/>
    <w:rsid w:val="00295DDA"/>
    <w:rsid w:val="002A2231"/>
    <w:rsid w:val="002A4B63"/>
    <w:rsid w:val="002B5EAF"/>
    <w:rsid w:val="002B6EFE"/>
    <w:rsid w:val="002B7B17"/>
    <w:rsid w:val="002C0588"/>
    <w:rsid w:val="002C15B2"/>
    <w:rsid w:val="002C40BA"/>
    <w:rsid w:val="002C6303"/>
    <w:rsid w:val="002D5DF8"/>
    <w:rsid w:val="002E13CA"/>
    <w:rsid w:val="002E6B3E"/>
    <w:rsid w:val="002F220A"/>
    <w:rsid w:val="002F2E70"/>
    <w:rsid w:val="002F6BBF"/>
    <w:rsid w:val="00300BE0"/>
    <w:rsid w:val="00311832"/>
    <w:rsid w:val="00316464"/>
    <w:rsid w:val="00321ACF"/>
    <w:rsid w:val="00326816"/>
    <w:rsid w:val="00326C7D"/>
    <w:rsid w:val="003311E6"/>
    <w:rsid w:val="003368B7"/>
    <w:rsid w:val="0033754C"/>
    <w:rsid w:val="0033754F"/>
    <w:rsid w:val="00341691"/>
    <w:rsid w:val="00341E08"/>
    <w:rsid w:val="00342335"/>
    <w:rsid w:val="00347A49"/>
    <w:rsid w:val="0035121F"/>
    <w:rsid w:val="00354514"/>
    <w:rsid w:val="00355CF9"/>
    <w:rsid w:val="00356D63"/>
    <w:rsid w:val="003701B6"/>
    <w:rsid w:val="003712A2"/>
    <w:rsid w:val="00371441"/>
    <w:rsid w:val="003722C3"/>
    <w:rsid w:val="003725EA"/>
    <w:rsid w:val="00373A68"/>
    <w:rsid w:val="00377D55"/>
    <w:rsid w:val="00380E8F"/>
    <w:rsid w:val="003834D5"/>
    <w:rsid w:val="00384316"/>
    <w:rsid w:val="0038541A"/>
    <w:rsid w:val="00387E04"/>
    <w:rsid w:val="0039345C"/>
    <w:rsid w:val="00393A64"/>
    <w:rsid w:val="0039799D"/>
    <w:rsid w:val="003A0CD3"/>
    <w:rsid w:val="003A4868"/>
    <w:rsid w:val="003B224D"/>
    <w:rsid w:val="003B4135"/>
    <w:rsid w:val="003B68C8"/>
    <w:rsid w:val="003B6F30"/>
    <w:rsid w:val="003C04E0"/>
    <w:rsid w:val="003C263C"/>
    <w:rsid w:val="003C6520"/>
    <w:rsid w:val="003C7C57"/>
    <w:rsid w:val="003D30F4"/>
    <w:rsid w:val="003D3390"/>
    <w:rsid w:val="003D5A03"/>
    <w:rsid w:val="003D5C91"/>
    <w:rsid w:val="003D6146"/>
    <w:rsid w:val="003E3432"/>
    <w:rsid w:val="003E588B"/>
    <w:rsid w:val="003E65DF"/>
    <w:rsid w:val="003E67AA"/>
    <w:rsid w:val="003F309C"/>
    <w:rsid w:val="003F4D17"/>
    <w:rsid w:val="003F718B"/>
    <w:rsid w:val="003F78FB"/>
    <w:rsid w:val="004001BA"/>
    <w:rsid w:val="00401ACD"/>
    <w:rsid w:val="0040665F"/>
    <w:rsid w:val="00407194"/>
    <w:rsid w:val="0041018F"/>
    <w:rsid w:val="004101EE"/>
    <w:rsid w:val="00412E09"/>
    <w:rsid w:val="004160C4"/>
    <w:rsid w:val="004175C2"/>
    <w:rsid w:val="004241B6"/>
    <w:rsid w:val="00425B2F"/>
    <w:rsid w:val="00427A5F"/>
    <w:rsid w:val="00427C63"/>
    <w:rsid w:val="004302A0"/>
    <w:rsid w:val="004318E8"/>
    <w:rsid w:val="00434796"/>
    <w:rsid w:val="00436C03"/>
    <w:rsid w:val="00436FDA"/>
    <w:rsid w:val="00440BE0"/>
    <w:rsid w:val="00444AF4"/>
    <w:rsid w:val="004506FF"/>
    <w:rsid w:val="00453CB9"/>
    <w:rsid w:val="00454E6A"/>
    <w:rsid w:val="00461BCE"/>
    <w:rsid w:val="004634FD"/>
    <w:rsid w:val="00470D73"/>
    <w:rsid w:val="00477DAD"/>
    <w:rsid w:val="00483996"/>
    <w:rsid w:val="00486008"/>
    <w:rsid w:val="00494AC0"/>
    <w:rsid w:val="00496444"/>
    <w:rsid w:val="004A021A"/>
    <w:rsid w:val="004A29EA"/>
    <w:rsid w:val="004A2D82"/>
    <w:rsid w:val="004A7D13"/>
    <w:rsid w:val="004B3CF2"/>
    <w:rsid w:val="004B66C1"/>
    <w:rsid w:val="004C70F8"/>
    <w:rsid w:val="004D03DE"/>
    <w:rsid w:val="004D1084"/>
    <w:rsid w:val="004D454E"/>
    <w:rsid w:val="004D4D93"/>
    <w:rsid w:val="004D55F2"/>
    <w:rsid w:val="004D6DE5"/>
    <w:rsid w:val="004F710B"/>
    <w:rsid w:val="00500583"/>
    <w:rsid w:val="00505D69"/>
    <w:rsid w:val="00505F62"/>
    <w:rsid w:val="00510F2E"/>
    <w:rsid w:val="0051134D"/>
    <w:rsid w:val="00511C47"/>
    <w:rsid w:val="00512378"/>
    <w:rsid w:val="00512D1B"/>
    <w:rsid w:val="00513159"/>
    <w:rsid w:val="00513C7B"/>
    <w:rsid w:val="00517B55"/>
    <w:rsid w:val="00523161"/>
    <w:rsid w:val="0052414D"/>
    <w:rsid w:val="005255F9"/>
    <w:rsid w:val="00526EAB"/>
    <w:rsid w:val="00532A4B"/>
    <w:rsid w:val="00534C75"/>
    <w:rsid w:val="00535298"/>
    <w:rsid w:val="00536D66"/>
    <w:rsid w:val="0054401A"/>
    <w:rsid w:val="005469A5"/>
    <w:rsid w:val="0055287C"/>
    <w:rsid w:val="00556DD5"/>
    <w:rsid w:val="0055737A"/>
    <w:rsid w:val="00571C6E"/>
    <w:rsid w:val="0058026C"/>
    <w:rsid w:val="00582146"/>
    <w:rsid w:val="0058316B"/>
    <w:rsid w:val="00586B61"/>
    <w:rsid w:val="00590028"/>
    <w:rsid w:val="00590857"/>
    <w:rsid w:val="00590D95"/>
    <w:rsid w:val="00593038"/>
    <w:rsid w:val="005A01BD"/>
    <w:rsid w:val="005A2DCB"/>
    <w:rsid w:val="005A4A78"/>
    <w:rsid w:val="005B0B2D"/>
    <w:rsid w:val="005B2A40"/>
    <w:rsid w:val="005B49CE"/>
    <w:rsid w:val="005B6758"/>
    <w:rsid w:val="005B6810"/>
    <w:rsid w:val="005C059D"/>
    <w:rsid w:val="005C3F7A"/>
    <w:rsid w:val="005C45A9"/>
    <w:rsid w:val="005C63E5"/>
    <w:rsid w:val="005C66BC"/>
    <w:rsid w:val="005C74B6"/>
    <w:rsid w:val="005C7CF1"/>
    <w:rsid w:val="005E1037"/>
    <w:rsid w:val="005E1088"/>
    <w:rsid w:val="005E166E"/>
    <w:rsid w:val="005E5D0A"/>
    <w:rsid w:val="005F60DC"/>
    <w:rsid w:val="0060029A"/>
    <w:rsid w:val="00600EDE"/>
    <w:rsid w:val="0060109D"/>
    <w:rsid w:val="006070A6"/>
    <w:rsid w:val="00610BFB"/>
    <w:rsid w:val="00611D23"/>
    <w:rsid w:val="00611E91"/>
    <w:rsid w:val="00612872"/>
    <w:rsid w:val="00613631"/>
    <w:rsid w:val="00613D3B"/>
    <w:rsid w:val="006141B9"/>
    <w:rsid w:val="00624001"/>
    <w:rsid w:val="00635190"/>
    <w:rsid w:val="006362E3"/>
    <w:rsid w:val="006372EC"/>
    <w:rsid w:val="00642E87"/>
    <w:rsid w:val="006500CB"/>
    <w:rsid w:val="00651527"/>
    <w:rsid w:val="00653358"/>
    <w:rsid w:val="00653927"/>
    <w:rsid w:val="00656413"/>
    <w:rsid w:val="00666A8F"/>
    <w:rsid w:val="00671DA8"/>
    <w:rsid w:val="00684792"/>
    <w:rsid w:val="006872E4"/>
    <w:rsid w:val="006915D1"/>
    <w:rsid w:val="00693BB9"/>
    <w:rsid w:val="00695520"/>
    <w:rsid w:val="00695B4D"/>
    <w:rsid w:val="0069612B"/>
    <w:rsid w:val="0069653E"/>
    <w:rsid w:val="006976CD"/>
    <w:rsid w:val="00697B50"/>
    <w:rsid w:val="006A13FF"/>
    <w:rsid w:val="006A1F2C"/>
    <w:rsid w:val="006A2664"/>
    <w:rsid w:val="006A2B8A"/>
    <w:rsid w:val="006A63B7"/>
    <w:rsid w:val="006B34AA"/>
    <w:rsid w:val="006B4384"/>
    <w:rsid w:val="006B62DC"/>
    <w:rsid w:val="006B77E7"/>
    <w:rsid w:val="006C1B6C"/>
    <w:rsid w:val="006C3979"/>
    <w:rsid w:val="006D0E90"/>
    <w:rsid w:val="006D1937"/>
    <w:rsid w:val="006D37DC"/>
    <w:rsid w:val="006D6954"/>
    <w:rsid w:val="006E1901"/>
    <w:rsid w:val="006E76B0"/>
    <w:rsid w:val="006F1817"/>
    <w:rsid w:val="006F218F"/>
    <w:rsid w:val="006F3CED"/>
    <w:rsid w:val="006F54EE"/>
    <w:rsid w:val="00705EE1"/>
    <w:rsid w:val="00713ED1"/>
    <w:rsid w:val="0071516D"/>
    <w:rsid w:val="0071637F"/>
    <w:rsid w:val="00725A4E"/>
    <w:rsid w:val="007304FC"/>
    <w:rsid w:val="007412E3"/>
    <w:rsid w:val="00742F5B"/>
    <w:rsid w:val="007458F0"/>
    <w:rsid w:val="00751589"/>
    <w:rsid w:val="00752978"/>
    <w:rsid w:val="007533C0"/>
    <w:rsid w:val="0075750D"/>
    <w:rsid w:val="0076076A"/>
    <w:rsid w:val="007611A4"/>
    <w:rsid w:val="00766255"/>
    <w:rsid w:val="007679C7"/>
    <w:rsid w:val="00770190"/>
    <w:rsid w:val="007708E5"/>
    <w:rsid w:val="007725D2"/>
    <w:rsid w:val="007758DC"/>
    <w:rsid w:val="00780A1C"/>
    <w:rsid w:val="00785A8E"/>
    <w:rsid w:val="00785F06"/>
    <w:rsid w:val="00787AF6"/>
    <w:rsid w:val="0079120A"/>
    <w:rsid w:val="0079202C"/>
    <w:rsid w:val="007921C4"/>
    <w:rsid w:val="00793546"/>
    <w:rsid w:val="00793BA9"/>
    <w:rsid w:val="007A0306"/>
    <w:rsid w:val="007A3B66"/>
    <w:rsid w:val="007A550E"/>
    <w:rsid w:val="007C1808"/>
    <w:rsid w:val="007C3FA5"/>
    <w:rsid w:val="007C41A5"/>
    <w:rsid w:val="007C7DE4"/>
    <w:rsid w:val="007D01F5"/>
    <w:rsid w:val="007D12C9"/>
    <w:rsid w:val="007D79E8"/>
    <w:rsid w:val="007E2154"/>
    <w:rsid w:val="007F128A"/>
    <w:rsid w:val="007F1750"/>
    <w:rsid w:val="007F2BE6"/>
    <w:rsid w:val="007F37C5"/>
    <w:rsid w:val="007F5178"/>
    <w:rsid w:val="007F519F"/>
    <w:rsid w:val="008007EA"/>
    <w:rsid w:val="008018D6"/>
    <w:rsid w:val="00801ADF"/>
    <w:rsid w:val="00804D2D"/>
    <w:rsid w:val="00805576"/>
    <w:rsid w:val="0080676C"/>
    <w:rsid w:val="00807DEA"/>
    <w:rsid w:val="0081009B"/>
    <w:rsid w:val="00810819"/>
    <w:rsid w:val="0081585C"/>
    <w:rsid w:val="008158DA"/>
    <w:rsid w:val="00820D32"/>
    <w:rsid w:val="00821694"/>
    <w:rsid w:val="008217E7"/>
    <w:rsid w:val="008275AC"/>
    <w:rsid w:val="008457B0"/>
    <w:rsid w:val="00847767"/>
    <w:rsid w:val="0085197E"/>
    <w:rsid w:val="008552FF"/>
    <w:rsid w:val="00856430"/>
    <w:rsid w:val="00857AE4"/>
    <w:rsid w:val="00863770"/>
    <w:rsid w:val="008644AE"/>
    <w:rsid w:val="008645F1"/>
    <w:rsid w:val="00865260"/>
    <w:rsid w:val="008665D4"/>
    <w:rsid w:val="008725EC"/>
    <w:rsid w:val="00874843"/>
    <w:rsid w:val="00877E7C"/>
    <w:rsid w:val="00881D77"/>
    <w:rsid w:val="00886357"/>
    <w:rsid w:val="00886BB2"/>
    <w:rsid w:val="00892945"/>
    <w:rsid w:val="008A2027"/>
    <w:rsid w:val="008B0C94"/>
    <w:rsid w:val="008B2F16"/>
    <w:rsid w:val="008C0951"/>
    <w:rsid w:val="008C181D"/>
    <w:rsid w:val="008C3AA0"/>
    <w:rsid w:val="008C5533"/>
    <w:rsid w:val="008C62EC"/>
    <w:rsid w:val="008D1AC7"/>
    <w:rsid w:val="008D66F6"/>
    <w:rsid w:val="008E14EE"/>
    <w:rsid w:val="008F45FA"/>
    <w:rsid w:val="008F6D7E"/>
    <w:rsid w:val="00900859"/>
    <w:rsid w:val="00901BDC"/>
    <w:rsid w:val="00906076"/>
    <w:rsid w:val="0091022E"/>
    <w:rsid w:val="0091081D"/>
    <w:rsid w:val="00911B22"/>
    <w:rsid w:val="00912DD9"/>
    <w:rsid w:val="00915BAE"/>
    <w:rsid w:val="009217CD"/>
    <w:rsid w:val="00925147"/>
    <w:rsid w:val="00925940"/>
    <w:rsid w:val="00930744"/>
    <w:rsid w:val="00931FAF"/>
    <w:rsid w:val="009324C0"/>
    <w:rsid w:val="009402C1"/>
    <w:rsid w:val="00943954"/>
    <w:rsid w:val="00954568"/>
    <w:rsid w:val="00955984"/>
    <w:rsid w:val="00956552"/>
    <w:rsid w:val="00964541"/>
    <w:rsid w:val="0097052D"/>
    <w:rsid w:val="00970D67"/>
    <w:rsid w:val="009727F6"/>
    <w:rsid w:val="00975C71"/>
    <w:rsid w:val="00980181"/>
    <w:rsid w:val="00982B29"/>
    <w:rsid w:val="0098300B"/>
    <w:rsid w:val="00987D2F"/>
    <w:rsid w:val="00990C77"/>
    <w:rsid w:val="0099145E"/>
    <w:rsid w:val="0099337C"/>
    <w:rsid w:val="009938AF"/>
    <w:rsid w:val="00996C3E"/>
    <w:rsid w:val="00996EB1"/>
    <w:rsid w:val="009A0085"/>
    <w:rsid w:val="009A4B7E"/>
    <w:rsid w:val="009A5FA2"/>
    <w:rsid w:val="009A613A"/>
    <w:rsid w:val="009B0022"/>
    <w:rsid w:val="009B0C74"/>
    <w:rsid w:val="009B1BE2"/>
    <w:rsid w:val="009B20A4"/>
    <w:rsid w:val="009C6D72"/>
    <w:rsid w:val="009C760A"/>
    <w:rsid w:val="009D18CA"/>
    <w:rsid w:val="009D1B9D"/>
    <w:rsid w:val="009D2727"/>
    <w:rsid w:val="009D4158"/>
    <w:rsid w:val="009D5AD8"/>
    <w:rsid w:val="009E25AD"/>
    <w:rsid w:val="009E6594"/>
    <w:rsid w:val="009F06A4"/>
    <w:rsid w:val="009F1C89"/>
    <w:rsid w:val="009F43CE"/>
    <w:rsid w:val="009F4EF0"/>
    <w:rsid w:val="009F6E58"/>
    <w:rsid w:val="00A00B1E"/>
    <w:rsid w:val="00A02891"/>
    <w:rsid w:val="00A02EA5"/>
    <w:rsid w:val="00A04C4B"/>
    <w:rsid w:val="00A05483"/>
    <w:rsid w:val="00A16EBF"/>
    <w:rsid w:val="00A16F21"/>
    <w:rsid w:val="00A177E3"/>
    <w:rsid w:val="00A20B53"/>
    <w:rsid w:val="00A20EA0"/>
    <w:rsid w:val="00A23ACB"/>
    <w:rsid w:val="00A2497E"/>
    <w:rsid w:val="00A4742B"/>
    <w:rsid w:val="00A54038"/>
    <w:rsid w:val="00A54407"/>
    <w:rsid w:val="00A55720"/>
    <w:rsid w:val="00A60C67"/>
    <w:rsid w:val="00A6224F"/>
    <w:rsid w:val="00A73E73"/>
    <w:rsid w:val="00A74160"/>
    <w:rsid w:val="00A75AE7"/>
    <w:rsid w:val="00A95810"/>
    <w:rsid w:val="00A96835"/>
    <w:rsid w:val="00AA5DBE"/>
    <w:rsid w:val="00AA6001"/>
    <w:rsid w:val="00AA707D"/>
    <w:rsid w:val="00AB1D2E"/>
    <w:rsid w:val="00AB2985"/>
    <w:rsid w:val="00AC03B6"/>
    <w:rsid w:val="00AD3943"/>
    <w:rsid w:val="00AD77B9"/>
    <w:rsid w:val="00AE2048"/>
    <w:rsid w:val="00AE28AA"/>
    <w:rsid w:val="00AE4462"/>
    <w:rsid w:val="00AE5AC6"/>
    <w:rsid w:val="00AE769F"/>
    <w:rsid w:val="00AF0BE6"/>
    <w:rsid w:val="00AF1EF9"/>
    <w:rsid w:val="00AF6FA8"/>
    <w:rsid w:val="00AF74B3"/>
    <w:rsid w:val="00B006CF"/>
    <w:rsid w:val="00B0375C"/>
    <w:rsid w:val="00B03F9A"/>
    <w:rsid w:val="00B07D2E"/>
    <w:rsid w:val="00B176A3"/>
    <w:rsid w:val="00B2654A"/>
    <w:rsid w:val="00B33EF1"/>
    <w:rsid w:val="00B3733B"/>
    <w:rsid w:val="00B432C8"/>
    <w:rsid w:val="00B44344"/>
    <w:rsid w:val="00B4462D"/>
    <w:rsid w:val="00B46AF4"/>
    <w:rsid w:val="00B517F9"/>
    <w:rsid w:val="00B53C0A"/>
    <w:rsid w:val="00B5726D"/>
    <w:rsid w:val="00B57C4B"/>
    <w:rsid w:val="00B605FD"/>
    <w:rsid w:val="00B7106A"/>
    <w:rsid w:val="00B7267B"/>
    <w:rsid w:val="00B72A07"/>
    <w:rsid w:val="00B764AE"/>
    <w:rsid w:val="00B7764D"/>
    <w:rsid w:val="00B83E9B"/>
    <w:rsid w:val="00B84C13"/>
    <w:rsid w:val="00B85EE7"/>
    <w:rsid w:val="00B90BF9"/>
    <w:rsid w:val="00BA4DC3"/>
    <w:rsid w:val="00BA5980"/>
    <w:rsid w:val="00BB28A4"/>
    <w:rsid w:val="00BB4BEC"/>
    <w:rsid w:val="00BB5316"/>
    <w:rsid w:val="00BB65D0"/>
    <w:rsid w:val="00BB7FF9"/>
    <w:rsid w:val="00BC0539"/>
    <w:rsid w:val="00BC2AD5"/>
    <w:rsid w:val="00BD2C9B"/>
    <w:rsid w:val="00BD4215"/>
    <w:rsid w:val="00BD782D"/>
    <w:rsid w:val="00BE20EB"/>
    <w:rsid w:val="00BE6B48"/>
    <w:rsid w:val="00BF1514"/>
    <w:rsid w:val="00BF3D61"/>
    <w:rsid w:val="00BF475C"/>
    <w:rsid w:val="00BF5747"/>
    <w:rsid w:val="00C001C3"/>
    <w:rsid w:val="00C0215E"/>
    <w:rsid w:val="00C078F8"/>
    <w:rsid w:val="00C07A7C"/>
    <w:rsid w:val="00C13DED"/>
    <w:rsid w:val="00C14E56"/>
    <w:rsid w:val="00C15589"/>
    <w:rsid w:val="00C17019"/>
    <w:rsid w:val="00C25603"/>
    <w:rsid w:val="00C3160E"/>
    <w:rsid w:val="00C31EEC"/>
    <w:rsid w:val="00C33324"/>
    <w:rsid w:val="00C37E93"/>
    <w:rsid w:val="00C4002A"/>
    <w:rsid w:val="00C41420"/>
    <w:rsid w:val="00C45AE6"/>
    <w:rsid w:val="00C47235"/>
    <w:rsid w:val="00C50845"/>
    <w:rsid w:val="00C53645"/>
    <w:rsid w:val="00C56006"/>
    <w:rsid w:val="00C602F6"/>
    <w:rsid w:val="00C60667"/>
    <w:rsid w:val="00C620E2"/>
    <w:rsid w:val="00C70CC6"/>
    <w:rsid w:val="00C72F4A"/>
    <w:rsid w:val="00C75B72"/>
    <w:rsid w:val="00C75C29"/>
    <w:rsid w:val="00C76139"/>
    <w:rsid w:val="00C80050"/>
    <w:rsid w:val="00C81014"/>
    <w:rsid w:val="00C83CEA"/>
    <w:rsid w:val="00C91257"/>
    <w:rsid w:val="00C912A0"/>
    <w:rsid w:val="00C9132E"/>
    <w:rsid w:val="00C91390"/>
    <w:rsid w:val="00C91684"/>
    <w:rsid w:val="00C96772"/>
    <w:rsid w:val="00C96BD5"/>
    <w:rsid w:val="00CA03FF"/>
    <w:rsid w:val="00CA0636"/>
    <w:rsid w:val="00CA14D6"/>
    <w:rsid w:val="00CA7D99"/>
    <w:rsid w:val="00CB1D24"/>
    <w:rsid w:val="00CB32BB"/>
    <w:rsid w:val="00CC2E94"/>
    <w:rsid w:val="00CC749F"/>
    <w:rsid w:val="00CD46F7"/>
    <w:rsid w:val="00CD6AEE"/>
    <w:rsid w:val="00CD70B0"/>
    <w:rsid w:val="00CE0BA0"/>
    <w:rsid w:val="00CE2E2B"/>
    <w:rsid w:val="00CE4C59"/>
    <w:rsid w:val="00CE6AC3"/>
    <w:rsid w:val="00CE6CB2"/>
    <w:rsid w:val="00CE75A4"/>
    <w:rsid w:val="00CF0F24"/>
    <w:rsid w:val="00CF2135"/>
    <w:rsid w:val="00CF4442"/>
    <w:rsid w:val="00CF6C1A"/>
    <w:rsid w:val="00D02B16"/>
    <w:rsid w:val="00D04CDA"/>
    <w:rsid w:val="00D1348C"/>
    <w:rsid w:val="00D13581"/>
    <w:rsid w:val="00D147D9"/>
    <w:rsid w:val="00D201B4"/>
    <w:rsid w:val="00D25791"/>
    <w:rsid w:val="00D32B1A"/>
    <w:rsid w:val="00D3432D"/>
    <w:rsid w:val="00D35630"/>
    <w:rsid w:val="00D41775"/>
    <w:rsid w:val="00D51CFD"/>
    <w:rsid w:val="00D524FC"/>
    <w:rsid w:val="00D542A9"/>
    <w:rsid w:val="00D5617C"/>
    <w:rsid w:val="00D57B97"/>
    <w:rsid w:val="00D57BB2"/>
    <w:rsid w:val="00D6007A"/>
    <w:rsid w:val="00D60FA9"/>
    <w:rsid w:val="00D62E4D"/>
    <w:rsid w:val="00D70DC2"/>
    <w:rsid w:val="00D71896"/>
    <w:rsid w:val="00D7368D"/>
    <w:rsid w:val="00D76413"/>
    <w:rsid w:val="00D76A2B"/>
    <w:rsid w:val="00D76CF2"/>
    <w:rsid w:val="00D81EE6"/>
    <w:rsid w:val="00D820D8"/>
    <w:rsid w:val="00D84EAA"/>
    <w:rsid w:val="00D92276"/>
    <w:rsid w:val="00D925E3"/>
    <w:rsid w:val="00D9739B"/>
    <w:rsid w:val="00DA0E35"/>
    <w:rsid w:val="00DA3312"/>
    <w:rsid w:val="00DA3D64"/>
    <w:rsid w:val="00DA6636"/>
    <w:rsid w:val="00DB1F9C"/>
    <w:rsid w:val="00DB2106"/>
    <w:rsid w:val="00DB45A3"/>
    <w:rsid w:val="00DB5210"/>
    <w:rsid w:val="00DB78D8"/>
    <w:rsid w:val="00DC0FC5"/>
    <w:rsid w:val="00DD4871"/>
    <w:rsid w:val="00DD6BAE"/>
    <w:rsid w:val="00DE16A9"/>
    <w:rsid w:val="00DE72A1"/>
    <w:rsid w:val="00DE74E9"/>
    <w:rsid w:val="00DF4EE7"/>
    <w:rsid w:val="00DF6442"/>
    <w:rsid w:val="00E04E0E"/>
    <w:rsid w:val="00E11B97"/>
    <w:rsid w:val="00E124F0"/>
    <w:rsid w:val="00E12CE5"/>
    <w:rsid w:val="00E1395A"/>
    <w:rsid w:val="00E16FEE"/>
    <w:rsid w:val="00E308F0"/>
    <w:rsid w:val="00E30D8E"/>
    <w:rsid w:val="00E3305E"/>
    <w:rsid w:val="00E33EFC"/>
    <w:rsid w:val="00E3513F"/>
    <w:rsid w:val="00E35F9A"/>
    <w:rsid w:val="00E419AF"/>
    <w:rsid w:val="00E42CAD"/>
    <w:rsid w:val="00E437EA"/>
    <w:rsid w:val="00E438D2"/>
    <w:rsid w:val="00E439AD"/>
    <w:rsid w:val="00E445A3"/>
    <w:rsid w:val="00E46491"/>
    <w:rsid w:val="00E4655A"/>
    <w:rsid w:val="00E467E0"/>
    <w:rsid w:val="00E507BB"/>
    <w:rsid w:val="00E525E6"/>
    <w:rsid w:val="00E543E1"/>
    <w:rsid w:val="00E61191"/>
    <w:rsid w:val="00E65021"/>
    <w:rsid w:val="00E66A1F"/>
    <w:rsid w:val="00E70955"/>
    <w:rsid w:val="00E720B2"/>
    <w:rsid w:val="00E72D15"/>
    <w:rsid w:val="00E81526"/>
    <w:rsid w:val="00E8561F"/>
    <w:rsid w:val="00E91762"/>
    <w:rsid w:val="00E92419"/>
    <w:rsid w:val="00E973B7"/>
    <w:rsid w:val="00EA3654"/>
    <w:rsid w:val="00EA37CA"/>
    <w:rsid w:val="00EB1AE4"/>
    <w:rsid w:val="00EB537B"/>
    <w:rsid w:val="00EB576F"/>
    <w:rsid w:val="00EC2C21"/>
    <w:rsid w:val="00EC71BC"/>
    <w:rsid w:val="00EC7BAF"/>
    <w:rsid w:val="00ED0BCD"/>
    <w:rsid w:val="00ED17F4"/>
    <w:rsid w:val="00EE426C"/>
    <w:rsid w:val="00EE4AFA"/>
    <w:rsid w:val="00EE51B3"/>
    <w:rsid w:val="00EF5A13"/>
    <w:rsid w:val="00F13225"/>
    <w:rsid w:val="00F154F1"/>
    <w:rsid w:val="00F17DFA"/>
    <w:rsid w:val="00F2372D"/>
    <w:rsid w:val="00F23FC8"/>
    <w:rsid w:val="00F244D2"/>
    <w:rsid w:val="00F253F8"/>
    <w:rsid w:val="00F3523E"/>
    <w:rsid w:val="00F369FD"/>
    <w:rsid w:val="00F37682"/>
    <w:rsid w:val="00F37AA3"/>
    <w:rsid w:val="00F37DF5"/>
    <w:rsid w:val="00F43FD6"/>
    <w:rsid w:val="00F458A3"/>
    <w:rsid w:val="00F50F3C"/>
    <w:rsid w:val="00F56636"/>
    <w:rsid w:val="00F60B01"/>
    <w:rsid w:val="00F60D8C"/>
    <w:rsid w:val="00F62AF4"/>
    <w:rsid w:val="00F62D95"/>
    <w:rsid w:val="00F63B5E"/>
    <w:rsid w:val="00F669B3"/>
    <w:rsid w:val="00F70607"/>
    <w:rsid w:val="00F7710B"/>
    <w:rsid w:val="00F77AE7"/>
    <w:rsid w:val="00F77DBC"/>
    <w:rsid w:val="00F8347D"/>
    <w:rsid w:val="00F873D1"/>
    <w:rsid w:val="00F9289D"/>
    <w:rsid w:val="00F97B00"/>
    <w:rsid w:val="00F97EEC"/>
    <w:rsid w:val="00FA0267"/>
    <w:rsid w:val="00FA3DF7"/>
    <w:rsid w:val="00FA7494"/>
    <w:rsid w:val="00FB556A"/>
    <w:rsid w:val="00FB60E0"/>
    <w:rsid w:val="00FB74EF"/>
    <w:rsid w:val="00FC1349"/>
    <w:rsid w:val="00FD185D"/>
    <w:rsid w:val="00FD249D"/>
    <w:rsid w:val="00FD4EE8"/>
    <w:rsid w:val="00FE07EA"/>
    <w:rsid w:val="00FE4F73"/>
    <w:rsid w:val="00FE6C44"/>
    <w:rsid w:val="00FE6D5B"/>
    <w:rsid w:val="00FF1BC2"/>
    <w:rsid w:val="00FF2BF8"/>
    <w:rsid w:val="00FF4048"/>
    <w:rsid w:val="00FF5B41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465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highlight w:val="yellow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0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">
    <w:name w:val="Σύνδεση ευρετηρίου"/>
  </w:style>
  <w:style w:type="paragraph" w:customStyle="1" w:styleId="af0">
    <w:name w:val="Επικεφαλίδα"/>
    <w:basedOn w:val="a"/>
    <w:next w:val="af1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pPr>
      <w:spacing w:after="240"/>
    </w:pPr>
  </w:style>
  <w:style w:type="paragraph" w:styleId="af2">
    <w:name w:val="List"/>
    <w:basedOn w:val="af1"/>
    <w:rPr>
      <w:rFonts w:cs="Mangal"/>
    </w:rPr>
  </w:style>
  <w:style w:type="paragraph" w:styleId="af3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pPr>
      <w:suppressLineNumbers/>
    </w:pPr>
    <w:rPr>
      <w:rFonts w:cs="Mangal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2"/>
  </w:style>
  <w:style w:type="paragraph" w:styleId="af8">
    <w:name w:val="Balloon Text"/>
    <w:basedOn w:val="a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Pr>
      <w:sz w:val="20"/>
      <w:szCs w:val="20"/>
    </w:rPr>
  </w:style>
  <w:style w:type="paragraph" w:styleId="afa">
    <w:name w:val="annotation subject"/>
    <w:basedOn w:val="af9"/>
    <w:next w:val="af9"/>
    <w:rPr>
      <w:b/>
      <w:bCs/>
    </w:rPr>
  </w:style>
  <w:style w:type="paragraph" w:styleId="afb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qFormat/>
    <w:pPr>
      <w:spacing w:after="200"/>
      <w:ind w:left="720"/>
      <w:contextualSpacing/>
    </w:pPr>
  </w:style>
  <w:style w:type="paragraph" w:styleId="afd">
    <w:name w:val="footnote text"/>
    <w:basedOn w:val="a"/>
    <w:link w:val="Char3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</w:style>
  <w:style w:type="paragraph" w:styleId="aff0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d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pPr>
      <w:suppressLineNumbers/>
    </w:pPr>
  </w:style>
  <w:style w:type="paragraph" w:customStyle="1" w:styleId="aff3">
    <w:name w:val="Επικεφαλίδα πίνακα"/>
    <w:basedOn w:val="aff2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character" w:customStyle="1" w:styleId="1a">
    <w:name w:val="Ανεπίλυτη αναφορά1"/>
    <w:basedOn w:val="a0"/>
    <w:uiPriority w:val="99"/>
    <w:semiHidden/>
    <w:unhideWhenUsed/>
    <w:rsid w:val="00C41420"/>
    <w:rPr>
      <w:color w:val="605E5C"/>
      <w:shd w:val="clear" w:color="auto" w:fill="E1DFDD"/>
    </w:rPr>
  </w:style>
  <w:style w:type="paragraph" w:customStyle="1" w:styleId="aff5">
    <w:name w:val="Στυλ"/>
    <w:uiPriority w:val="99"/>
    <w:rsid w:val="00E465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textrun">
    <w:name w:val="normaltextrun"/>
    <w:basedOn w:val="a0"/>
    <w:rsid w:val="00AA5DBE"/>
  </w:style>
  <w:style w:type="paragraph" w:customStyle="1" w:styleId="paragraph">
    <w:name w:val="paragraph"/>
    <w:basedOn w:val="a"/>
    <w:rsid w:val="00600EDE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eop">
    <w:name w:val="eop"/>
    <w:basedOn w:val="a0"/>
    <w:rsid w:val="00600EDE"/>
  </w:style>
  <w:style w:type="table" w:styleId="aff6">
    <w:name w:val="Table Grid"/>
    <w:basedOn w:val="a1"/>
    <w:uiPriority w:val="39"/>
    <w:rsid w:val="0051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DA3D64"/>
    <w:rPr>
      <w:b/>
      <w:i/>
      <w:spacing w:val="0"/>
      <w:lang w:val="el-GR"/>
    </w:rPr>
  </w:style>
  <w:style w:type="character" w:customStyle="1" w:styleId="NormalBoldChar">
    <w:name w:val="NormalBold Char"/>
    <w:rsid w:val="00DA3D6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DA3D6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DA3D6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character" w:customStyle="1" w:styleId="WW-">
    <w:name w:val="WW-Χαρακτήρες υποσημείωσης"/>
    <w:rsid w:val="007C7DE4"/>
  </w:style>
  <w:style w:type="paragraph" w:customStyle="1" w:styleId="aff7">
    <w:name w:val="ΣτυλΔημοσιότητας"/>
    <w:basedOn w:val="1"/>
    <w:rsid w:val="007C7DE4"/>
    <w:pPr>
      <w:keepNext w:val="0"/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color w:val="auto"/>
      <w:kern w:val="1"/>
      <w:sz w:val="24"/>
      <w:szCs w:val="24"/>
      <w:lang w:val="el-GR"/>
    </w:rPr>
  </w:style>
  <w:style w:type="character" w:customStyle="1" w:styleId="scxw103389311">
    <w:name w:val="scxw103389311"/>
    <w:rsid w:val="00D41775"/>
  </w:style>
  <w:style w:type="character" w:customStyle="1" w:styleId="spellingerror">
    <w:name w:val="spellingerror"/>
    <w:rsid w:val="00D41775"/>
  </w:style>
  <w:style w:type="table" w:customStyle="1" w:styleId="TableNormal1">
    <w:name w:val="Table Normal1"/>
    <w:uiPriority w:val="2"/>
    <w:semiHidden/>
    <w:unhideWhenUsed/>
    <w:qFormat/>
    <w:rsid w:val="007458F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458F0"/>
    <w:pPr>
      <w:widowControl w:val="0"/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Char2">
    <w:name w:val="Κεφαλίδα Char"/>
    <w:basedOn w:val="a0"/>
    <w:link w:val="af7"/>
    <w:locked/>
    <w:rsid w:val="00697B50"/>
    <w:rPr>
      <w:rFonts w:ascii="Calibri" w:hAnsi="Calibri" w:cs="Calibri"/>
      <w:sz w:val="22"/>
      <w:szCs w:val="24"/>
      <w:lang w:val="en-GB" w:eastAsia="zh-CN"/>
    </w:rPr>
  </w:style>
  <w:style w:type="character" w:customStyle="1" w:styleId="26">
    <w:name w:val="Ανεπίλυτη αναφορά2"/>
    <w:basedOn w:val="a0"/>
    <w:uiPriority w:val="99"/>
    <w:semiHidden/>
    <w:unhideWhenUsed/>
    <w:rsid w:val="00C17019"/>
    <w:rPr>
      <w:color w:val="605E5C"/>
      <w:shd w:val="clear" w:color="auto" w:fill="E1DFDD"/>
    </w:rPr>
  </w:style>
  <w:style w:type="character" w:customStyle="1" w:styleId="WW-0">
    <w:name w:val="WW-Παραπομπή υποσημείωσης"/>
    <w:rsid w:val="00C47235"/>
    <w:rPr>
      <w:vertAlign w:val="superscript"/>
    </w:rPr>
  </w:style>
  <w:style w:type="paragraph" w:customStyle="1" w:styleId="-HTML2">
    <w:name w:val="Προ-διαμορφωμένο HTML2"/>
    <w:basedOn w:val="a"/>
    <w:rsid w:val="002B5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90">
    <w:name w:val="Σώμα κειμένου (9)"/>
    <w:rsid w:val="002C058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highlight w:val="yellow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0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1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4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a5">
    <w:name w:val="Placeholder Text"/>
    <w:rPr>
      <w:rFonts w:cs="Times New Roman"/>
      <w:color w:val="808080"/>
    </w:rPr>
  </w:style>
  <w:style w:type="character" w:customStyle="1" w:styleId="a6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8">
    <w:name w:val="Κουκκίδες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10">
    <w:name w:val="Προεπιλεγμένη γραμματοσειρά1"/>
  </w:style>
  <w:style w:type="character" w:customStyle="1" w:styleId="aa">
    <w:name w:val="Σύμβολο υποσημείωσης"/>
    <w:rPr>
      <w:vertAlign w:val="superscript"/>
    </w:rPr>
  </w:style>
  <w:style w:type="character" w:styleId="ab">
    <w:name w:val="Emphasis"/>
    <w:qFormat/>
    <w:rPr>
      <w:i/>
      <w:iCs/>
    </w:rPr>
  </w:style>
  <w:style w:type="character" w:customStyle="1" w:styleId="ac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Pr>
      <w:vertAlign w:val="superscript"/>
    </w:rPr>
  </w:style>
  <w:style w:type="character" w:customStyle="1" w:styleId="12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22">
    <w:name w:val="Παραπομπή υποσημείωσης2"/>
    <w:rPr>
      <w:vertAlign w:val="superscript"/>
    </w:rPr>
  </w:style>
  <w:style w:type="character" w:customStyle="1" w:styleId="23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">
    <w:name w:val="Σύνδεση ευρετηρίου"/>
  </w:style>
  <w:style w:type="paragraph" w:customStyle="1" w:styleId="af0">
    <w:name w:val="Επικεφαλίδα"/>
    <w:basedOn w:val="a"/>
    <w:next w:val="af1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pPr>
      <w:spacing w:after="240"/>
    </w:pPr>
  </w:style>
  <w:style w:type="paragraph" w:styleId="af2">
    <w:name w:val="List"/>
    <w:basedOn w:val="af1"/>
    <w:rPr>
      <w:rFonts w:cs="Mangal"/>
    </w:rPr>
  </w:style>
  <w:style w:type="paragraph" w:styleId="af3">
    <w:name w:val="caption"/>
    <w:basedOn w:val="a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pPr>
      <w:suppressLineNumbers/>
    </w:pPr>
    <w:rPr>
      <w:rFonts w:cs="Mangal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2"/>
  </w:style>
  <w:style w:type="paragraph" w:styleId="af8">
    <w:name w:val="Balloon Text"/>
    <w:basedOn w:val="a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Pr>
      <w:sz w:val="20"/>
      <w:szCs w:val="20"/>
    </w:rPr>
  </w:style>
  <w:style w:type="paragraph" w:styleId="afa">
    <w:name w:val="annotation subject"/>
    <w:basedOn w:val="af9"/>
    <w:next w:val="af9"/>
    <w:rPr>
      <w:b/>
      <w:bCs/>
    </w:rPr>
  </w:style>
  <w:style w:type="paragraph" w:styleId="afb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qFormat/>
    <w:pPr>
      <w:spacing w:after="200"/>
      <w:ind w:left="720"/>
      <w:contextualSpacing/>
    </w:pPr>
  </w:style>
  <w:style w:type="paragraph" w:styleId="afd">
    <w:name w:val="footnote text"/>
    <w:basedOn w:val="a"/>
    <w:link w:val="Char3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e">
    <w:name w:val="endnote text"/>
    <w:basedOn w:val="a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</w:style>
  <w:style w:type="paragraph" w:styleId="aff0">
    <w:name w:val="Body Text Indent"/>
    <w:basedOn w:val="a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d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pPr>
      <w:suppressLineNumbers/>
    </w:pPr>
  </w:style>
  <w:style w:type="paragraph" w:customStyle="1" w:styleId="aff3">
    <w:name w:val="Επικεφαλίδα πίνακα"/>
    <w:basedOn w:val="aff2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6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Pr>
      <w:sz w:val="20"/>
      <w:szCs w:val="20"/>
    </w:rPr>
  </w:style>
  <w:style w:type="paragraph" w:customStyle="1" w:styleId="18">
    <w:name w:val="Θέμα σχολίου1"/>
    <w:basedOn w:val="17"/>
    <w:next w:val="17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3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character" w:customStyle="1" w:styleId="1a">
    <w:name w:val="Ανεπίλυτη αναφορά1"/>
    <w:basedOn w:val="a0"/>
    <w:uiPriority w:val="99"/>
    <w:semiHidden/>
    <w:unhideWhenUsed/>
    <w:rsid w:val="00C41420"/>
    <w:rPr>
      <w:color w:val="605E5C"/>
      <w:shd w:val="clear" w:color="auto" w:fill="E1DFDD"/>
    </w:rPr>
  </w:style>
  <w:style w:type="paragraph" w:customStyle="1" w:styleId="aff5">
    <w:name w:val="Στυλ"/>
    <w:uiPriority w:val="99"/>
    <w:rsid w:val="00E465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textrun">
    <w:name w:val="normaltextrun"/>
    <w:basedOn w:val="a0"/>
    <w:rsid w:val="00AA5DBE"/>
  </w:style>
  <w:style w:type="paragraph" w:customStyle="1" w:styleId="paragraph">
    <w:name w:val="paragraph"/>
    <w:basedOn w:val="a"/>
    <w:rsid w:val="00600EDE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eop">
    <w:name w:val="eop"/>
    <w:basedOn w:val="a0"/>
    <w:rsid w:val="00600EDE"/>
  </w:style>
  <w:style w:type="table" w:styleId="aff6">
    <w:name w:val="Table Grid"/>
    <w:basedOn w:val="a1"/>
    <w:uiPriority w:val="39"/>
    <w:rsid w:val="0051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DA3D64"/>
    <w:rPr>
      <w:b/>
      <w:i/>
      <w:spacing w:val="0"/>
      <w:lang w:val="el-GR"/>
    </w:rPr>
  </w:style>
  <w:style w:type="character" w:customStyle="1" w:styleId="NormalBoldChar">
    <w:name w:val="NormalBold Char"/>
    <w:rsid w:val="00DA3D64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DA3D64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DA3D64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character" w:customStyle="1" w:styleId="WW-">
    <w:name w:val="WW-Χαρακτήρες υποσημείωσης"/>
    <w:rsid w:val="007C7DE4"/>
  </w:style>
  <w:style w:type="paragraph" w:customStyle="1" w:styleId="aff7">
    <w:name w:val="ΣτυλΔημοσιότητας"/>
    <w:basedOn w:val="1"/>
    <w:rsid w:val="007C7DE4"/>
    <w:pPr>
      <w:keepNext w:val="0"/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spacing w:before="0" w:after="0" w:line="360" w:lineRule="auto"/>
      <w:jc w:val="center"/>
    </w:pPr>
    <w:rPr>
      <w:rFonts w:ascii="Calibri" w:hAnsi="Calibri" w:cs="Calibri"/>
      <w:bCs w:val="0"/>
      <w:caps/>
      <w:color w:val="auto"/>
      <w:kern w:val="1"/>
      <w:sz w:val="24"/>
      <w:szCs w:val="24"/>
      <w:lang w:val="el-GR"/>
    </w:rPr>
  </w:style>
  <w:style w:type="character" w:customStyle="1" w:styleId="scxw103389311">
    <w:name w:val="scxw103389311"/>
    <w:rsid w:val="00D41775"/>
  </w:style>
  <w:style w:type="character" w:customStyle="1" w:styleId="spellingerror">
    <w:name w:val="spellingerror"/>
    <w:rsid w:val="00D41775"/>
  </w:style>
  <w:style w:type="table" w:customStyle="1" w:styleId="TableNormal1">
    <w:name w:val="Table Normal1"/>
    <w:uiPriority w:val="2"/>
    <w:semiHidden/>
    <w:unhideWhenUsed/>
    <w:qFormat/>
    <w:rsid w:val="007458F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458F0"/>
    <w:pPr>
      <w:widowControl w:val="0"/>
      <w:suppressAutoHyphens w:val="0"/>
      <w:spacing w:after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Char2">
    <w:name w:val="Κεφαλίδα Char"/>
    <w:basedOn w:val="a0"/>
    <w:link w:val="af7"/>
    <w:locked/>
    <w:rsid w:val="00697B50"/>
    <w:rPr>
      <w:rFonts w:ascii="Calibri" w:hAnsi="Calibri" w:cs="Calibri"/>
      <w:sz w:val="22"/>
      <w:szCs w:val="24"/>
      <w:lang w:val="en-GB" w:eastAsia="zh-CN"/>
    </w:rPr>
  </w:style>
  <w:style w:type="character" w:customStyle="1" w:styleId="26">
    <w:name w:val="Ανεπίλυτη αναφορά2"/>
    <w:basedOn w:val="a0"/>
    <w:uiPriority w:val="99"/>
    <w:semiHidden/>
    <w:unhideWhenUsed/>
    <w:rsid w:val="00C17019"/>
    <w:rPr>
      <w:color w:val="605E5C"/>
      <w:shd w:val="clear" w:color="auto" w:fill="E1DFDD"/>
    </w:rPr>
  </w:style>
  <w:style w:type="character" w:customStyle="1" w:styleId="WW-0">
    <w:name w:val="WW-Παραπομπή υποσημείωσης"/>
    <w:rsid w:val="00C47235"/>
    <w:rPr>
      <w:vertAlign w:val="superscript"/>
    </w:rPr>
  </w:style>
  <w:style w:type="paragraph" w:customStyle="1" w:styleId="-HTML2">
    <w:name w:val="Προ-διαμορφωμένο HTML2"/>
    <w:basedOn w:val="a"/>
    <w:rsid w:val="002B5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90">
    <w:name w:val="Σώμα κειμένου (9)"/>
    <w:rsid w:val="002C058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F3927-B701-49EE-B09C-05B50A670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236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Metlife Alico Greece</Company>
  <LinksUpToDate>false</LinksUpToDate>
  <CharactersWithSpaces>1513</CharactersWithSpaces>
  <SharedDoc>false</SharedDoc>
  <HLinks>
    <vt:vector size="636" baseType="variant">
      <vt:variant>
        <vt:i4>6815824</vt:i4>
      </vt:variant>
      <vt:variant>
        <vt:i4>531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528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525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522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519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516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1703951</vt:i4>
      </vt:variant>
      <vt:variant>
        <vt:i4>513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510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507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131144</vt:i4>
      </vt:variant>
      <vt:variant>
        <vt:i4>504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2228331</vt:i4>
      </vt:variant>
      <vt:variant>
        <vt:i4>501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498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131144</vt:i4>
      </vt:variant>
      <vt:variant>
        <vt:i4>495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131144</vt:i4>
      </vt:variant>
      <vt:variant>
        <vt:i4>492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131144</vt:i4>
      </vt:variant>
      <vt:variant>
        <vt:i4>489</vt:i4>
      </vt:variant>
      <vt:variant>
        <vt:i4>0</vt:i4>
      </vt:variant>
      <vt:variant>
        <vt:i4>5</vt:i4>
      </vt:variant>
      <vt:variant>
        <vt:lpwstr>http://www.iasmos.gr/</vt:lpwstr>
      </vt:variant>
      <vt:variant>
        <vt:lpwstr/>
      </vt:variant>
      <vt:variant>
        <vt:i4>1310769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_Toc13752356</vt:lpwstr>
      </vt:variant>
      <vt:variant>
        <vt:i4>1507377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_Toc13752355</vt:lpwstr>
      </vt:variant>
      <vt:variant>
        <vt:i4>1441841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_Toc13752354</vt:lpwstr>
      </vt:variant>
      <vt:variant>
        <vt:i4>1114161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_Toc13752353</vt:lpwstr>
      </vt:variant>
      <vt:variant>
        <vt:i4>1048625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_Toc13752352</vt:lpwstr>
      </vt:variant>
      <vt:variant>
        <vt:i4>1245233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_Toc13752351</vt:lpwstr>
      </vt:variant>
      <vt:variant>
        <vt:i4>1179697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_Toc13752350</vt:lpwstr>
      </vt:variant>
      <vt:variant>
        <vt:i4>1769520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_Toc13752349</vt:lpwstr>
      </vt:variant>
      <vt:variant>
        <vt:i4>1703984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_Toc13752348</vt:lpwstr>
      </vt:variant>
      <vt:variant>
        <vt:i4>1376304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_Toc13752347</vt:lpwstr>
      </vt:variant>
      <vt:variant>
        <vt:i4>1310768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_Toc13752346</vt:lpwstr>
      </vt:variant>
      <vt:variant>
        <vt:i4>1507376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_Toc13752345</vt:lpwstr>
      </vt:variant>
      <vt:variant>
        <vt:i4>1441840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_Toc13752344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_Toc13752343</vt:lpwstr>
      </vt:variant>
      <vt:variant>
        <vt:i4>1048624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_Toc13752342</vt:lpwstr>
      </vt:variant>
      <vt:variant>
        <vt:i4>1245232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_Toc13752341</vt:lpwstr>
      </vt:variant>
      <vt:variant>
        <vt:i4>1179696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_Toc13752340</vt:lpwstr>
      </vt:variant>
      <vt:variant>
        <vt:i4>1769527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_Toc13752339</vt:lpwstr>
      </vt:variant>
      <vt:variant>
        <vt:i4>1703991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_Toc13752338</vt:lpwstr>
      </vt:variant>
      <vt:variant>
        <vt:i4>1376311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_Toc13752337</vt:lpwstr>
      </vt:variant>
      <vt:variant>
        <vt:i4>1310775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_Toc13752336</vt:lpwstr>
      </vt:variant>
      <vt:variant>
        <vt:i4>1507383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_Toc13752335</vt:lpwstr>
      </vt:variant>
      <vt:variant>
        <vt:i4>1441847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_Toc13752334</vt:lpwstr>
      </vt:variant>
      <vt:variant>
        <vt:i4>1114167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_Toc13752333</vt:lpwstr>
      </vt:variant>
      <vt:variant>
        <vt:i4>1048631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_Toc13752332</vt:lpwstr>
      </vt:variant>
      <vt:variant>
        <vt:i4>1245239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_Toc13752331</vt:lpwstr>
      </vt:variant>
      <vt:variant>
        <vt:i4>1179703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_Toc13752330</vt:lpwstr>
      </vt:variant>
      <vt:variant>
        <vt:i4>1769526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_Toc13752329</vt:lpwstr>
      </vt:variant>
      <vt:variant>
        <vt:i4>1703990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_Toc13752328</vt:lpwstr>
      </vt:variant>
      <vt:variant>
        <vt:i4>1376310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_Toc13752327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_Toc13752326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_Toc13752325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_Toc13752324</vt:lpwstr>
      </vt:variant>
      <vt:variant>
        <vt:i4>1114166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_Toc13752323</vt:lpwstr>
      </vt:variant>
      <vt:variant>
        <vt:i4>1048630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_Toc13752322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_Toc13752321</vt:lpwstr>
      </vt:variant>
      <vt:variant>
        <vt:i4>1179702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_Toc13752320</vt:lpwstr>
      </vt:variant>
      <vt:variant>
        <vt:i4>1769525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_Toc13752319</vt:lpwstr>
      </vt:variant>
      <vt:variant>
        <vt:i4>1703989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_Toc13752318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_Toc13752317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_Toc13752316</vt:lpwstr>
      </vt:variant>
      <vt:variant>
        <vt:i4>1507381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_Toc13752315</vt:lpwstr>
      </vt:variant>
      <vt:variant>
        <vt:i4>1441845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_Toc13752314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_Toc13752313</vt:lpwstr>
      </vt:variant>
      <vt:variant>
        <vt:i4>1048629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_Toc13752312</vt:lpwstr>
      </vt:variant>
      <vt:variant>
        <vt:i4>1245237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_Toc13752311</vt:lpwstr>
      </vt:variant>
      <vt:variant>
        <vt:i4>1179701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_Toc13752310</vt:lpwstr>
      </vt:variant>
      <vt:variant>
        <vt:i4>1769524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_Toc13752309</vt:lpwstr>
      </vt:variant>
      <vt:variant>
        <vt:i4>1703988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_Toc13752308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_Toc13752307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_Toc13752306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_Toc13752305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_Toc13752304</vt:lpwstr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_Toc13752303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_Toc13752302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_Toc13752301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_Toc13752300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_Toc13752299</vt:lpwstr>
      </vt:variant>
      <vt:variant>
        <vt:i4>1769533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_Toc13752298</vt:lpwstr>
      </vt:variant>
      <vt:variant>
        <vt:i4>1310781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_Toc13752297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_Toc13752296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_Toc13752295</vt:lpwstr>
      </vt:variant>
      <vt:variant>
        <vt:i4>1507389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_Toc13752294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_Toc13752293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_Toc13752292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_Toc13752291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_Toc13752290</vt:lpwstr>
      </vt:variant>
      <vt:variant>
        <vt:i4>1703996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_Toc13752289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_Toc13752288</vt:lpwstr>
      </vt:variant>
      <vt:variant>
        <vt:i4>1310780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_Toc13752287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_Toc13752286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_Toc13752285</vt:lpwstr>
      </vt:variant>
      <vt:variant>
        <vt:i4>1507388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_Toc13752284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_Toc13752283</vt:lpwstr>
      </vt:variant>
      <vt:variant>
        <vt:i4>1114172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_Toc13752282</vt:lpwstr>
      </vt:variant>
      <vt:variant>
        <vt:i4>1179708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_Toc13752281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_Toc13752280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_Toc13752279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_Toc13752278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_Toc13752277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_Toc13752276</vt:lpwstr>
      </vt:variant>
      <vt:variant>
        <vt:i4>2490411</vt:i4>
      </vt:variant>
      <vt:variant>
        <vt:i4>27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7733370</vt:i4>
      </vt:variant>
      <vt:variant>
        <vt:i4>24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21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18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15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7733370</vt:i4>
      </vt:variant>
      <vt:variant>
        <vt:i4>12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6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http://simap.ted.europa.eu/documents/10184/99166/EL_F02.pdf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promithion1</cp:lastModifiedBy>
  <cp:revision>58</cp:revision>
  <cp:lastPrinted>2021-11-30T10:43:00Z</cp:lastPrinted>
  <dcterms:created xsi:type="dcterms:W3CDTF">2021-11-30T06:41:00Z</dcterms:created>
  <dcterms:modified xsi:type="dcterms:W3CDTF">2021-12-07T11:38:00Z</dcterms:modified>
</cp:coreProperties>
</file>