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366D1" w:rsidRPr="0040475C" w:rsidRDefault="009366D1">
      <w:pPr>
        <w:jc w:val="center"/>
        <w:rPr>
          <w:rFonts w:ascii="Verdana" w:hAnsi="Verdana"/>
          <w:b/>
          <w:i/>
          <w:szCs w:val="22"/>
        </w:rPr>
      </w:pPr>
    </w:p>
    <w:p w:rsidR="00BF16C0" w:rsidRPr="00C81C50" w:rsidRDefault="00BF16C0" w:rsidP="00C81C50">
      <w:pPr>
        <w:spacing w:before="57" w:after="57"/>
        <w:rPr>
          <w:lang w:val="el-GR"/>
        </w:rPr>
      </w:pPr>
    </w:p>
    <w:p w:rsidR="00574E5E" w:rsidRDefault="008D2EB8" w:rsidP="006B6FAE">
      <w:pPr>
        <w:pStyle w:val="20"/>
        <w:tabs>
          <w:tab w:val="clear" w:pos="567"/>
          <w:tab w:val="left" w:pos="0"/>
        </w:tabs>
        <w:spacing w:before="57" w:after="57"/>
        <w:ind w:left="0" w:firstLine="0"/>
        <w:rPr>
          <w:lang w:val="el-GR"/>
        </w:rPr>
      </w:pPr>
      <w:bookmarkStart w:id="0" w:name="_Toc56177558"/>
      <w:bookmarkStart w:id="1" w:name="_Toc156984165"/>
      <w:r w:rsidRPr="008D2EB8">
        <w:rPr>
          <w:lang w:val="el-GR"/>
        </w:rPr>
        <w:t>Υπόδειγμα Οικονομικής Προσφοράς</w:t>
      </w:r>
      <w:bookmarkEnd w:id="0"/>
      <w:bookmarkEnd w:id="1"/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48"/>
        <w:gridCol w:w="2477"/>
        <w:gridCol w:w="3825"/>
      </w:tblGrid>
      <w:tr w:rsidR="00574E5E" w:rsidRPr="00A11D86" w:rsidTr="00571E37">
        <w:trPr>
          <w:cantSplit/>
          <w:trHeight w:val="419"/>
        </w:trPr>
        <w:tc>
          <w:tcPr>
            <w:tcW w:w="2041" w:type="pct"/>
            <w:vMerge w:val="restart"/>
            <w:shd w:val="clear" w:color="auto" w:fill="auto"/>
          </w:tcPr>
          <w:p w:rsidR="00574E5E" w:rsidRPr="00DA2C4B" w:rsidRDefault="00574E5E" w:rsidP="00571E37">
            <w:pPr>
              <w:pStyle w:val="af7"/>
              <w:widowControl w:val="0"/>
              <w:snapToGrid w:val="0"/>
              <w:spacing w:after="0" w:line="360" w:lineRule="auto"/>
              <w:ind w:left="360"/>
              <w:rPr>
                <w:rFonts w:ascii="Cambria" w:hAnsi="Cambria"/>
                <w:b/>
                <w:lang w:val="el-GR"/>
              </w:rPr>
            </w:pPr>
            <w:r>
              <w:rPr>
                <w:rFonts w:ascii="Cambria" w:hAnsi="Cambria"/>
                <w:noProof/>
                <w:szCs w:val="22"/>
                <w:lang w:val="el-GR" w:eastAsia="el-GR"/>
              </w:rPr>
              <w:drawing>
                <wp:inline distT="0" distB="0" distL="0" distR="0">
                  <wp:extent cx="680720" cy="542290"/>
                  <wp:effectExtent l="19050" t="0" r="508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l="-116" t="-116" r="-116" b="-1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0720" cy="5422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59" w:type="pct"/>
            <w:gridSpan w:val="2"/>
            <w:vMerge w:val="restart"/>
            <w:shd w:val="clear" w:color="auto" w:fill="auto"/>
          </w:tcPr>
          <w:p w:rsidR="00574E5E" w:rsidRPr="00A11D86" w:rsidRDefault="00574E5E" w:rsidP="00571E37">
            <w:pPr>
              <w:spacing w:before="40" w:after="40"/>
              <w:jc w:val="center"/>
              <w:rPr>
                <w:lang w:val="en-US"/>
              </w:rPr>
            </w:pPr>
          </w:p>
          <w:p w:rsidR="00574E5E" w:rsidRPr="00A11D86" w:rsidRDefault="00574E5E" w:rsidP="00A11D86">
            <w:pPr>
              <w:spacing w:before="40" w:after="40"/>
              <w:jc w:val="right"/>
              <w:rPr>
                <w:lang w:val="el-GR"/>
              </w:rPr>
            </w:pPr>
            <w:r w:rsidRPr="00A11D86">
              <w:rPr>
                <w:rFonts w:ascii="Calibri-Bold" w:hAnsi="Calibri-Bold" w:cs="Calibri-Bold"/>
                <w:b/>
                <w:bCs/>
                <w:szCs w:val="22"/>
                <w:lang w:val="el-GR" w:eastAsia="el-GR"/>
              </w:rPr>
              <w:t>Αρ. Μελέτης :</w:t>
            </w:r>
            <w:r w:rsidR="00A11D86" w:rsidRPr="00A11D86">
              <w:rPr>
                <w:rFonts w:ascii="Calibri-Bold" w:hAnsi="Calibri-Bold" w:cs="Calibri-Bold"/>
                <w:b/>
                <w:bCs/>
                <w:szCs w:val="22"/>
                <w:lang w:val="el-GR" w:eastAsia="el-GR"/>
              </w:rPr>
              <w:t>7/2023</w:t>
            </w:r>
          </w:p>
        </w:tc>
      </w:tr>
      <w:tr w:rsidR="00574E5E" w:rsidRPr="00A11D86" w:rsidTr="00571E37">
        <w:trPr>
          <w:cantSplit/>
          <w:trHeight w:val="419"/>
        </w:trPr>
        <w:tc>
          <w:tcPr>
            <w:tcW w:w="2041" w:type="pct"/>
            <w:vMerge/>
            <w:shd w:val="clear" w:color="auto" w:fill="auto"/>
          </w:tcPr>
          <w:p w:rsidR="00574E5E" w:rsidRPr="00DA2C4B" w:rsidRDefault="00574E5E" w:rsidP="00571E37">
            <w:pPr>
              <w:snapToGrid w:val="0"/>
              <w:rPr>
                <w:rFonts w:ascii="Cambria" w:hAnsi="Cambria"/>
                <w:b/>
                <w:lang w:val="el-GR"/>
              </w:rPr>
            </w:pPr>
          </w:p>
        </w:tc>
        <w:tc>
          <w:tcPr>
            <w:tcW w:w="2959" w:type="pct"/>
            <w:gridSpan w:val="2"/>
            <w:vMerge/>
            <w:shd w:val="clear" w:color="auto" w:fill="auto"/>
          </w:tcPr>
          <w:p w:rsidR="00574E5E" w:rsidRPr="00A11D86" w:rsidRDefault="00574E5E" w:rsidP="00571E37">
            <w:pPr>
              <w:snapToGrid w:val="0"/>
              <w:rPr>
                <w:rFonts w:ascii="Cambria" w:hAnsi="Cambria"/>
                <w:b/>
                <w:lang w:val="el-GR"/>
              </w:rPr>
            </w:pPr>
          </w:p>
        </w:tc>
      </w:tr>
      <w:tr w:rsidR="00574E5E" w:rsidRPr="00DA2C4B" w:rsidTr="00571E37">
        <w:trPr>
          <w:cantSplit/>
          <w:trHeight w:val="378"/>
        </w:trPr>
        <w:tc>
          <w:tcPr>
            <w:tcW w:w="2041" w:type="pct"/>
            <w:vMerge/>
            <w:shd w:val="clear" w:color="auto" w:fill="auto"/>
          </w:tcPr>
          <w:p w:rsidR="00574E5E" w:rsidRPr="00DA2C4B" w:rsidRDefault="00574E5E" w:rsidP="00571E37">
            <w:pPr>
              <w:snapToGrid w:val="0"/>
              <w:rPr>
                <w:rFonts w:ascii="Cambria" w:hAnsi="Cambria"/>
                <w:b/>
                <w:lang w:val="el-GR"/>
              </w:rPr>
            </w:pPr>
          </w:p>
        </w:tc>
        <w:tc>
          <w:tcPr>
            <w:tcW w:w="2959" w:type="pct"/>
            <w:gridSpan w:val="2"/>
            <w:vMerge/>
            <w:shd w:val="clear" w:color="auto" w:fill="auto"/>
          </w:tcPr>
          <w:p w:rsidR="00574E5E" w:rsidRPr="00DA2C4B" w:rsidRDefault="00574E5E" w:rsidP="00571E37">
            <w:pPr>
              <w:snapToGrid w:val="0"/>
              <w:rPr>
                <w:rFonts w:ascii="Cambria" w:hAnsi="Cambria"/>
                <w:b/>
                <w:lang w:val="el-GR"/>
              </w:rPr>
            </w:pPr>
          </w:p>
        </w:tc>
      </w:tr>
      <w:tr w:rsidR="00574E5E" w:rsidRPr="00727C67" w:rsidTr="00571E37">
        <w:trPr>
          <w:cantSplit/>
          <w:trHeight w:val="593"/>
        </w:trPr>
        <w:tc>
          <w:tcPr>
            <w:tcW w:w="2041" w:type="pct"/>
            <w:vMerge w:val="restart"/>
            <w:shd w:val="clear" w:color="auto" w:fill="auto"/>
          </w:tcPr>
          <w:p w:rsidR="00574E5E" w:rsidRPr="003F72D8" w:rsidRDefault="00574E5E" w:rsidP="00571E37">
            <w:pPr>
              <w:pStyle w:val="1a"/>
            </w:pPr>
            <w:r w:rsidRPr="003F72D8">
              <w:rPr>
                <w:b/>
                <w:bCs/>
              </w:rPr>
              <w:t>ΕΛΛΗΝΙΚΗ ΔΗΜOΚΡΑΤΙΑ</w:t>
            </w:r>
          </w:p>
          <w:p w:rsidR="00574E5E" w:rsidRPr="00721C72" w:rsidRDefault="00574E5E" w:rsidP="00571E37">
            <w:pPr>
              <w:pStyle w:val="1a"/>
              <w:rPr>
                <w:rFonts w:eastAsia="Calibri"/>
              </w:rPr>
            </w:pPr>
            <w:r>
              <w:rPr>
                <w:rFonts w:eastAsia="Calibri"/>
              </w:rPr>
              <w:t>ΔΗΜΟΣ</w:t>
            </w:r>
            <w:r w:rsidRPr="00DA2C4B">
              <w:rPr>
                <w:rFonts w:eastAsia="Calibri"/>
              </w:rPr>
              <w:t xml:space="preserve"> </w:t>
            </w:r>
            <w:r w:rsidR="006564AC">
              <w:rPr>
                <w:rFonts w:eastAsia="Calibri"/>
              </w:rPr>
              <w:t>ΝΑΥΠΑΚΤΙΑΣ</w:t>
            </w:r>
          </w:p>
          <w:p w:rsidR="00574E5E" w:rsidRPr="003F72D8" w:rsidRDefault="00574E5E" w:rsidP="00571E37">
            <w:pPr>
              <w:pStyle w:val="1a"/>
              <w:rPr>
                <w:rFonts w:eastAsia="Calibri"/>
              </w:rPr>
            </w:pPr>
          </w:p>
          <w:p w:rsidR="00574E5E" w:rsidRPr="00DA2C4B" w:rsidRDefault="00574E5E" w:rsidP="00571E37">
            <w:pPr>
              <w:pStyle w:val="3"/>
              <w:widowControl w:val="0"/>
              <w:spacing w:before="0" w:after="0" w:line="360" w:lineRule="auto"/>
              <w:ind w:left="360" w:firstLine="0"/>
              <w:rPr>
                <w:bCs w:val="0"/>
                <w:lang w:val="el-GR"/>
              </w:rPr>
            </w:pPr>
            <w:r w:rsidRPr="00DA2C4B">
              <w:rPr>
                <w:rFonts w:eastAsia="Calibri"/>
                <w:szCs w:val="22"/>
                <w:lang w:val="el-GR"/>
              </w:rPr>
              <w:t xml:space="preserve"> </w:t>
            </w:r>
          </w:p>
        </w:tc>
        <w:tc>
          <w:tcPr>
            <w:tcW w:w="1163" w:type="pct"/>
            <w:shd w:val="clear" w:color="auto" w:fill="auto"/>
          </w:tcPr>
          <w:p w:rsidR="00574E5E" w:rsidRPr="00DA2C4B" w:rsidRDefault="00574E5E" w:rsidP="00571E37">
            <w:pPr>
              <w:pStyle w:val="1a"/>
              <w:rPr>
                <w:b/>
              </w:rPr>
            </w:pPr>
            <w:r w:rsidRPr="003F72D8">
              <w:rPr>
                <w:b/>
                <w:bCs/>
              </w:rPr>
              <w:t>ΕΡΓΟ</w:t>
            </w:r>
            <w:r w:rsidRPr="003F72D8">
              <w:t>:</w:t>
            </w:r>
          </w:p>
        </w:tc>
        <w:tc>
          <w:tcPr>
            <w:tcW w:w="1796" w:type="pct"/>
            <w:shd w:val="clear" w:color="auto" w:fill="auto"/>
          </w:tcPr>
          <w:p w:rsidR="00574E5E" w:rsidRPr="003F72D8" w:rsidRDefault="00574E5E" w:rsidP="006564AC">
            <w:pPr>
              <w:pStyle w:val="Normalgr"/>
              <w:overflowPunct w:val="0"/>
              <w:autoSpaceDE w:val="0"/>
              <w:jc w:val="center"/>
              <w:textAlignment w:val="baseline"/>
              <w:rPr>
                <w:rFonts w:eastAsia="Calibri"/>
                <w:spacing w:val="0"/>
                <w:sz w:val="22"/>
                <w:szCs w:val="22"/>
                <w:lang w:val="el-GR"/>
              </w:rPr>
            </w:pPr>
            <w:r w:rsidRPr="003F72D8">
              <w:rPr>
                <w:rFonts w:eastAsia="Calibri"/>
                <w:spacing w:val="0"/>
                <w:sz w:val="22"/>
                <w:szCs w:val="22"/>
                <w:lang w:val="el-GR"/>
              </w:rPr>
              <w:t>«</w:t>
            </w:r>
            <w:r w:rsidR="00D2342A" w:rsidRPr="00D2342A">
              <w:rPr>
                <w:rFonts w:eastAsia="Calibri"/>
                <w:spacing w:val="0"/>
                <w:sz w:val="22"/>
                <w:szCs w:val="22"/>
                <w:lang w:val="el-GR"/>
              </w:rPr>
              <w:t xml:space="preserve">ΠΡΟΜΗΘΕΙΑ E-ΠΛΑΤΦΌΡΜΑΣ ΓΙΑ ΤΗΝ ΟΙΚΟΝΟΜΙΚΉ ΑΝΆΠΤΥΞΗ ΚΑΙ ΤΗΝ ΠΡΟΒΟΛΉ ΤΗΣ ΕΠΙΧΕΙΡΗΜΑΤΙΚΉΣ – ΤΟΥΡΙΣΤΙΚΉΣ ΔΡΑΣΤΗΡΙΌΤΗΤΑΣ ΚΑΙ  ΠΟΛΙΤΙΣΤΙΚΉΣ ΚΛΗΡΟΝΟΜΙΆΣ ΤΟΥ ΔΉΜΟΥ </w:t>
            </w:r>
            <w:r w:rsidR="006564AC">
              <w:rPr>
                <w:rFonts w:eastAsia="Calibri"/>
                <w:spacing w:val="0"/>
                <w:sz w:val="22"/>
                <w:szCs w:val="22"/>
                <w:lang w:val="el-GR"/>
              </w:rPr>
              <w:t>ΝΑΥΠΑΚΤΙΑΣ</w:t>
            </w:r>
            <w:r w:rsidRPr="003F72D8">
              <w:rPr>
                <w:rFonts w:eastAsia="Calibri"/>
                <w:spacing w:val="0"/>
                <w:sz w:val="22"/>
                <w:szCs w:val="22"/>
                <w:lang w:val="el-GR"/>
              </w:rPr>
              <w:t>»</w:t>
            </w:r>
          </w:p>
        </w:tc>
      </w:tr>
      <w:tr w:rsidR="00C56D84" w:rsidRPr="00727C67" w:rsidTr="00571E37">
        <w:trPr>
          <w:cantSplit/>
          <w:trHeight w:val="593"/>
        </w:trPr>
        <w:tc>
          <w:tcPr>
            <w:tcW w:w="2041" w:type="pct"/>
            <w:vMerge/>
            <w:shd w:val="clear" w:color="auto" w:fill="auto"/>
          </w:tcPr>
          <w:p w:rsidR="00C56D84" w:rsidRPr="003F72D8" w:rsidRDefault="00C56D84" w:rsidP="00571E37">
            <w:pPr>
              <w:pStyle w:val="1a"/>
              <w:rPr>
                <w:b/>
                <w:bCs/>
              </w:rPr>
            </w:pPr>
          </w:p>
        </w:tc>
        <w:tc>
          <w:tcPr>
            <w:tcW w:w="1163" w:type="pct"/>
            <w:shd w:val="clear" w:color="auto" w:fill="auto"/>
          </w:tcPr>
          <w:p w:rsidR="00C56D84" w:rsidRPr="003F72D8" w:rsidRDefault="00C56D84" w:rsidP="00571E37">
            <w:pPr>
              <w:pStyle w:val="1a"/>
              <w:rPr>
                <w:b/>
                <w:bCs/>
              </w:rPr>
            </w:pPr>
          </w:p>
        </w:tc>
        <w:tc>
          <w:tcPr>
            <w:tcW w:w="1796" w:type="pct"/>
            <w:shd w:val="clear" w:color="auto" w:fill="auto"/>
          </w:tcPr>
          <w:p w:rsidR="00C56D84" w:rsidRPr="003F72D8" w:rsidRDefault="00C56D84" w:rsidP="00571E37">
            <w:pPr>
              <w:pStyle w:val="Normalgr"/>
              <w:overflowPunct w:val="0"/>
              <w:autoSpaceDE w:val="0"/>
              <w:jc w:val="center"/>
              <w:textAlignment w:val="baseline"/>
              <w:rPr>
                <w:rFonts w:eastAsia="Calibri"/>
                <w:spacing w:val="0"/>
                <w:sz w:val="22"/>
                <w:szCs w:val="22"/>
                <w:lang w:val="el-GR"/>
              </w:rPr>
            </w:pPr>
          </w:p>
        </w:tc>
      </w:tr>
      <w:tr w:rsidR="00574E5E" w:rsidRPr="0011705A" w:rsidTr="00C56D84">
        <w:trPr>
          <w:cantSplit/>
          <w:trHeight w:hRule="exact" w:val="2984"/>
        </w:trPr>
        <w:tc>
          <w:tcPr>
            <w:tcW w:w="2041" w:type="pct"/>
            <w:vMerge/>
            <w:shd w:val="clear" w:color="auto" w:fill="auto"/>
          </w:tcPr>
          <w:p w:rsidR="00574E5E" w:rsidRPr="007F4587" w:rsidRDefault="00574E5E" w:rsidP="00571E37">
            <w:pPr>
              <w:snapToGrid w:val="0"/>
              <w:rPr>
                <w:rFonts w:ascii="Arial" w:hAnsi="Arial" w:cs="Arial"/>
                <w:lang w:val="el-GR"/>
              </w:rPr>
            </w:pPr>
          </w:p>
        </w:tc>
        <w:tc>
          <w:tcPr>
            <w:tcW w:w="1163" w:type="pct"/>
            <w:shd w:val="clear" w:color="auto" w:fill="auto"/>
            <w:vAlign w:val="center"/>
          </w:tcPr>
          <w:p w:rsidR="00574E5E" w:rsidRPr="003F72D8" w:rsidRDefault="00574E5E" w:rsidP="00571E37">
            <w:pPr>
              <w:pStyle w:val="1a"/>
              <w:rPr>
                <w:b/>
              </w:rPr>
            </w:pPr>
            <w:r w:rsidRPr="003F72D8">
              <w:rPr>
                <w:b/>
                <w:bCs/>
              </w:rPr>
              <w:t>ΧΡΗΜΑΤΟΔΟΤΗΣΗ</w:t>
            </w:r>
            <w:r w:rsidRPr="003F72D8">
              <w:t>:</w:t>
            </w:r>
          </w:p>
        </w:tc>
        <w:tc>
          <w:tcPr>
            <w:tcW w:w="1796" w:type="pct"/>
            <w:shd w:val="clear" w:color="auto" w:fill="auto"/>
          </w:tcPr>
          <w:p w:rsidR="00C56D84" w:rsidRDefault="00C56D84" w:rsidP="00571E37">
            <w:pPr>
              <w:widowControl w:val="0"/>
              <w:snapToGrid w:val="0"/>
              <w:jc w:val="center"/>
              <w:rPr>
                <w:rFonts w:ascii="Arial" w:hAnsi="Arial" w:cs="Arial"/>
                <w:szCs w:val="22"/>
                <w:lang w:val="el-GR"/>
              </w:rPr>
            </w:pPr>
          </w:p>
          <w:p w:rsidR="00C56D84" w:rsidRDefault="00C56D84" w:rsidP="00571E37">
            <w:pPr>
              <w:widowControl w:val="0"/>
              <w:snapToGrid w:val="0"/>
              <w:jc w:val="center"/>
              <w:rPr>
                <w:rFonts w:ascii="Arial" w:hAnsi="Arial" w:cs="Arial"/>
                <w:szCs w:val="22"/>
                <w:lang w:val="el-GR"/>
              </w:rPr>
            </w:pPr>
          </w:p>
          <w:p w:rsidR="00574E5E" w:rsidRPr="007F4587" w:rsidRDefault="00574E5E" w:rsidP="00571E37">
            <w:pPr>
              <w:widowControl w:val="0"/>
              <w:snapToGrid w:val="0"/>
              <w:jc w:val="center"/>
              <w:rPr>
                <w:rFonts w:ascii="Arial" w:hAnsi="Arial" w:cs="Arial"/>
                <w:lang w:val="el-GR"/>
              </w:rPr>
            </w:pPr>
            <w:r w:rsidRPr="007F4587">
              <w:rPr>
                <w:rFonts w:ascii="Arial" w:hAnsi="Arial" w:cs="Arial"/>
                <w:szCs w:val="22"/>
                <w:lang w:val="el-GR"/>
              </w:rPr>
              <w:t>ΠΡΟΓΡΑΜΜΑ</w:t>
            </w:r>
          </w:p>
          <w:p w:rsidR="00574E5E" w:rsidRPr="007F4587" w:rsidRDefault="00574E5E" w:rsidP="00571E37">
            <w:pPr>
              <w:widowControl w:val="0"/>
              <w:snapToGrid w:val="0"/>
              <w:jc w:val="center"/>
              <w:rPr>
                <w:rFonts w:ascii="Arial" w:hAnsi="Arial" w:cs="Arial"/>
                <w:lang w:val="el-GR"/>
              </w:rPr>
            </w:pPr>
            <w:r w:rsidRPr="007F4587">
              <w:rPr>
                <w:rFonts w:ascii="Arial" w:hAnsi="Arial" w:cs="Arial"/>
                <w:szCs w:val="22"/>
                <w:lang w:val="el-GR"/>
              </w:rPr>
              <w:t>«ΑΝΤΩΝΗΣ ΤΡΙΤΣΗΣ»</w:t>
            </w:r>
          </w:p>
          <w:p w:rsidR="00574E5E" w:rsidRPr="007F4587" w:rsidRDefault="00574E5E" w:rsidP="00571E37">
            <w:pPr>
              <w:widowControl w:val="0"/>
              <w:snapToGrid w:val="0"/>
              <w:jc w:val="center"/>
              <w:rPr>
                <w:rFonts w:ascii="Arial" w:hAnsi="Arial" w:cs="Arial"/>
                <w:lang w:val="el-GR"/>
              </w:rPr>
            </w:pPr>
            <w:r w:rsidRPr="007F4587">
              <w:rPr>
                <w:rFonts w:ascii="Arial" w:hAnsi="Arial" w:cs="Arial"/>
                <w:szCs w:val="22"/>
                <w:lang w:val="el-GR"/>
              </w:rPr>
              <w:t>ΑΞΟΝ</w:t>
            </w:r>
            <w:r>
              <w:rPr>
                <w:rFonts w:ascii="Arial" w:hAnsi="Arial" w:cs="Arial"/>
                <w:szCs w:val="22"/>
              </w:rPr>
              <w:t>A</w:t>
            </w:r>
            <w:r w:rsidRPr="007F4587">
              <w:rPr>
                <w:rFonts w:ascii="Arial" w:hAnsi="Arial" w:cs="Arial"/>
                <w:szCs w:val="22"/>
                <w:lang w:val="el-GR"/>
              </w:rPr>
              <w:t>Σ ΠΡΟΤΕΡΑΙΟΤΗΤΑΣ: «</w:t>
            </w:r>
            <w:r w:rsidR="00E43318" w:rsidRPr="00E43318">
              <w:rPr>
                <w:rFonts w:ascii="Arial" w:hAnsi="Arial" w:cs="Arial"/>
                <w:szCs w:val="22"/>
                <w:lang w:val="el-GR"/>
              </w:rPr>
              <w:t>Ψηφιακή Σύγκλιση</w:t>
            </w:r>
            <w:r w:rsidRPr="007F4587">
              <w:rPr>
                <w:rFonts w:ascii="Arial" w:hAnsi="Arial" w:cs="Arial"/>
                <w:szCs w:val="22"/>
                <w:lang w:val="el-GR"/>
              </w:rPr>
              <w:t>»</w:t>
            </w:r>
          </w:p>
          <w:p w:rsidR="00574E5E" w:rsidRPr="007F4587" w:rsidRDefault="00C56D84" w:rsidP="00571E37">
            <w:pPr>
              <w:widowControl w:val="0"/>
              <w:snapToGrid w:val="0"/>
              <w:jc w:val="center"/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szCs w:val="22"/>
                <w:lang w:val="el-GR"/>
              </w:rPr>
              <w:t>ΠΡΟΣΚΛΗΣΗ ΑΤ08</w:t>
            </w:r>
          </w:p>
          <w:p w:rsidR="00574E5E" w:rsidRPr="007F4587" w:rsidRDefault="00574E5E" w:rsidP="00C56D84">
            <w:pPr>
              <w:widowControl w:val="0"/>
              <w:snapToGrid w:val="0"/>
              <w:rPr>
                <w:rFonts w:ascii="Arial" w:hAnsi="Arial" w:cs="Arial"/>
                <w:lang w:val="el-GR"/>
              </w:rPr>
            </w:pPr>
          </w:p>
        </w:tc>
      </w:tr>
      <w:tr w:rsidR="00574E5E" w:rsidRPr="007F4587" w:rsidTr="00571E37">
        <w:trPr>
          <w:cantSplit/>
          <w:trHeight w:hRule="exact" w:val="1278"/>
        </w:trPr>
        <w:tc>
          <w:tcPr>
            <w:tcW w:w="2041" w:type="pct"/>
            <w:vMerge/>
            <w:shd w:val="clear" w:color="auto" w:fill="auto"/>
          </w:tcPr>
          <w:p w:rsidR="00574E5E" w:rsidRPr="007F4587" w:rsidRDefault="00574E5E" w:rsidP="00571E37">
            <w:pPr>
              <w:snapToGrid w:val="0"/>
              <w:rPr>
                <w:rFonts w:ascii="Arial" w:hAnsi="Arial" w:cs="Arial"/>
                <w:lang w:val="el-GR"/>
              </w:rPr>
            </w:pPr>
          </w:p>
        </w:tc>
        <w:tc>
          <w:tcPr>
            <w:tcW w:w="1163" w:type="pct"/>
            <w:shd w:val="clear" w:color="auto" w:fill="auto"/>
            <w:vAlign w:val="center"/>
          </w:tcPr>
          <w:p w:rsidR="00C56D84" w:rsidRDefault="00C56D84" w:rsidP="00571E37">
            <w:pPr>
              <w:pStyle w:val="1a"/>
              <w:jc w:val="center"/>
              <w:rPr>
                <w:b/>
                <w:bCs/>
              </w:rPr>
            </w:pPr>
          </w:p>
          <w:p w:rsidR="00574E5E" w:rsidRPr="00761C1A" w:rsidRDefault="00574E5E" w:rsidP="00571E37">
            <w:pPr>
              <w:pStyle w:val="1a"/>
              <w:jc w:val="center"/>
              <w:rPr>
                <w:b/>
                <w:bCs/>
              </w:rPr>
            </w:pPr>
            <w:r w:rsidRPr="00761C1A">
              <w:rPr>
                <w:b/>
                <w:bCs/>
              </w:rPr>
              <w:t>ΠΡΟΫΠΟΛΟΓΙΣΜΟΣ:</w:t>
            </w:r>
          </w:p>
        </w:tc>
        <w:tc>
          <w:tcPr>
            <w:tcW w:w="1796" w:type="pct"/>
            <w:shd w:val="clear" w:color="auto" w:fill="auto"/>
            <w:vAlign w:val="center"/>
          </w:tcPr>
          <w:p w:rsidR="00C56D84" w:rsidRDefault="00C56D84" w:rsidP="00571E37">
            <w:pPr>
              <w:widowControl w:val="0"/>
              <w:snapToGrid w:val="0"/>
              <w:jc w:val="center"/>
              <w:rPr>
                <w:rFonts w:ascii="Arial" w:hAnsi="Arial" w:cs="Arial"/>
                <w:b/>
                <w:szCs w:val="22"/>
                <w:lang w:val="el-GR"/>
              </w:rPr>
            </w:pPr>
          </w:p>
          <w:p w:rsidR="00574E5E" w:rsidRDefault="0001466C" w:rsidP="00571E37">
            <w:pPr>
              <w:widowControl w:val="0"/>
              <w:snapToGrid w:val="0"/>
              <w:jc w:val="center"/>
              <w:rPr>
                <w:rFonts w:ascii="Arial" w:hAnsi="Arial" w:cs="Arial"/>
                <w:b/>
                <w:szCs w:val="22"/>
                <w:lang w:val="el-GR"/>
              </w:rPr>
            </w:pPr>
            <w:r>
              <w:rPr>
                <w:rFonts w:ascii="Arial" w:hAnsi="Arial" w:cs="Arial"/>
                <w:b/>
                <w:szCs w:val="22"/>
                <w:lang w:val="el-GR"/>
              </w:rPr>
              <w:t>297.600,00</w:t>
            </w:r>
            <w:r w:rsidR="006564AC" w:rsidRPr="006564AC">
              <w:rPr>
                <w:rFonts w:ascii="Arial" w:hAnsi="Arial" w:cs="Arial"/>
                <w:b/>
                <w:szCs w:val="22"/>
                <w:lang w:val="el-GR"/>
              </w:rPr>
              <w:t xml:space="preserve"> </w:t>
            </w:r>
            <w:r w:rsidR="00574E5E">
              <w:rPr>
                <w:rFonts w:ascii="Arial" w:hAnsi="Arial" w:cs="Arial"/>
                <w:b/>
                <w:szCs w:val="22"/>
                <w:lang w:val="el-GR"/>
              </w:rPr>
              <w:t xml:space="preserve">€ </w:t>
            </w:r>
          </w:p>
          <w:p w:rsidR="00574E5E" w:rsidRPr="00761C1A" w:rsidRDefault="00574E5E" w:rsidP="00571E37">
            <w:pPr>
              <w:widowControl w:val="0"/>
              <w:snapToGrid w:val="0"/>
              <w:jc w:val="center"/>
              <w:rPr>
                <w:rFonts w:ascii="Arial" w:hAnsi="Arial" w:cs="Arial"/>
                <w:b/>
                <w:szCs w:val="22"/>
                <w:lang w:val="el-GR"/>
              </w:rPr>
            </w:pPr>
            <w:r w:rsidRPr="001B0B94">
              <w:rPr>
                <w:rFonts w:ascii="Arial" w:hAnsi="Arial" w:cs="Arial"/>
                <w:b/>
                <w:szCs w:val="22"/>
                <w:lang w:val="el-GR"/>
              </w:rPr>
              <w:t>(</w:t>
            </w:r>
            <w:proofErr w:type="spellStart"/>
            <w:r w:rsidRPr="001B0B94">
              <w:rPr>
                <w:rFonts w:ascii="Arial" w:hAnsi="Arial" w:cs="Arial"/>
                <w:b/>
                <w:szCs w:val="22"/>
                <w:lang w:val="el-GR"/>
              </w:rPr>
              <w:t>συμπ</w:t>
            </w:r>
            <w:proofErr w:type="spellEnd"/>
            <w:r w:rsidRPr="001B0B94">
              <w:rPr>
                <w:rFonts w:ascii="Arial" w:hAnsi="Arial" w:cs="Arial"/>
                <w:b/>
                <w:szCs w:val="22"/>
                <w:lang w:val="el-GR"/>
              </w:rPr>
              <w:t>. Φ.Π.Α.</w:t>
            </w:r>
            <w:r>
              <w:rPr>
                <w:rFonts w:ascii="Arial" w:hAnsi="Arial" w:cs="Arial"/>
                <w:b/>
                <w:szCs w:val="22"/>
                <w:lang w:val="el-GR"/>
              </w:rPr>
              <w:t xml:space="preserve"> 24%</w:t>
            </w:r>
            <w:r w:rsidRPr="001B0B94">
              <w:rPr>
                <w:rFonts w:ascii="Arial" w:hAnsi="Arial" w:cs="Arial"/>
                <w:b/>
                <w:szCs w:val="22"/>
                <w:lang w:val="el-GR"/>
              </w:rPr>
              <w:t>)</w:t>
            </w:r>
          </w:p>
        </w:tc>
      </w:tr>
      <w:tr w:rsidR="00574E5E" w:rsidRPr="007F4587" w:rsidTr="00571E37">
        <w:tblPrEx>
          <w:tblCellMar>
            <w:left w:w="108" w:type="dxa"/>
            <w:right w:w="108" w:type="dxa"/>
          </w:tblCellMar>
        </w:tblPrEx>
        <w:trPr>
          <w:trHeight w:val="471"/>
        </w:trPr>
        <w:tc>
          <w:tcPr>
            <w:tcW w:w="5000" w:type="pct"/>
            <w:gridSpan w:val="3"/>
            <w:shd w:val="clear" w:color="auto" w:fill="auto"/>
          </w:tcPr>
          <w:p w:rsidR="00574E5E" w:rsidRPr="00CF0147" w:rsidRDefault="00574E5E" w:rsidP="00571E37">
            <w:pPr>
              <w:pStyle w:val="Standard"/>
              <w:spacing w:line="276" w:lineRule="auto"/>
              <w:rPr>
                <w:b/>
                <w:bCs/>
                <w:sz w:val="28"/>
                <w:szCs w:val="28"/>
                <w:lang w:val="en-US"/>
              </w:rPr>
            </w:pPr>
          </w:p>
        </w:tc>
      </w:tr>
      <w:tr w:rsidR="00574E5E" w:rsidRPr="007F4587" w:rsidTr="00571E37">
        <w:tblPrEx>
          <w:tblCellMar>
            <w:left w:w="108" w:type="dxa"/>
            <w:right w:w="108" w:type="dxa"/>
          </w:tblCellMar>
        </w:tblPrEx>
        <w:trPr>
          <w:trHeight w:val="471"/>
        </w:trPr>
        <w:tc>
          <w:tcPr>
            <w:tcW w:w="5000" w:type="pct"/>
            <w:gridSpan w:val="3"/>
            <w:shd w:val="clear" w:color="auto" w:fill="auto"/>
          </w:tcPr>
          <w:p w:rsidR="00574E5E" w:rsidRPr="006970BA" w:rsidRDefault="00574E5E" w:rsidP="00571E37">
            <w:pPr>
              <w:pStyle w:val="Standard"/>
              <w:spacing w:line="276" w:lineRule="auto"/>
              <w:ind w:left="360"/>
              <w:jc w:val="center"/>
              <w:rPr>
                <w:b/>
                <w:bCs/>
                <w:sz w:val="28"/>
                <w:szCs w:val="28"/>
              </w:rPr>
            </w:pPr>
            <w:r w:rsidRPr="00D97074">
              <w:rPr>
                <w:b/>
                <w:bCs/>
                <w:sz w:val="28"/>
                <w:szCs w:val="28"/>
              </w:rPr>
              <w:t>ΈΝΤΥΠΟ ΟΙΚΟΝΟΜΙΚΗΣ ΠΡΟΣΦΟΡΑΣ</w:t>
            </w:r>
          </w:p>
        </w:tc>
      </w:tr>
    </w:tbl>
    <w:p w:rsidR="00574E5E" w:rsidRDefault="00574E5E" w:rsidP="00574E5E">
      <w:pPr>
        <w:rPr>
          <w:lang w:val="en-U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436"/>
        <w:gridCol w:w="4290"/>
      </w:tblGrid>
      <w:tr w:rsidR="00574E5E" w:rsidRPr="00727C67" w:rsidTr="00571E37">
        <w:tc>
          <w:tcPr>
            <w:tcW w:w="3000" w:type="pct"/>
            <w:hideMark/>
          </w:tcPr>
          <w:p w:rsidR="00574E5E" w:rsidRDefault="00574E5E" w:rsidP="00571E37">
            <w:pPr>
              <w:snapToGrid w:val="0"/>
              <w:rPr>
                <w:lang w:val="el-GR"/>
              </w:rPr>
            </w:pPr>
            <w:r>
              <w:rPr>
                <w:rFonts w:ascii="Arial" w:hAnsi="Arial" w:cs="Arial"/>
                <w:i/>
                <w:szCs w:val="22"/>
                <w:lang w:val="el-GR"/>
              </w:rPr>
              <w:t>Στοιχεία προσφέρουσας Εταιρείας</w:t>
            </w:r>
          </w:p>
          <w:p w:rsidR="00574E5E" w:rsidRDefault="00574E5E" w:rsidP="00571E37">
            <w:pPr>
              <w:rPr>
                <w:lang w:val="el-GR"/>
              </w:rPr>
            </w:pPr>
            <w:r>
              <w:rPr>
                <w:rFonts w:ascii="Arial" w:hAnsi="Arial" w:cs="Arial"/>
                <w:i/>
                <w:szCs w:val="22"/>
                <w:lang w:val="el-GR"/>
              </w:rPr>
              <w:t>(επωνυμία, διεύθυνση, κλπ)</w:t>
            </w:r>
          </w:p>
        </w:tc>
        <w:tc>
          <w:tcPr>
            <w:tcW w:w="2000" w:type="pct"/>
          </w:tcPr>
          <w:p w:rsidR="00574E5E" w:rsidRPr="00C56D84" w:rsidRDefault="00574E5E" w:rsidP="00571E37">
            <w:pPr>
              <w:rPr>
                <w:lang w:val="el-GR"/>
              </w:rPr>
            </w:pPr>
            <w:r>
              <w:rPr>
                <w:rFonts w:ascii="Arial" w:hAnsi="Arial" w:cs="Arial"/>
                <w:szCs w:val="22"/>
                <w:lang w:val="el-GR"/>
              </w:rPr>
              <w:t xml:space="preserve">Προς τον Δήμο </w:t>
            </w:r>
            <w:r w:rsidR="006564AC">
              <w:rPr>
                <w:rFonts w:ascii="Arial" w:hAnsi="Arial" w:cs="Arial"/>
                <w:szCs w:val="22"/>
                <w:lang w:val="el-GR"/>
              </w:rPr>
              <w:t>ΝΑΥΠΑΚΤΙΑΣ</w:t>
            </w:r>
          </w:p>
          <w:p w:rsidR="00574E5E" w:rsidRPr="0071355C" w:rsidRDefault="0071355C" w:rsidP="00571E37">
            <w:pPr>
              <w:rPr>
                <w:rFonts w:ascii="Arial" w:hAnsi="Arial" w:cs="Arial"/>
                <w:lang w:val="el-GR"/>
              </w:rPr>
            </w:pPr>
            <w:r w:rsidRPr="00C56D84">
              <w:rPr>
                <w:rFonts w:ascii="Arial" w:hAnsi="Arial" w:cs="Arial"/>
                <w:szCs w:val="22"/>
                <w:lang w:val="el-GR"/>
              </w:rPr>
              <w:t>Ημερομηνία: __/__/ 202</w:t>
            </w:r>
            <w:r w:rsidR="00C47D59">
              <w:rPr>
                <w:rFonts w:ascii="Arial" w:hAnsi="Arial" w:cs="Arial"/>
                <w:szCs w:val="22"/>
                <w:lang w:val="el-GR"/>
              </w:rPr>
              <w:t>4</w:t>
            </w:r>
          </w:p>
          <w:p w:rsidR="00574E5E" w:rsidRPr="00C56D84" w:rsidRDefault="00574E5E" w:rsidP="00571E37">
            <w:pPr>
              <w:rPr>
                <w:lang w:val="el-GR"/>
              </w:rPr>
            </w:pPr>
          </w:p>
        </w:tc>
      </w:tr>
    </w:tbl>
    <w:p w:rsidR="00574E5E" w:rsidRPr="00C56D84" w:rsidRDefault="00574E5E" w:rsidP="00574E5E">
      <w:pPr>
        <w:rPr>
          <w:lang w:val="el-GR"/>
        </w:rPr>
      </w:pPr>
    </w:p>
    <w:p w:rsidR="00574E5E" w:rsidRDefault="00574E5E" w:rsidP="00574E5E">
      <w:pPr>
        <w:spacing w:line="288" w:lineRule="auto"/>
        <w:jc w:val="center"/>
        <w:rPr>
          <w:lang w:val="el-GR"/>
        </w:rPr>
      </w:pPr>
      <w:r>
        <w:rPr>
          <w:rFonts w:ascii="Cambria" w:hAnsi="Cambria" w:cs="Cambria"/>
          <w:b/>
          <w:szCs w:val="22"/>
          <w:lang w:val="el-GR"/>
        </w:rPr>
        <w:t xml:space="preserve">ΟΙΚΟΝΟΜΙΚΗ ΠΡΟΣΦΟΡΑ </w:t>
      </w:r>
    </w:p>
    <w:p w:rsidR="00574E5E" w:rsidRDefault="00574E5E" w:rsidP="00574E5E">
      <w:pPr>
        <w:spacing w:line="288" w:lineRule="auto"/>
        <w:ind w:left="142"/>
        <w:jc w:val="center"/>
        <w:rPr>
          <w:rFonts w:ascii="Cambria" w:hAnsi="Cambria" w:cs="Cambria"/>
          <w:szCs w:val="22"/>
          <w:lang w:val="el-GR"/>
        </w:rPr>
      </w:pPr>
      <w:r>
        <w:rPr>
          <w:rFonts w:ascii="Cambria" w:hAnsi="Cambria" w:cs="Cambria"/>
          <w:szCs w:val="22"/>
          <w:lang w:val="el-GR"/>
        </w:rPr>
        <w:t xml:space="preserve">Σας υποβάλουμε την οικονομική προσφορά μας για το έργο </w:t>
      </w:r>
      <w:r w:rsidR="00C56D84" w:rsidRPr="00C56D84">
        <w:rPr>
          <w:rFonts w:ascii="Cambria" w:hAnsi="Cambria" w:cs="Cambria"/>
          <w:szCs w:val="22"/>
          <w:lang w:val="el-GR"/>
        </w:rPr>
        <w:t>«</w:t>
      </w:r>
      <w:r w:rsidR="00D2342A" w:rsidRPr="00D2342A">
        <w:rPr>
          <w:rFonts w:ascii="Cambria" w:hAnsi="Cambria" w:cs="Cambria"/>
          <w:szCs w:val="22"/>
          <w:lang w:val="el-GR"/>
        </w:rPr>
        <w:t xml:space="preserve">ΠΡΟΜΗΘΕΙΑ E-ΠΛΑΤΦΌΡΜΑΣ ΓΙΑ ΤΗΝ ΟΙΚΟΝΟΜΙΚΉ ΑΝΆΠΤΥΞΗ ΚΑΙ ΤΗΝ ΠΡΟΒΟΛΉ ΤΗΣ ΕΠΙΧΕΙΡΗΜΑΤΙΚΉΣ – ΤΟΥΡΙΣΤΙΚΉΣ ΔΡΑΣΤΗΡΙΌΤΗΤΑΣ ΚΑΙ  ΠΟΛΙΤΙΣΤΙΚΉΣ ΚΛΗΡΟΝΟΜΙΆΣ ΤΟΥ ΔΉΜΟΥ </w:t>
      </w:r>
      <w:r w:rsidR="00B820F6">
        <w:rPr>
          <w:rFonts w:ascii="Cambria" w:hAnsi="Cambria" w:cs="Cambria"/>
          <w:szCs w:val="22"/>
          <w:lang w:val="el-GR"/>
        </w:rPr>
        <w:t>ΝΑΥΠΑΚΤΙΑΣ</w:t>
      </w:r>
      <w:r w:rsidR="00C56D84" w:rsidRPr="00C56D84">
        <w:rPr>
          <w:rFonts w:ascii="Cambria" w:hAnsi="Cambria" w:cs="Cambria"/>
          <w:szCs w:val="22"/>
          <w:lang w:val="el-GR"/>
        </w:rP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7"/>
        <w:gridCol w:w="2860"/>
        <w:gridCol w:w="2122"/>
        <w:gridCol w:w="1939"/>
        <w:gridCol w:w="3078"/>
      </w:tblGrid>
      <w:tr w:rsidR="00574E5E" w:rsidRPr="008A0623" w:rsidTr="00571E37">
        <w:trPr>
          <w:trHeight w:val="315"/>
        </w:trPr>
        <w:tc>
          <w:tcPr>
            <w:tcW w:w="339" w:type="pct"/>
            <w:noWrap/>
            <w:vAlign w:val="center"/>
            <w:hideMark/>
          </w:tcPr>
          <w:p w:rsidR="00574E5E" w:rsidRPr="000F44E5" w:rsidRDefault="00574E5E" w:rsidP="00571E37">
            <w:pPr>
              <w:jc w:val="center"/>
              <w:rPr>
                <w:color w:val="000000"/>
                <w:lang w:val="el-GR" w:eastAsia="el-GR"/>
              </w:rPr>
            </w:pPr>
          </w:p>
        </w:tc>
        <w:tc>
          <w:tcPr>
            <w:tcW w:w="1333" w:type="pct"/>
            <w:noWrap/>
            <w:vAlign w:val="center"/>
            <w:hideMark/>
          </w:tcPr>
          <w:p w:rsidR="00574E5E" w:rsidRPr="000F44E5" w:rsidRDefault="00574E5E" w:rsidP="00571E37">
            <w:pPr>
              <w:jc w:val="center"/>
              <w:rPr>
                <w:color w:val="000000"/>
                <w:lang w:val="el-GR" w:eastAsia="el-GR"/>
              </w:rPr>
            </w:pPr>
          </w:p>
        </w:tc>
        <w:tc>
          <w:tcPr>
            <w:tcW w:w="3328" w:type="pct"/>
            <w:gridSpan w:val="3"/>
            <w:noWrap/>
            <w:vAlign w:val="center"/>
            <w:hideMark/>
          </w:tcPr>
          <w:p w:rsidR="00574E5E" w:rsidRPr="008A0623" w:rsidRDefault="00574E5E" w:rsidP="00571E37">
            <w:pPr>
              <w:jc w:val="center"/>
              <w:rPr>
                <w:b/>
                <w:bCs/>
                <w:color w:val="000000"/>
                <w:lang w:val="el-GR" w:eastAsia="el-GR"/>
              </w:rPr>
            </w:pPr>
            <w:r w:rsidRPr="008A0623">
              <w:rPr>
                <w:b/>
                <w:bCs/>
                <w:color w:val="000000"/>
                <w:lang w:val="el-GR" w:eastAsia="el-GR"/>
              </w:rPr>
              <w:t>ΜΕΣΟΣ ΟΡΟΣ</w:t>
            </w:r>
          </w:p>
        </w:tc>
      </w:tr>
      <w:tr w:rsidR="00574E5E" w:rsidRPr="00010494" w:rsidTr="00571E37">
        <w:trPr>
          <w:trHeight w:val="600"/>
        </w:trPr>
        <w:tc>
          <w:tcPr>
            <w:tcW w:w="339" w:type="pct"/>
            <w:vAlign w:val="center"/>
            <w:hideMark/>
          </w:tcPr>
          <w:p w:rsidR="00574E5E" w:rsidRPr="008A0623" w:rsidRDefault="00574E5E" w:rsidP="00571E37">
            <w:pPr>
              <w:jc w:val="center"/>
              <w:rPr>
                <w:b/>
                <w:bCs/>
                <w:color w:val="000000"/>
                <w:lang w:val="el-GR" w:eastAsia="el-GR"/>
              </w:rPr>
            </w:pPr>
            <w:r w:rsidRPr="008A0623">
              <w:rPr>
                <w:b/>
                <w:bCs/>
                <w:color w:val="000000"/>
                <w:lang w:val="el-GR" w:eastAsia="el-GR"/>
              </w:rPr>
              <w:lastRenderedPageBreak/>
              <w:t>Α/Α</w:t>
            </w:r>
          </w:p>
        </w:tc>
        <w:tc>
          <w:tcPr>
            <w:tcW w:w="1333" w:type="pct"/>
            <w:vAlign w:val="center"/>
            <w:hideMark/>
          </w:tcPr>
          <w:p w:rsidR="00574E5E" w:rsidRPr="008A0623" w:rsidRDefault="00574E5E" w:rsidP="00571E37">
            <w:pPr>
              <w:jc w:val="center"/>
              <w:rPr>
                <w:b/>
                <w:bCs/>
                <w:color w:val="000000"/>
                <w:lang w:val="el-GR" w:eastAsia="el-GR"/>
              </w:rPr>
            </w:pPr>
            <w:r w:rsidRPr="008A0623">
              <w:rPr>
                <w:b/>
                <w:bCs/>
                <w:color w:val="000000"/>
                <w:lang w:val="el-GR" w:eastAsia="el-GR"/>
              </w:rPr>
              <w:t>ΠΡΟΤΕΙΝΟΜΕΝΗ ΠΑΡΕΜΒΑΣΗ</w:t>
            </w:r>
          </w:p>
        </w:tc>
        <w:tc>
          <w:tcPr>
            <w:tcW w:w="989" w:type="pct"/>
            <w:vAlign w:val="center"/>
            <w:hideMark/>
          </w:tcPr>
          <w:p w:rsidR="00574E5E" w:rsidRPr="00796AAD" w:rsidRDefault="00574E5E" w:rsidP="00571E37">
            <w:pPr>
              <w:jc w:val="center"/>
              <w:rPr>
                <w:b/>
                <w:bCs/>
                <w:color w:val="000000"/>
                <w:lang w:eastAsia="el-GR"/>
              </w:rPr>
            </w:pPr>
            <w:r w:rsidRPr="008A0623">
              <w:rPr>
                <w:b/>
                <w:bCs/>
                <w:color w:val="000000"/>
                <w:lang w:val="el-GR" w:eastAsia="el-GR"/>
              </w:rPr>
              <w:t>ΚΑΘ</w:t>
            </w:r>
            <w:r w:rsidRPr="00796AAD">
              <w:rPr>
                <w:b/>
                <w:bCs/>
                <w:color w:val="000000"/>
                <w:lang w:eastAsia="el-GR"/>
              </w:rPr>
              <w:t>ΑΡΗ ΑΞΙΑ</w:t>
            </w:r>
          </w:p>
        </w:tc>
        <w:tc>
          <w:tcPr>
            <w:tcW w:w="904" w:type="pct"/>
            <w:vAlign w:val="center"/>
            <w:hideMark/>
          </w:tcPr>
          <w:p w:rsidR="00574E5E" w:rsidRPr="00796AAD" w:rsidRDefault="00574E5E" w:rsidP="00571E37">
            <w:pPr>
              <w:jc w:val="center"/>
              <w:rPr>
                <w:b/>
                <w:bCs/>
                <w:color w:val="000000"/>
                <w:lang w:eastAsia="el-GR"/>
              </w:rPr>
            </w:pPr>
            <w:r w:rsidRPr="00796AAD">
              <w:rPr>
                <w:b/>
                <w:bCs/>
                <w:color w:val="000000"/>
                <w:lang w:eastAsia="el-GR"/>
              </w:rPr>
              <w:t>ΦΠΑ (24%)</w:t>
            </w:r>
          </w:p>
        </w:tc>
        <w:tc>
          <w:tcPr>
            <w:tcW w:w="1435" w:type="pct"/>
            <w:vAlign w:val="center"/>
            <w:hideMark/>
          </w:tcPr>
          <w:p w:rsidR="00574E5E" w:rsidRPr="00796AAD" w:rsidRDefault="00574E5E" w:rsidP="00571E37">
            <w:pPr>
              <w:jc w:val="center"/>
              <w:rPr>
                <w:b/>
                <w:bCs/>
                <w:color w:val="000000"/>
                <w:lang w:eastAsia="el-GR"/>
              </w:rPr>
            </w:pPr>
            <w:r w:rsidRPr="00796AAD">
              <w:rPr>
                <w:b/>
                <w:bCs/>
                <w:color w:val="000000"/>
                <w:lang w:eastAsia="el-GR"/>
              </w:rPr>
              <w:t>ΣΥΝΟΛΟ</w:t>
            </w:r>
          </w:p>
        </w:tc>
      </w:tr>
      <w:tr w:rsidR="00574E5E" w:rsidRPr="00727C67" w:rsidTr="00571E37">
        <w:trPr>
          <w:trHeight w:val="900"/>
        </w:trPr>
        <w:tc>
          <w:tcPr>
            <w:tcW w:w="339" w:type="pct"/>
            <w:vAlign w:val="center"/>
            <w:hideMark/>
          </w:tcPr>
          <w:p w:rsidR="00574E5E" w:rsidRPr="00796AAD" w:rsidRDefault="00574E5E" w:rsidP="00571E37">
            <w:pPr>
              <w:jc w:val="center"/>
              <w:rPr>
                <w:color w:val="000000"/>
              </w:rPr>
            </w:pPr>
            <w:r w:rsidRPr="00796AAD">
              <w:rPr>
                <w:color w:val="000000"/>
              </w:rPr>
              <w:t>1</w:t>
            </w:r>
          </w:p>
        </w:tc>
        <w:tc>
          <w:tcPr>
            <w:tcW w:w="1333" w:type="pct"/>
            <w:vAlign w:val="center"/>
            <w:hideMark/>
          </w:tcPr>
          <w:p w:rsidR="00574E5E" w:rsidRPr="005603C5" w:rsidRDefault="00D2342A" w:rsidP="008B4F9A">
            <w:pPr>
              <w:jc w:val="center"/>
              <w:rPr>
                <w:lang w:val="el-GR"/>
              </w:rPr>
            </w:pPr>
            <w:r w:rsidRPr="00D2342A">
              <w:rPr>
                <w:lang w:val="el-GR"/>
              </w:rPr>
              <w:t xml:space="preserve">ΠΡΟΜΗΘΕΙΑ E-ΠΛΑΤΦΌΡΜΑΣ ΓΙΑ ΤΗΝ ΟΙΚΟΝΟΜΙΚΉ ΑΝΆΠΤΥΞΗ ΚΑΙ ΤΗΝ ΠΡΟΒΟΛΉ ΤΗΣ ΕΠΙΧΕΙΡΗΜΑΤΙΚΉΣ – ΤΟΥΡΙΣΤΙΚΉΣ ΔΡΑΣΤΗΡΙΌΤΗΤΑΣ ΚΑΙ  ΠΟΛΙΤΙΣΤΙΚΉΣ ΚΛΗΡΟΝΟΜΙΆΣ ΤΟΥ ΔΉΜΟΥ </w:t>
            </w:r>
            <w:r w:rsidR="008B4F9A">
              <w:rPr>
                <w:lang w:val="el-GR"/>
              </w:rPr>
              <w:t>ΝΑΥΠΑΚΤΙΑΣ</w:t>
            </w:r>
          </w:p>
        </w:tc>
        <w:tc>
          <w:tcPr>
            <w:tcW w:w="989" w:type="pct"/>
            <w:noWrap/>
            <w:vAlign w:val="center"/>
            <w:hideMark/>
          </w:tcPr>
          <w:p w:rsidR="00574E5E" w:rsidRPr="008A0623" w:rsidRDefault="00574E5E" w:rsidP="00571E37">
            <w:pPr>
              <w:jc w:val="center"/>
              <w:rPr>
                <w:color w:val="000000"/>
                <w:szCs w:val="22"/>
                <w:lang w:val="el-GR"/>
              </w:rPr>
            </w:pPr>
          </w:p>
        </w:tc>
        <w:tc>
          <w:tcPr>
            <w:tcW w:w="904" w:type="pct"/>
            <w:noWrap/>
            <w:vAlign w:val="center"/>
            <w:hideMark/>
          </w:tcPr>
          <w:p w:rsidR="00574E5E" w:rsidRPr="008A0623" w:rsidRDefault="00574E5E" w:rsidP="00571E37">
            <w:pPr>
              <w:jc w:val="center"/>
              <w:rPr>
                <w:color w:val="000000"/>
                <w:szCs w:val="22"/>
                <w:lang w:val="el-GR"/>
              </w:rPr>
            </w:pPr>
          </w:p>
        </w:tc>
        <w:tc>
          <w:tcPr>
            <w:tcW w:w="1435" w:type="pct"/>
            <w:noWrap/>
            <w:vAlign w:val="center"/>
            <w:hideMark/>
          </w:tcPr>
          <w:p w:rsidR="00574E5E" w:rsidRPr="008A0623" w:rsidRDefault="00574E5E" w:rsidP="00571E37">
            <w:pPr>
              <w:jc w:val="center"/>
              <w:rPr>
                <w:color w:val="000000"/>
                <w:szCs w:val="22"/>
                <w:lang w:val="el-GR"/>
              </w:rPr>
            </w:pPr>
          </w:p>
        </w:tc>
      </w:tr>
      <w:tr w:rsidR="00574E5E" w:rsidRPr="00010494" w:rsidTr="00571E37">
        <w:trPr>
          <w:trHeight w:val="330"/>
        </w:trPr>
        <w:tc>
          <w:tcPr>
            <w:tcW w:w="339" w:type="pct"/>
            <w:noWrap/>
            <w:vAlign w:val="center"/>
            <w:hideMark/>
          </w:tcPr>
          <w:p w:rsidR="00574E5E" w:rsidRPr="00966891" w:rsidRDefault="00574E5E" w:rsidP="00571E37">
            <w:pPr>
              <w:jc w:val="center"/>
              <w:rPr>
                <w:color w:val="000000"/>
                <w:lang w:val="el-GR" w:eastAsia="el-GR"/>
              </w:rPr>
            </w:pPr>
          </w:p>
        </w:tc>
        <w:tc>
          <w:tcPr>
            <w:tcW w:w="1333" w:type="pct"/>
            <w:vAlign w:val="center"/>
            <w:hideMark/>
          </w:tcPr>
          <w:p w:rsidR="00574E5E" w:rsidRPr="00796AAD" w:rsidRDefault="00574E5E" w:rsidP="00571E37">
            <w:pPr>
              <w:jc w:val="center"/>
              <w:rPr>
                <w:b/>
                <w:bCs/>
                <w:color w:val="000000"/>
                <w:lang w:eastAsia="el-GR"/>
              </w:rPr>
            </w:pPr>
            <w:r w:rsidRPr="00796AAD">
              <w:rPr>
                <w:b/>
                <w:bCs/>
                <w:color w:val="000000"/>
                <w:lang w:eastAsia="el-GR"/>
              </w:rPr>
              <w:t>ΣΥΝΟΛΟ</w:t>
            </w:r>
          </w:p>
        </w:tc>
        <w:tc>
          <w:tcPr>
            <w:tcW w:w="989" w:type="pct"/>
            <w:noWrap/>
            <w:vAlign w:val="center"/>
            <w:hideMark/>
          </w:tcPr>
          <w:p w:rsidR="00574E5E" w:rsidRPr="00181DD2" w:rsidRDefault="00574E5E" w:rsidP="00571E37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904" w:type="pct"/>
            <w:noWrap/>
            <w:vAlign w:val="center"/>
            <w:hideMark/>
          </w:tcPr>
          <w:p w:rsidR="00574E5E" w:rsidRPr="00181DD2" w:rsidRDefault="00574E5E" w:rsidP="00571E37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1435" w:type="pct"/>
            <w:noWrap/>
            <w:vAlign w:val="center"/>
            <w:hideMark/>
          </w:tcPr>
          <w:p w:rsidR="00574E5E" w:rsidRPr="00181DD2" w:rsidRDefault="00574E5E" w:rsidP="00571E37">
            <w:pPr>
              <w:jc w:val="center"/>
              <w:rPr>
                <w:b/>
                <w:color w:val="000000"/>
                <w:szCs w:val="22"/>
              </w:rPr>
            </w:pPr>
          </w:p>
        </w:tc>
      </w:tr>
    </w:tbl>
    <w:p w:rsidR="00574E5E" w:rsidRDefault="00574E5E" w:rsidP="00574E5E">
      <w:pPr>
        <w:rPr>
          <w:lang w:val="el-GR"/>
        </w:rPr>
      </w:pPr>
    </w:p>
    <w:p w:rsidR="00574E5E" w:rsidRPr="00DC600E" w:rsidRDefault="00574E5E" w:rsidP="00574E5E">
      <w:pPr>
        <w:rPr>
          <w:lang w:val="el-GR"/>
        </w:rPr>
      </w:pPr>
      <w:r w:rsidRPr="00DC600E">
        <w:rPr>
          <w:lang w:val="el-GR"/>
        </w:rPr>
        <w:t>Η συνολική τιμή της προφοράς μας για την προμήθεια  ανέρχεται στα :</w:t>
      </w:r>
    </w:p>
    <w:p w:rsidR="00574E5E" w:rsidRPr="00DC600E" w:rsidRDefault="00574E5E" w:rsidP="00574E5E">
      <w:pPr>
        <w:rPr>
          <w:lang w:val="el-GR"/>
        </w:rPr>
      </w:pPr>
      <w:r w:rsidRPr="00DC600E">
        <w:rPr>
          <w:lang w:val="el-GR"/>
        </w:rPr>
        <w:t>................................................................................................................................ΕΥΡΩ συμπεριλαμβανομένου ΦΠΑ 24%.</w:t>
      </w:r>
    </w:p>
    <w:p w:rsidR="00574E5E" w:rsidRPr="00DC600E" w:rsidRDefault="00574E5E" w:rsidP="00574E5E">
      <w:pPr>
        <w:rPr>
          <w:lang w:val="el-GR"/>
        </w:rPr>
      </w:pPr>
      <w:r w:rsidRPr="00DC600E">
        <w:rPr>
          <w:lang w:val="el-GR"/>
        </w:rPr>
        <w:t>(Σημείωση προς προσφέροντες: να αναγραφεί ολογράφως η τιμή της προσφοράς με ακρίβεια δύο δεκαδικών ψηφίων)</w:t>
      </w:r>
    </w:p>
    <w:p w:rsidR="00574E5E" w:rsidRPr="00DC600E" w:rsidRDefault="00574E5E" w:rsidP="00574E5E">
      <w:pPr>
        <w:rPr>
          <w:lang w:val="el-GR"/>
        </w:rPr>
      </w:pPr>
      <w:r w:rsidRPr="00DC600E">
        <w:rPr>
          <w:lang w:val="el-GR"/>
        </w:rPr>
        <w:t>Η προσφορά μας ισχύει και δεσμεύει την εταιρία μας μέχρι την __/__/ 202...</w:t>
      </w:r>
    </w:p>
    <w:p w:rsidR="00574E5E" w:rsidRPr="00DC600E" w:rsidRDefault="00574E5E" w:rsidP="00574E5E">
      <w:pPr>
        <w:rPr>
          <w:lang w:val="el-GR"/>
        </w:rPr>
      </w:pPr>
      <w:r w:rsidRPr="00DC600E">
        <w:rPr>
          <w:lang w:val="el-GR"/>
        </w:rPr>
        <w:t>(Σημείωση προς προσφέροντες</w:t>
      </w:r>
      <w:r>
        <w:rPr>
          <w:lang w:val="el-GR"/>
        </w:rPr>
        <w:t>: τουλάχιστον διακόσιες εβδομήντα (</w:t>
      </w:r>
      <w:r w:rsidRPr="000511F1">
        <w:rPr>
          <w:lang w:val="el-GR"/>
        </w:rPr>
        <w:t>270</w:t>
      </w:r>
      <w:r w:rsidRPr="00DC600E">
        <w:rPr>
          <w:lang w:val="el-GR"/>
        </w:rPr>
        <w:t>) ημερολογιακές ημέρες από την επόμενη ημέρα της διενέργειας του διαγωνισμού).</w:t>
      </w:r>
    </w:p>
    <w:p w:rsidR="00574E5E" w:rsidRPr="00DC600E" w:rsidRDefault="00574E5E" w:rsidP="00574E5E">
      <w:pPr>
        <w:rPr>
          <w:lang w:val="el-GR"/>
        </w:rPr>
      </w:pPr>
      <w:r w:rsidRPr="00DC600E">
        <w:rPr>
          <w:lang w:val="el-GR"/>
        </w:rPr>
        <w:t>Με εκτίμηση,</w:t>
      </w:r>
    </w:p>
    <w:p w:rsidR="00574E5E" w:rsidRDefault="00574E5E" w:rsidP="00574E5E">
      <w:pPr>
        <w:rPr>
          <w:lang w:val="el-GR"/>
        </w:rPr>
      </w:pPr>
      <w:r w:rsidRPr="00DC600E">
        <w:rPr>
          <w:lang w:val="el-GR"/>
        </w:rPr>
        <w:t>(ονοματεπώνυμο, ιδιότητα, σφραγίδα, υπογραφή)</w:t>
      </w:r>
    </w:p>
    <w:p w:rsidR="00574E5E" w:rsidRDefault="00574E5E" w:rsidP="00574E5E">
      <w:pPr>
        <w:rPr>
          <w:lang w:val="el-GR"/>
        </w:rPr>
      </w:pPr>
    </w:p>
    <w:p w:rsidR="00574E5E" w:rsidRDefault="00574E5E" w:rsidP="00574E5E">
      <w:pPr>
        <w:rPr>
          <w:lang w:val="el-GR"/>
        </w:rPr>
      </w:pPr>
    </w:p>
    <w:p w:rsidR="00574E5E" w:rsidRPr="009F3EBD" w:rsidRDefault="00574E5E" w:rsidP="00574E5E">
      <w:pPr>
        <w:jc w:val="center"/>
        <w:rPr>
          <w:rFonts w:ascii="Cambria" w:hAnsi="Cambria"/>
          <w:b/>
          <w:szCs w:val="22"/>
          <w:lang w:val="el-GR"/>
        </w:rPr>
      </w:pPr>
      <w:r w:rsidRPr="009F3EBD">
        <w:rPr>
          <w:rFonts w:ascii="Cambria" w:eastAsia="Calibri" w:hAnsi="Cambria"/>
          <w:b/>
          <w:szCs w:val="22"/>
          <w:lang w:val="el-GR"/>
        </w:rPr>
        <w:t>…………………………………………</w:t>
      </w:r>
    </w:p>
    <w:p w:rsidR="00E22D85" w:rsidRDefault="00574E5E" w:rsidP="00727C67">
      <w:pPr>
        <w:jc w:val="center"/>
        <w:rPr>
          <w:lang w:val="el-GR"/>
        </w:rPr>
      </w:pPr>
      <w:r w:rsidRPr="009F3EBD">
        <w:rPr>
          <w:rFonts w:ascii="Cambria" w:hAnsi="Cambria"/>
          <w:b/>
          <w:szCs w:val="22"/>
          <w:lang w:val="el-GR"/>
        </w:rPr>
        <w:t>(Τόπος – Ημερομηνία)</w:t>
      </w:r>
      <w:bookmarkStart w:id="2" w:name="_GoBack"/>
      <w:bookmarkEnd w:id="2"/>
    </w:p>
    <w:sectPr w:rsidR="00E22D85" w:rsidSect="00A82FC2">
      <w:footerReference w:type="default" r:id="rId10"/>
      <w:headerReference w:type="first" r:id="rId11"/>
      <w:pgSz w:w="11910" w:h="16840"/>
      <w:pgMar w:top="1040" w:right="1000" w:bottom="280" w:left="4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37AE" w:rsidRDefault="001837AE">
      <w:pPr>
        <w:spacing w:after="0"/>
      </w:pPr>
      <w:r>
        <w:separator/>
      </w:r>
    </w:p>
  </w:endnote>
  <w:endnote w:type="continuationSeparator" w:id="0">
    <w:p w:rsidR="001837AE" w:rsidRDefault="001837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80000001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iberation Sans"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Z@RB4EA.tmp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-Bold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37AE" w:rsidRDefault="001837AE">
    <w:pPr>
      <w:pStyle w:val="af6"/>
      <w:spacing w:after="0"/>
      <w:jc w:val="center"/>
    </w:pPr>
  </w:p>
  <w:p w:rsidR="00BE5F67" w:rsidRDefault="00BE5F6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37AE" w:rsidRDefault="001837AE">
      <w:pPr>
        <w:spacing w:after="0"/>
      </w:pPr>
      <w:r>
        <w:separator/>
      </w:r>
    </w:p>
  </w:footnote>
  <w:footnote w:type="continuationSeparator" w:id="0">
    <w:p w:rsidR="001837AE" w:rsidRDefault="001837A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37AE" w:rsidRPr="009F3EBD" w:rsidRDefault="001837AE">
    <w:pPr>
      <w:pStyle w:val="af7"/>
      <w:rPr>
        <w:lang w:val="el-GR"/>
      </w:rPr>
    </w:pPr>
    <w:r>
      <w:rPr>
        <w:noProof/>
        <w:lang w:val="el-GR" w:eastAsia="el-GR"/>
      </w:rPr>
      <w:drawing>
        <wp:inline distT="0" distB="0" distL="0" distR="0" wp14:anchorId="5CBB0A68" wp14:editId="0E8B18D1">
          <wp:extent cx="1073150" cy="475615"/>
          <wp:effectExtent l="0" t="0" r="0" b="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3150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lang w:val="el-GR"/>
      </w:rPr>
      <w:t xml:space="preserve">                                                                                                        </w:t>
    </w:r>
    <w:r>
      <w:rPr>
        <w:noProof/>
        <w:lang w:val="el-GR" w:eastAsia="el-GR"/>
      </w:rPr>
      <w:drawing>
        <wp:inline distT="0" distB="0" distL="0" distR="0" wp14:anchorId="0943C606" wp14:editId="08107B39">
          <wp:extent cx="1390015" cy="621665"/>
          <wp:effectExtent l="0" t="0" r="0" b="0"/>
          <wp:docPr id="3" name="Εικόν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015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pStyle w:val="5"/>
      <w:lvlText w:val="()%5"/>
      <w:lvlJc w:val="left"/>
      <w:pPr>
        <w:tabs>
          <w:tab w:val="num" w:pos="3050"/>
        </w:tabs>
        <w:ind w:left="3050" w:hanging="850"/>
      </w:pPr>
      <w:rPr>
        <w:rFonts w:ascii="Arial" w:hAnsi="Arial" w:cs="Times New Roman"/>
        <w:b w:val="0"/>
        <w:i w:val="0"/>
        <w:sz w:val="20"/>
        <w:szCs w:val="20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/>
        <w:lang w:val="el-GR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lang w:val="el-GR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pStyle w:val="Bullet"/>
      <w:lvlText w:val=""/>
      <w:lvlJc w:val="left"/>
      <w:pPr>
        <w:tabs>
          <w:tab w:val="num" w:pos="397"/>
        </w:tabs>
        <w:ind w:left="397" w:hanging="397"/>
      </w:pPr>
      <w:rPr>
        <w:rFonts w:ascii="Webdings" w:hAnsi="Webdings" w:cs="Webdings"/>
        <w:color w:val="333399"/>
        <w:sz w:val="16"/>
      </w:rPr>
    </w:lvl>
  </w:abstractNum>
  <w:abstractNum w:abstractNumId="4">
    <w:nsid w:val="00000005"/>
    <w:multiLevelType w:val="singleLevel"/>
    <w:tmpl w:val="FB3AA686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  <w:color w:val="auto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Calibri"/>
        <w:lang w:val="el-GR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5B9BD5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color w:val="5B9BD5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5B9BD5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5B9BD5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color w:val="5B9BD5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color w:val="5B9BD5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5B9BD5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color w:val="5B9BD5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color w:val="5B9BD5"/>
      </w:r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Angsana New" w:hAnsi="Angsana New" w:cs="Angsana New"/>
        <w:color w:val="000000"/>
        <w:kern w:val="1"/>
        <w:szCs w:val="22"/>
        <w:shd w:val="clear" w:color="auto" w:fill="FFFFFF"/>
        <w:lang w:val="el-GR"/>
      </w:rPr>
    </w:lvl>
  </w:abstractNum>
  <w:abstractNum w:abstractNumId="9">
    <w:nsid w:val="0000000A"/>
    <w:multiLevelType w:val="singleLevel"/>
    <w:tmpl w:val="0000000A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  <w:lang w:val="el-GR"/>
      </w:rPr>
    </w:lvl>
  </w:abstractNum>
  <w:abstractNum w:abstractNumId="10">
    <w:nsid w:val="0000000B"/>
    <w:multiLevelType w:val="singleLevel"/>
    <w:tmpl w:val="0000000B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lang w:val="el-GR"/>
      </w:r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>
    <w:nsid w:val="0000001F"/>
    <w:multiLevelType w:val="multilevel"/>
    <w:tmpl w:val="0000001F"/>
    <w:name w:val="WWNum3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4">
    <w:nsid w:val="00000020"/>
    <w:multiLevelType w:val="multilevel"/>
    <w:tmpl w:val="00000020"/>
    <w:name w:val="WWNum3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5">
    <w:nsid w:val="00000022"/>
    <w:multiLevelType w:val="multilevel"/>
    <w:tmpl w:val="00000022"/>
    <w:name w:val="WW8Num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6">
    <w:nsid w:val="0000002A"/>
    <w:multiLevelType w:val="multilevel"/>
    <w:tmpl w:val="0000002A"/>
    <w:name w:val="WW8Num4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00000035"/>
    <w:multiLevelType w:val="multilevel"/>
    <w:tmpl w:val="00000035"/>
    <w:name w:val="WW8Num5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8">
    <w:nsid w:val="0000003B"/>
    <w:multiLevelType w:val="multilevel"/>
    <w:tmpl w:val="0000003B"/>
    <w:name w:val="WW8Num5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00000046"/>
    <w:multiLevelType w:val="multilevel"/>
    <w:tmpl w:val="00000046"/>
    <w:name w:val="WW8Num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0">
    <w:nsid w:val="00000048"/>
    <w:multiLevelType w:val="multilevel"/>
    <w:tmpl w:val="00000048"/>
    <w:name w:val="WW8Num7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0068310F"/>
    <w:multiLevelType w:val="hybridMultilevel"/>
    <w:tmpl w:val="5F9C411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F780738">
      <w:start w:val="1"/>
      <w:numFmt w:val="bullet"/>
      <w:lvlText w:val="•"/>
      <w:lvlJc w:val="left"/>
      <w:pPr>
        <w:ind w:left="1800" w:hanging="720"/>
      </w:pPr>
      <w:rPr>
        <w:rFonts w:ascii="Calibri" w:eastAsia="Times New Roman" w:hAnsi="Calibri" w:cs="Times New Roman" w:hint="default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015F5A44"/>
    <w:multiLevelType w:val="hybridMultilevel"/>
    <w:tmpl w:val="3B8E08B6"/>
    <w:lvl w:ilvl="0" w:tplc="04080001">
      <w:start w:val="1"/>
      <w:numFmt w:val="bullet"/>
      <w:lvlText w:val=""/>
      <w:lvlJc w:val="left"/>
      <w:pPr>
        <w:ind w:left="360" w:hanging="18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-3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</w:abstractNum>
  <w:abstractNum w:abstractNumId="23">
    <w:nsid w:val="01C51488"/>
    <w:multiLevelType w:val="hybridMultilevel"/>
    <w:tmpl w:val="B67886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02D66841"/>
    <w:multiLevelType w:val="hybridMultilevel"/>
    <w:tmpl w:val="8C8E9E9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04B66C4A"/>
    <w:multiLevelType w:val="hybridMultilevel"/>
    <w:tmpl w:val="3528A0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05536911"/>
    <w:multiLevelType w:val="hybridMultilevel"/>
    <w:tmpl w:val="AD8C721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08E91180"/>
    <w:multiLevelType w:val="hybridMultilevel"/>
    <w:tmpl w:val="0262D26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0A977C1B"/>
    <w:multiLevelType w:val="hybridMultilevel"/>
    <w:tmpl w:val="ECC600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0ADB21A0"/>
    <w:multiLevelType w:val="hybridMultilevel"/>
    <w:tmpl w:val="41D618F6"/>
    <w:lvl w:ilvl="0" w:tplc="F470FEF4">
      <w:start w:val="1"/>
      <w:numFmt w:val="decimal"/>
      <w:lvlText w:val="%1."/>
      <w:lvlJc w:val="left"/>
      <w:pPr>
        <w:ind w:left="732" w:hanging="282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6682DE24">
      <w:numFmt w:val="bullet"/>
      <w:lvlText w:val="•"/>
      <w:lvlJc w:val="left"/>
      <w:pPr>
        <w:ind w:left="1716" w:hanging="282"/>
      </w:pPr>
      <w:rPr>
        <w:rFonts w:hint="default"/>
        <w:lang w:val="el-GR" w:eastAsia="en-US" w:bidi="ar-SA"/>
      </w:rPr>
    </w:lvl>
    <w:lvl w:ilvl="2" w:tplc="C62E6C30">
      <w:numFmt w:val="bullet"/>
      <w:lvlText w:val="•"/>
      <w:lvlJc w:val="left"/>
      <w:pPr>
        <w:ind w:left="2693" w:hanging="282"/>
      </w:pPr>
      <w:rPr>
        <w:rFonts w:hint="default"/>
        <w:lang w:val="el-GR" w:eastAsia="en-US" w:bidi="ar-SA"/>
      </w:rPr>
    </w:lvl>
    <w:lvl w:ilvl="3" w:tplc="D610BEDA">
      <w:numFmt w:val="bullet"/>
      <w:lvlText w:val="•"/>
      <w:lvlJc w:val="left"/>
      <w:pPr>
        <w:ind w:left="3669" w:hanging="282"/>
      </w:pPr>
      <w:rPr>
        <w:rFonts w:hint="default"/>
        <w:lang w:val="el-GR" w:eastAsia="en-US" w:bidi="ar-SA"/>
      </w:rPr>
    </w:lvl>
    <w:lvl w:ilvl="4" w:tplc="56F42A7A">
      <w:numFmt w:val="bullet"/>
      <w:lvlText w:val="•"/>
      <w:lvlJc w:val="left"/>
      <w:pPr>
        <w:ind w:left="4646" w:hanging="282"/>
      </w:pPr>
      <w:rPr>
        <w:rFonts w:hint="default"/>
        <w:lang w:val="el-GR" w:eastAsia="en-US" w:bidi="ar-SA"/>
      </w:rPr>
    </w:lvl>
    <w:lvl w:ilvl="5" w:tplc="ED9882D0">
      <w:numFmt w:val="bullet"/>
      <w:lvlText w:val="•"/>
      <w:lvlJc w:val="left"/>
      <w:pPr>
        <w:ind w:left="5623" w:hanging="282"/>
      </w:pPr>
      <w:rPr>
        <w:rFonts w:hint="default"/>
        <w:lang w:val="el-GR" w:eastAsia="en-US" w:bidi="ar-SA"/>
      </w:rPr>
    </w:lvl>
    <w:lvl w:ilvl="6" w:tplc="E5DE05AE">
      <w:numFmt w:val="bullet"/>
      <w:lvlText w:val="•"/>
      <w:lvlJc w:val="left"/>
      <w:pPr>
        <w:ind w:left="6599" w:hanging="282"/>
      </w:pPr>
      <w:rPr>
        <w:rFonts w:hint="default"/>
        <w:lang w:val="el-GR" w:eastAsia="en-US" w:bidi="ar-SA"/>
      </w:rPr>
    </w:lvl>
    <w:lvl w:ilvl="7" w:tplc="20F0D95A">
      <w:numFmt w:val="bullet"/>
      <w:lvlText w:val="•"/>
      <w:lvlJc w:val="left"/>
      <w:pPr>
        <w:ind w:left="7576" w:hanging="282"/>
      </w:pPr>
      <w:rPr>
        <w:rFonts w:hint="default"/>
        <w:lang w:val="el-GR" w:eastAsia="en-US" w:bidi="ar-SA"/>
      </w:rPr>
    </w:lvl>
    <w:lvl w:ilvl="8" w:tplc="E3A61962">
      <w:numFmt w:val="bullet"/>
      <w:lvlText w:val="•"/>
      <w:lvlJc w:val="left"/>
      <w:pPr>
        <w:ind w:left="8553" w:hanging="282"/>
      </w:pPr>
      <w:rPr>
        <w:rFonts w:hint="default"/>
        <w:lang w:val="el-GR" w:eastAsia="en-US" w:bidi="ar-SA"/>
      </w:rPr>
    </w:lvl>
  </w:abstractNum>
  <w:abstractNum w:abstractNumId="30">
    <w:nsid w:val="0B4918EF"/>
    <w:multiLevelType w:val="multilevel"/>
    <w:tmpl w:val="000000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>
    <w:nsid w:val="0C12347E"/>
    <w:multiLevelType w:val="hybridMultilevel"/>
    <w:tmpl w:val="1876EC2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115E083C"/>
    <w:multiLevelType w:val="hybridMultilevel"/>
    <w:tmpl w:val="34AC2F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14FC46D2"/>
    <w:multiLevelType w:val="hybridMultilevel"/>
    <w:tmpl w:val="5F1ABBA2"/>
    <w:lvl w:ilvl="0" w:tplc="04080017">
      <w:start w:val="1"/>
      <w:numFmt w:val="lowerLetter"/>
      <w:lvlText w:val="%1)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192F65B8"/>
    <w:multiLevelType w:val="hybridMultilevel"/>
    <w:tmpl w:val="2A0A185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1C1B73CE"/>
    <w:multiLevelType w:val="hybridMultilevel"/>
    <w:tmpl w:val="F8965A0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1C385727"/>
    <w:multiLevelType w:val="hybridMultilevel"/>
    <w:tmpl w:val="80C8F2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1C800AC9"/>
    <w:multiLevelType w:val="hybridMultilevel"/>
    <w:tmpl w:val="0A4A0C16"/>
    <w:lvl w:ilvl="0" w:tplc="FA46FA3C">
      <w:start w:val="1"/>
      <w:numFmt w:val="decimal"/>
      <w:lvlText w:val="%1."/>
      <w:lvlJc w:val="left"/>
      <w:pPr>
        <w:ind w:left="972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el-GR" w:eastAsia="en-US" w:bidi="ar-SA"/>
      </w:rPr>
    </w:lvl>
    <w:lvl w:ilvl="1" w:tplc="6B5894B8">
      <w:numFmt w:val="bullet"/>
      <w:lvlText w:val="•"/>
      <w:lvlJc w:val="left"/>
      <w:pPr>
        <w:ind w:left="1932" w:hanging="240"/>
      </w:pPr>
      <w:rPr>
        <w:rFonts w:hint="default"/>
        <w:lang w:val="el-GR" w:eastAsia="en-US" w:bidi="ar-SA"/>
      </w:rPr>
    </w:lvl>
    <w:lvl w:ilvl="2" w:tplc="EE889EE6">
      <w:numFmt w:val="bullet"/>
      <w:lvlText w:val="•"/>
      <w:lvlJc w:val="left"/>
      <w:pPr>
        <w:ind w:left="2885" w:hanging="240"/>
      </w:pPr>
      <w:rPr>
        <w:rFonts w:hint="default"/>
        <w:lang w:val="el-GR" w:eastAsia="en-US" w:bidi="ar-SA"/>
      </w:rPr>
    </w:lvl>
    <w:lvl w:ilvl="3" w:tplc="8B4EAA62">
      <w:numFmt w:val="bullet"/>
      <w:lvlText w:val="•"/>
      <w:lvlJc w:val="left"/>
      <w:pPr>
        <w:ind w:left="3837" w:hanging="240"/>
      </w:pPr>
      <w:rPr>
        <w:rFonts w:hint="default"/>
        <w:lang w:val="el-GR" w:eastAsia="en-US" w:bidi="ar-SA"/>
      </w:rPr>
    </w:lvl>
    <w:lvl w:ilvl="4" w:tplc="DCE8506C">
      <w:numFmt w:val="bullet"/>
      <w:lvlText w:val="•"/>
      <w:lvlJc w:val="left"/>
      <w:pPr>
        <w:ind w:left="4790" w:hanging="240"/>
      </w:pPr>
      <w:rPr>
        <w:rFonts w:hint="default"/>
        <w:lang w:val="el-GR" w:eastAsia="en-US" w:bidi="ar-SA"/>
      </w:rPr>
    </w:lvl>
    <w:lvl w:ilvl="5" w:tplc="D156650A">
      <w:numFmt w:val="bullet"/>
      <w:lvlText w:val="•"/>
      <w:lvlJc w:val="left"/>
      <w:pPr>
        <w:ind w:left="5743" w:hanging="240"/>
      </w:pPr>
      <w:rPr>
        <w:rFonts w:hint="default"/>
        <w:lang w:val="el-GR" w:eastAsia="en-US" w:bidi="ar-SA"/>
      </w:rPr>
    </w:lvl>
    <w:lvl w:ilvl="6" w:tplc="9980377A">
      <w:numFmt w:val="bullet"/>
      <w:lvlText w:val="•"/>
      <w:lvlJc w:val="left"/>
      <w:pPr>
        <w:ind w:left="6695" w:hanging="240"/>
      </w:pPr>
      <w:rPr>
        <w:rFonts w:hint="default"/>
        <w:lang w:val="el-GR" w:eastAsia="en-US" w:bidi="ar-SA"/>
      </w:rPr>
    </w:lvl>
    <w:lvl w:ilvl="7" w:tplc="C28E4150">
      <w:numFmt w:val="bullet"/>
      <w:lvlText w:val="•"/>
      <w:lvlJc w:val="left"/>
      <w:pPr>
        <w:ind w:left="7648" w:hanging="240"/>
      </w:pPr>
      <w:rPr>
        <w:rFonts w:hint="default"/>
        <w:lang w:val="el-GR" w:eastAsia="en-US" w:bidi="ar-SA"/>
      </w:rPr>
    </w:lvl>
    <w:lvl w:ilvl="8" w:tplc="165074AA">
      <w:numFmt w:val="bullet"/>
      <w:lvlText w:val="•"/>
      <w:lvlJc w:val="left"/>
      <w:pPr>
        <w:ind w:left="8601" w:hanging="240"/>
      </w:pPr>
      <w:rPr>
        <w:rFonts w:hint="default"/>
        <w:lang w:val="el-GR" w:eastAsia="en-US" w:bidi="ar-SA"/>
      </w:rPr>
    </w:lvl>
  </w:abstractNum>
  <w:abstractNum w:abstractNumId="38">
    <w:nsid w:val="220372A7"/>
    <w:multiLevelType w:val="hybridMultilevel"/>
    <w:tmpl w:val="8B84A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25317BE7"/>
    <w:multiLevelType w:val="hybridMultilevel"/>
    <w:tmpl w:val="5D5AAA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26B47449"/>
    <w:multiLevelType w:val="hybridMultilevel"/>
    <w:tmpl w:val="BD1ED3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26CC12D3"/>
    <w:multiLevelType w:val="hybridMultilevel"/>
    <w:tmpl w:val="A4E0CE2E"/>
    <w:lvl w:ilvl="0" w:tplc="E26AAA8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80013">
      <w:start w:val="1"/>
      <w:numFmt w:val="upperRoman"/>
      <w:lvlText w:val="%2."/>
      <w:lvlJc w:val="righ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82E19FC"/>
    <w:multiLevelType w:val="hybridMultilevel"/>
    <w:tmpl w:val="371ED05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87D7B33"/>
    <w:multiLevelType w:val="hybridMultilevel"/>
    <w:tmpl w:val="46FCC47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293A4B3D"/>
    <w:multiLevelType w:val="hybridMultilevel"/>
    <w:tmpl w:val="18E2FB28"/>
    <w:lvl w:ilvl="0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2A3A1F85"/>
    <w:multiLevelType w:val="hybridMultilevel"/>
    <w:tmpl w:val="B976739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A7057E8"/>
    <w:multiLevelType w:val="hybridMultilevel"/>
    <w:tmpl w:val="E116C19A"/>
    <w:lvl w:ilvl="0" w:tplc="3522C6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ED42A3A8">
      <w:start w:val="1"/>
      <w:numFmt w:val="lowerRoman"/>
      <w:lvlText w:val="%2."/>
      <w:lvlJc w:val="right"/>
      <w:pPr>
        <w:ind w:left="1440" w:hanging="360"/>
      </w:pPr>
      <w:rPr>
        <w:b w:val="0"/>
        <w:bCs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2D3E5B31"/>
    <w:multiLevelType w:val="hybridMultilevel"/>
    <w:tmpl w:val="812C0CC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2D4578E7"/>
    <w:multiLevelType w:val="hybridMultilevel"/>
    <w:tmpl w:val="F91A17A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2E58136E"/>
    <w:multiLevelType w:val="hybridMultilevel"/>
    <w:tmpl w:val="4D566B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2F895EDA"/>
    <w:multiLevelType w:val="hybridMultilevel"/>
    <w:tmpl w:val="537ACB1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31152C0F"/>
    <w:multiLevelType w:val="multilevel"/>
    <w:tmpl w:val="4C023F9C"/>
    <w:styleLink w:val="LFO1"/>
    <w:lvl w:ilvl="0">
      <w:numFmt w:val="bullet"/>
      <w:lvlText w:val=""/>
      <w:lvlJc w:val="left"/>
      <w:pPr>
        <w:ind w:left="431" w:hanging="371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2">
    <w:nsid w:val="32F5310B"/>
    <w:multiLevelType w:val="hybridMultilevel"/>
    <w:tmpl w:val="3AB231F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34AC6DC9"/>
    <w:multiLevelType w:val="hybridMultilevel"/>
    <w:tmpl w:val="06B80C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35263656"/>
    <w:multiLevelType w:val="hybridMultilevel"/>
    <w:tmpl w:val="8C344272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Angsana New" w:hAnsi="Angsana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35CB6318"/>
    <w:multiLevelType w:val="multilevel"/>
    <w:tmpl w:val="00000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6">
    <w:nsid w:val="36E07365"/>
    <w:multiLevelType w:val="hybridMultilevel"/>
    <w:tmpl w:val="5FF21D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3C485E24"/>
    <w:multiLevelType w:val="hybridMultilevel"/>
    <w:tmpl w:val="A23682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3CA71475"/>
    <w:multiLevelType w:val="hybridMultilevel"/>
    <w:tmpl w:val="758A89C4"/>
    <w:lvl w:ilvl="0" w:tplc="3522C6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93DC0D02">
      <w:start w:val="1"/>
      <w:numFmt w:val="lowerRoman"/>
      <w:lvlText w:val="%2."/>
      <w:lvlJc w:val="right"/>
      <w:pPr>
        <w:ind w:left="1440" w:hanging="360"/>
      </w:pPr>
      <w:rPr>
        <w:b w:val="0"/>
        <w:bCs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3E190DB6"/>
    <w:multiLevelType w:val="hybridMultilevel"/>
    <w:tmpl w:val="79BECB7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3F6C4A9A"/>
    <w:multiLevelType w:val="hybridMultilevel"/>
    <w:tmpl w:val="5A82C2F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3FB25CA4"/>
    <w:multiLevelType w:val="hybridMultilevel"/>
    <w:tmpl w:val="915C008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405B1D95"/>
    <w:multiLevelType w:val="hybridMultilevel"/>
    <w:tmpl w:val="19F64B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40670297"/>
    <w:multiLevelType w:val="hybridMultilevel"/>
    <w:tmpl w:val="25E05AF4"/>
    <w:lvl w:ilvl="0" w:tplc="3522C6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9A5664B2">
      <w:start w:val="1"/>
      <w:numFmt w:val="lowerRoman"/>
      <w:lvlText w:val="%2."/>
      <w:lvlJc w:val="right"/>
      <w:pPr>
        <w:ind w:left="1440" w:hanging="360"/>
      </w:pPr>
      <w:rPr>
        <w:b w:val="0"/>
        <w:bCs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424F11EF"/>
    <w:multiLevelType w:val="hybridMultilevel"/>
    <w:tmpl w:val="454A89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42AE45C3"/>
    <w:multiLevelType w:val="hybridMultilevel"/>
    <w:tmpl w:val="2C96C37E"/>
    <w:lvl w:ilvl="0" w:tplc="3522C6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42B02314"/>
    <w:multiLevelType w:val="hybridMultilevel"/>
    <w:tmpl w:val="F26A797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461D7925"/>
    <w:multiLevelType w:val="hybridMultilevel"/>
    <w:tmpl w:val="8C2274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47333DE7"/>
    <w:multiLevelType w:val="hybridMultilevel"/>
    <w:tmpl w:val="F0D6CE2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4790239C"/>
    <w:multiLevelType w:val="hybridMultilevel"/>
    <w:tmpl w:val="7C5663BC"/>
    <w:lvl w:ilvl="0" w:tplc="B3008D8A">
      <w:start w:val="9"/>
      <w:numFmt w:val="decimal"/>
      <w:lvlText w:val="%1."/>
      <w:lvlJc w:val="left"/>
      <w:pPr>
        <w:ind w:left="732" w:hanging="25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el-GR" w:eastAsia="en-US" w:bidi="ar-SA"/>
      </w:rPr>
    </w:lvl>
    <w:lvl w:ilvl="1" w:tplc="7C3689EE">
      <w:numFmt w:val="bullet"/>
      <w:lvlText w:val="•"/>
      <w:lvlJc w:val="left"/>
      <w:pPr>
        <w:ind w:left="1716" w:hanging="250"/>
      </w:pPr>
      <w:rPr>
        <w:rFonts w:hint="default"/>
        <w:lang w:val="el-GR" w:eastAsia="en-US" w:bidi="ar-SA"/>
      </w:rPr>
    </w:lvl>
    <w:lvl w:ilvl="2" w:tplc="03CA9C26">
      <w:numFmt w:val="bullet"/>
      <w:lvlText w:val="•"/>
      <w:lvlJc w:val="left"/>
      <w:pPr>
        <w:ind w:left="2693" w:hanging="250"/>
      </w:pPr>
      <w:rPr>
        <w:rFonts w:hint="default"/>
        <w:lang w:val="el-GR" w:eastAsia="en-US" w:bidi="ar-SA"/>
      </w:rPr>
    </w:lvl>
    <w:lvl w:ilvl="3" w:tplc="0A1E757C">
      <w:numFmt w:val="bullet"/>
      <w:lvlText w:val="•"/>
      <w:lvlJc w:val="left"/>
      <w:pPr>
        <w:ind w:left="3669" w:hanging="250"/>
      </w:pPr>
      <w:rPr>
        <w:rFonts w:hint="default"/>
        <w:lang w:val="el-GR" w:eastAsia="en-US" w:bidi="ar-SA"/>
      </w:rPr>
    </w:lvl>
    <w:lvl w:ilvl="4" w:tplc="A10E0546">
      <w:numFmt w:val="bullet"/>
      <w:lvlText w:val="•"/>
      <w:lvlJc w:val="left"/>
      <w:pPr>
        <w:ind w:left="4646" w:hanging="250"/>
      </w:pPr>
      <w:rPr>
        <w:rFonts w:hint="default"/>
        <w:lang w:val="el-GR" w:eastAsia="en-US" w:bidi="ar-SA"/>
      </w:rPr>
    </w:lvl>
    <w:lvl w:ilvl="5" w:tplc="94C25B36">
      <w:numFmt w:val="bullet"/>
      <w:lvlText w:val="•"/>
      <w:lvlJc w:val="left"/>
      <w:pPr>
        <w:ind w:left="5623" w:hanging="250"/>
      </w:pPr>
      <w:rPr>
        <w:rFonts w:hint="default"/>
        <w:lang w:val="el-GR" w:eastAsia="en-US" w:bidi="ar-SA"/>
      </w:rPr>
    </w:lvl>
    <w:lvl w:ilvl="6" w:tplc="928C727E">
      <w:numFmt w:val="bullet"/>
      <w:lvlText w:val="•"/>
      <w:lvlJc w:val="left"/>
      <w:pPr>
        <w:ind w:left="6599" w:hanging="250"/>
      </w:pPr>
      <w:rPr>
        <w:rFonts w:hint="default"/>
        <w:lang w:val="el-GR" w:eastAsia="en-US" w:bidi="ar-SA"/>
      </w:rPr>
    </w:lvl>
    <w:lvl w:ilvl="7" w:tplc="EBCEC8B8">
      <w:numFmt w:val="bullet"/>
      <w:lvlText w:val="•"/>
      <w:lvlJc w:val="left"/>
      <w:pPr>
        <w:ind w:left="7576" w:hanging="250"/>
      </w:pPr>
      <w:rPr>
        <w:rFonts w:hint="default"/>
        <w:lang w:val="el-GR" w:eastAsia="en-US" w:bidi="ar-SA"/>
      </w:rPr>
    </w:lvl>
    <w:lvl w:ilvl="8" w:tplc="AF189894">
      <w:numFmt w:val="bullet"/>
      <w:lvlText w:val="•"/>
      <w:lvlJc w:val="left"/>
      <w:pPr>
        <w:ind w:left="8553" w:hanging="250"/>
      </w:pPr>
      <w:rPr>
        <w:rFonts w:hint="default"/>
        <w:lang w:val="el-GR" w:eastAsia="en-US" w:bidi="ar-SA"/>
      </w:rPr>
    </w:lvl>
  </w:abstractNum>
  <w:abstractNum w:abstractNumId="70">
    <w:nsid w:val="486B770B"/>
    <w:multiLevelType w:val="hybridMultilevel"/>
    <w:tmpl w:val="6816B03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4A945236"/>
    <w:multiLevelType w:val="hybridMultilevel"/>
    <w:tmpl w:val="616CDA9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4BB76BDC"/>
    <w:multiLevelType w:val="hybridMultilevel"/>
    <w:tmpl w:val="62FE38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4BE01EE9"/>
    <w:multiLevelType w:val="hybridMultilevel"/>
    <w:tmpl w:val="2A8C9C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4C8310A3"/>
    <w:multiLevelType w:val="hybridMultilevel"/>
    <w:tmpl w:val="F39E7DC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4CAB7285"/>
    <w:multiLevelType w:val="hybridMultilevel"/>
    <w:tmpl w:val="2D9E723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50DF444C"/>
    <w:multiLevelType w:val="hybridMultilevel"/>
    <w:tmpl w:val="912CB4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51253D46"/>
    <w:multiLevelType w:val="hybridMultilevel"/>
    <w:tmpl w:val="6C8245EE"/>
    <w:lvl w:ilvl="0" w:tplc="3522C6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510CA550">
      <w:start w:val="1"/>
      <w:numFmt w:val="lowerRoman"/>
      <w:lvlText w:val="%2."/>
      <w:lvlJc w:val="right"/>
      <w:pPr>
        <w:ind w:left="1440" w:hanging="360"/>
      </w:pPr>
      <w:rPr>
        <w:b w:val="0"/>
        <w:bCs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523D3AC0"/>
    <w:multiLevelType w:val="hybridMultilevel"/>
    <w:tmpl w:val="1B22672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52507D89"/>
    <w:multiLevelType w:val="hybridMultilevel"/>
    <w:tmpl w:val="9DC059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568204E7"/>
    <w:multiLevelType w:val="hybridMultilevel"/>
    <w:tmpl w:val="67F490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57860AF0"/>
    <w:multiLevelType w:val="hybridMultilevel"/>
    <w:tmpl w:val="8E0AC0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5A3266EC"/>
    <w:multiLevelType w:val="hybridMultilevel"/>
    <w:tmpl w:val="689CC4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5B6D3167"/>
    <w:multiLevelType w:val="multilevel"/>
    <w:tmpl w:val="00000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4">
    <w:nsid w:val="5C7D69BB"/>
    <w:multiLevelType w:val="hybridMultilevel"/>
    <w:tmpl w:val="DBFCCC4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B">
      <w:start w:val="1"/>
      <w:numFmt w:val="lowerRoman"/>
      <w:lvlText w:val="%2."/>
      <w:lvlJc w:val="righ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5C9F1137"/>
    <w:multiLevelType w:val="multilevel"/>
    <w:tmpl w:val="00000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6">
    <w:nsid w:val="5E413C74"/>
    <w:multiLevelType w:val="hybridMultilevel"/>
    <w:tmpl w:val="E83CD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5F353996"/>
    <w:multiLevelType w:val="hybridMultilevel"/>
    <w:tmpl w:val="ED02EF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65316863"/>
    <w:multiLevelType w:val="hybridMultilevel"/>
    <w:tmpl w:val="F162053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66174853"/>
    <w:multiLevelType w:val="hybridMultilevel"/>
    <w:tmpl w:val="0A163E86"/>
    <w:lvl w:ilvl="0" w:tplc="E26AAA8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E3B2BB34">
      <w:start w:val="1"/>
      <w:numFmt w:val="upperRoman"/>
      <w:lvlText w:val="%2."/>
      <w:lvlJc w:val="right"/>
      <w:pPr>
        <w:ind w:left="1440" w:hanging="360"/>
      </w:pPr>
      <w:rPr>
        <w:b w:val="0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68585417"/>
    <w:multiLevelType w:val="hybridMultilevel"/>
    <w:tmpl w:val="7916C708"/>
    <w:lvl w:ilvl="0" w:tplc="0408000B">
      <w:start w:val="1"/>
      <w:numFmt w:val="bullet"/>
      <w:lvlText w:val=""/>
      <w:lvlJc w:val="left"/>
      <w:pPr>
        <w:ind w:left="766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91">
    <w:nsid w:val="6B057F8F"/>
    <w:multiLevelType w:val="hybridMultilevel"/>
    <w:tmpl w:val="CE3421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>
    <w:nsid w:val="6B252675"/>
    <w:multiLevelType w:val="hybridMultilevel"/>
    <w:tmpl w:val="7DD8357E"/>
    <w:lvl w:ilvl="0" w:tplc="E26AAA8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7CA6795E">
      <w:start w:val="1"/>
      <w:numFmt w:val="upperRoman"/>
      <w:lvlText w:val="%2."/>
      <w:lvlJc w:val="right"/>
      <w:pPr>
        <w:ind w:left="1440" w:hanging="360"/>
      </w:pPr>
      <w:rPr>
        <w:b w:val="0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6CDA2CD5"/>
    <w:multiLevelType w:val="hybridMultilevel"/>
    <w:tmpl w:val="1F5ED11A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19">
      <w:start w:val="1"/>
      <w:numFmt w:val="lowerLetter"/>
      <w:lvlText w:val="%2."/>
      <w:lvlJc w:val="left"/>
      <w:pPr>
        <w:ind w:left="2160" w:hanging="360"/>
      </w:pPr>
    </w:lvl>
    <w:lvl w:ilvl="2" w:tplc="48C07A76">
      <w:start w:val="1"/>
      <w:numFmt w:val="decimal"/>
      <w:lvlText w:val="%3)"/>
      <w:lvlJc w:val="left"/>
      <w:pPr>
        <w:ind w:left="3060" w:hanging="360"/>
      </w:pPr>
      <w:rPr>
        <w:rFonts w:hint="default"/>
      </w:r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4">
    <w:nsid w:val="6D133884"/>
    <w:multiLevelType w:val="hybridMultilevel"/>
    <w:tmpl w:val="C2D04BB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6DA775EC"/>
    <w:multiLevelType w:val="hybridMultilevel"/>
    <w:tmpl w:val="53B60784"/>
    <w:lvl w:ilvl="0" w:tplc="E26AAA8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9BE2D06E">
      <w:start w:val="1"/>
      <w:numFmt w:val="upperRoman"/>
      <w:lvlText w:val="%2."/>
      <w:lvlJc w:val="right"/>
      <w:pPr>
        <w:ind w:left="1440" w:hanging="360"/>
      </w:pPr>
      <w:rPr>
        <w:b w:val="0"/>
        <w:bCs w:val="0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6DB62400"/>
    <w:multiLevelType w:val="hybridMultilevel"/>
    <w:tmpl w:val="8F2C2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6F2B24D2"/>
    <w:multiLevelType w:val="hybridMultilevel"/>
    <w:tmpl w:val="842C0C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703F7503"/>
    <w:multiLevelType w:val="hybridMultilevel"/>
    <w:tmpl w:val="786A0C26"/>
    <w:lvl w:ilvl="0" w:tplc="3522C6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714E0D9C"/>
    <w:multiLevelType w:val="hybridMultilevel"/>
    <w:tmpl w:val="A51A72F4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754D6D31"/>
    <w:multiLevelType w:val="hybridMultilevel"/>
    <w:tmpl w:val="6D98D1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7B9E1CE9"/>
    <w:multiLevelType w:val="hybridMultilevel"/>
    <w:tmpl w:val="A5F4004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7BBE6F77"/>
    <w:multiLevelType w:val="hybridMultilevel"/>
    <w:tmpl w:val="EA94F7C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7C4C4DE1"/>
    <w:multiLevelType w:val="hybridMultilevel"/>
    <w:tmpl w:val="E1C4A04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7CE1224F"/>
    <w:multiLevelType w:val="hybridMultilevel"/>
    <w:tmpl w:val="F012ABB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7D2C4A32"/>
    <w:multiLevelType w:val="hybridMultilevel"/>
    <w:tmpl w:val="3D1A9602"/>
    <w:lvl w:ilvl="0" w:tplc="3522C6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8001B">
      <w:start w:val="1"/>
      <w:numFmt w:val="lowerRoman"/>
      <w:lvlText w:val="%2."/>
      <w:lvlJc w:val="righ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7F09412F"/>
    <w:multiLevelType w:val="hybridMultilevel"/>
    <w:tmpl w:val="B57CE6E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9"/>
  </w:num>
  <w:num w:numId="7">
    <w:abstractNumId w:val="54"/>
  </w:num>
  <w:num w:numId="8">
    <w:abstractNumId w:val="10"/>
  </w:num>
  <w:num w:numId="9">
    <w:abstractNumId w:val="90"/>
  </w:num>
  <w:num w:numId="10">
    <w:abstractNumId w:val="59"/>
  </w:num>
  <w:num w:numId="11">
    <w:abstractNumId w:val="21"/>
  </w:num>
  <w:num w:numId="12">
    <w:abstractNumId w:val="88"/>
  </w:num>
  <w:num w:numId="13">
    <w:abstractNumId w:val="103"/>
  </w:num>
  <w:num w:numId="14">
    <w:abstractNumId w:val="93"/>
  </w:num>
  <w:num w:numId="15">
    <w:abstractNumId w:val="106"/>
  </w:num>
  <w:num w:numId="16">
    <w:abstractNumId w:val="66"/>
  </w:num>
  <w:num w:numId="17">
    <w:abstractNumId w:val="52"/>
  </w:num>
  <w:num w:numId="18">
    <w:abstractNumId w:val="68"/>
  </w:num>
  <w:num w:numId="19">
    <w:abstractNumId w:val="47"/>
  </w:num>
  <w:num w:numId="20">
    <w:abstractNumId w:val="101"/>
  </w:num>
  <w:num w:numId="21">
    <w:abstractNumId w:val="24"/>
  </w:num>
  <w:num w:numId="22">
    <w:abstractNumId w:val="71"/>
  </w:num>
  <w:num w:numId="23">
    <w:abstractNumId w:val="70"/>
  </w:num>
  <w:num w:numId="24">
    <w:abstractNumId w:val="74"/>
  </w:num>
  <w:num w:numId="25">
    <w:abstractNumId w:val="75"/>
  </w:num>
  <w:num w:numId="26">
    <w:abstractNumId w:val="42"/>
  </w:num>
  <w:num w:numId="27">
    <w:abstractNumId w:val="94"/>
  </w:num>
  <w:num w:numId="28">
    <w:abstractNumId w:val="27"/>
  </w:num>
  <w:num w:numId="29">
    <w:abstractNumId w:val="44"/>
  </w:num>
  <w:num w:numId="30">
    <w:abstractNumId w:val="61"/>
  </w:num>
  <w:num w:numId="31">
    <w:abstractNumId w:val="51"/>
  </w:num>
  <w:num w:numId="32">
    <w:abstractNumId w:val="22"/>
  </w:num>
  <w:num w:numId="33">
    <w:abstractNumId w:val="99"/>
  </w:num>
  <w:num w:numId="34">
    <w:abstractNumId w:val="35"/>
  </w:num>
  <w:num w:numId="35">
    <w:abstractNumId w:val="60"/>
  </w:num>
  <w:num w:numId="36">
    <w:abstractNumId w:val="104"/>
  </w:num>
  <w:num w:numId="37">
    <w:abstractNumId w:val="50"/>
  </w:num>
  <w:num w:numId="38">
    <w:abstractNumId w:val="45"/>
  </w:num>
  <w:num w:numId="39">
    <w:abstractNumId w:val="43"/>
  </w:num>
  <w:num w:numId="40">
    <w:abstractNumId w:val="92"/>
  </w:num>
  <w:num w:numId="41">
    <w:abstractNumId w:val="33"/>
  </w:num>
  <w:num w:numId="42">
    <w:abstractNumId w:val="84"/>
  </w:num>
  <w:num w:numId="43">
    <w:abstractNumId w:val="95"/>
  </w:num>
  <w:num w:numId="44">
    <w:abstractNumId w:val="89"/>
  </w:num>
  <w:num w:numId="45">
    <w:abstractNumId w:val="41"/>
  </w:num>
  <w:num w:numId="46">
    <w:abstractNumId w:val="78"/>
  </w:num>
  <w:num w:numId="47">
    <w:abstractNumId w:val="102"/>
  </w:num>
  <w:num w:numId="48">
    <w:abstractNumId w:val="31"/>
  </w:num>
  <w:num w:numId="49">
    <w:abstractNumId w:val="98"/>
  </w:num>
  <w:num w:numId="50">
    <w:abstractNumId w:val="105"/>
  </w:num>
  <w:num w:numId="51">
    <w:abstractNumId w:val="63"/>
  </w:num>
  <w:num w:numId="52">
    <w:abstractNumId w:val="77"/>
  </w:num>
  <w:num w:numId="53">
    <w:abstractNumId w:val="58"/>
  </w:num>
  <w:num w:numId="54">
    <w:abstractNumId w:val="65"/>
  </w:num>
  <w:num w:numId="55">
    <w:abstractNumId w:val="46"/>
  </w:num>
  <w:num w:numId="56">
    <w:abstractNumId w:val="36"/>
  </w:num>
  <w:num w:numId="57">
    <w:abstractNumId w:val="72"/>
  </w:num>
  <w:num w:numId="58">
    <w:abstractNumId w:val="49"/>
  </w:num>
  <w:num w:numId="59">
    <w:abstractNumId w:val="57"/>
  </w:num>
  <w:num w:numId="60">
    <w:abstractNumId w:val="23"/>
  </w:num>
  <w:num w:numId="61">
    <w:abstractNumId w:val="48"/>
  </w:num>
  <w:num w:numId="62">
    <w:abstractNumId w:val="34"/>
  </w:num>
  <w:num w:numId="63">
    <w:abstractNumId w:val="67"/>
  </w:num>
  <w:num w:numId="64">
    <w:abstractNumId w:val="39"/>
  </w:num>
  <w:num w:numId="65">
    <w:abstractNumId w:val="86"/>
  </w:num>
  <w:num w:numId="66">
    <w:abstractNumId w:val="38"/>
  </w:num>
  <w:num w:numId="67">
    <w:abstractNumId w:val="40"/>
  </w:num>
  <w:num w:numId="68">
    <w:abstractNumId w:val="87"/>
  </w:num>
  <w:num w:numId="69">
    <w:abstractNumId w:val="76"/>
  </w:num>
  <w:num w:numId="70">
    <w:abstractNumId w:val="83"/>
  </w:num>
  <w:num w:numId="71">
    <w:abstractNumId w:val="55"/>
  </w:num>
  <w:num w:numId="72">
    <w:abstractNumId w:val="85"/>
  </w:num>
  <w:num w:numId="73">
    <w:abstractNumId w:val="14"/>
  </w:num>
  <w:num w:numId="74">
    <w:abstractNumId w:val="17"/>
  </w:num>
  <w:num w:numId="75">
    <w:abstractNumId w:val="28"/>
  </w:num>
  <w:num w:numId="76">
    <w:abstractNumId w:val="25"/>
  </w:num>
  <w:num w:numId="77">
    <w:abstractNumId w:val="82"/>
  </w:num>
  <w:num w:numId="78">
    <w:abstractNumId w:val="79"/>
  </w:num>
  <w:num w:numId="79">
    <w:abstractNumId w:val="62"/>
  </w:num>
  <w:num w:numId="80">
    <w:abstractNumId w:val="91"/>
  </w:num>
  <w:num w:numId="81">
    <w:abstractNumId w:val="97"/>
  </w:num>
  <w:num w:numId="82">
    <w:abstractNumId w:val="15"/>
  </w:num>
  <w:num w:numId="83">
    <w:abstractNumId w:val="81"/>
  </w:num>
  <w:num w:numId="84">
    <w:abstractNumId w:val="100"/>
  </w:num>
  <w:num w:numId="85">
    <w:abstractNumId w:val="56"/>
  </w:num>
  <w:num w:numId="86">
    <w:abstractNumId w:val="73"/>
  </w:num>
  <w:num w:numId="87">
    <w:abstractNumId w:val="80"/>
  </w:num>
  <w:num w:numId="88">
    <w:abstractNumId w:val="13"/>
  </w:num>
  <w:num w:numId="89">
    <w:abstractNumId w:val="53"/>
  </w:num>
  <w:num w:numId="90">
    <w:abstractNumId w:val="32"/>
  </w:num>
  <w:num w:numId="91">
    <w:abstractNumId w:val="12"/>
  </w:num>
  <w:num w:numId="92">
    <w:abstractNumId w:val="16"/>
  </w:num>
  <w:num w:numId="93">
    <w:abstractNumId w:val="18"/>
  </w:num>
  <w:num w:numId="94">
    <w:abstractNumId w:val="96"/>
  </w:num>
  <w:num w:numId="95">
    <w:abstractNumId w:val="11"/>
  </w:num>
  <w:num w:numId="96">
    <w:abstractNumId w:val="19"/>
  </w:num>
  <w:num w:numId="97">
    <w:abstractNumId w:val="20"/>
  </w:num>
  <w:num w:numId="98">
    <w:abstractNumId w:val="64"/>
  </w:num>
  <w:num w:numId="99">
    <w:abstractNumId w:val="30"/>
  </w:num>
  <w:num w:numId="100">
    <w:abstractNumId w:val="26"/>
  </w:num>
  <w:num w:numId="101">
    <w:abstractNumId w:val="69"/>
  </w:num>
  <w:num w:numId="102">
    <w:abstractNumId w:val="29"/>
  </w:num>
  <w:num w:numId="103">
    <w:abstractNumId w:val="37"/>
  </w:num>
  <w:numIdMacAtCleanup w:val="9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0C4284"/>
    <w:rsid w:val="000009EA"/>
    <w:rsid w:val="000035D4"/>
    <w:rsid w:val="00004811"/>
    <w:rsid w:val="00007832"/>
    <w:rsid w:val="00007F27"/>
    <w:rsid w:val="00010083"/>
    <w:rsid w:val="00011297"/>
    <w:rsid w:val="000127E0"/>
    <w:rsid w:val="0001466C"/>
    <w:rsid w:val="00014E00"/>
    <w:rsid w:val="00020D99"/>
    <w:rsid w:val="00022FA7"/>
    <w:rsid w:val="00030688"/>
    <w:rsid w:val="00030E50"/>
    <w:rsid w:val="0003169B"/>
    <w:rsid w:val="0003283F"/>
    <w:rsid w:val="00032BA6"/>
    <w:rsid w:val="00033B12"/>
    <w:rsid w:val="00034732"/>
    <w:rsid w:val="000347D5"/>
    <w:rsid w:val="00035313"/>
    <w:rsid w:val="00040CED"/>
    <w:rsid w:val="000447C4"/>
    <w:rsid w:val="00054414"/>
    <w:rsid w:val="00055C5E"/>
    <w:rsid w:val="00057CAB"/>
    <w:rsid w:val="00057E47"/>
    <w:rsid w:val="00060C6B"/>
    <w:rsid w:val="0006416A"/>
    <w:rsid w:val="00064AB3"/>
    <w:rsid w:val="000665CB"/>
    <w:rsid w:val="00067907"/>
    <w:rsid w:val="000717D2"/>
    <w:rsid w:val="0007553B"/>
    <w:rsid w:val="00075842"/>
    <w:rsid w:val="00076E35"/>
    <w:rsid w:val="00082226"/>
    <w:rsid w:val="000839FF"/>
    <w:rsid w:val="00084162"/>
    <w:rsid w:val="0009403B"/>
    <w:rsid w:val="000942D2"/>
    <w:rsid w:val="00095C8F"/>
    <w:rsid w:val="000A309D"/>
    <w:rsid w:val="000A36F3"/>
    <w:rsid w:val="000B019A"/>
    <w:rsid w:val="000B417D"/>
    <w:rsid w:val="000C1731"/>
    <w:rsid w:val="000C4284"/>
    <w:rsid w:val="000C7B66"/>
    <w:rsid w:val="000D00DA"/>
    <w:rsid w:val="000D0CE3"/>
    <w:rsid w:val="000E4565"/>
    <w:rsid w:val="000F0DDC"/>
    <w:rsid w:val="000F1D3D"/>
    <w:rsid w:val="000F3687"/>
    <w:rsid w:val="000F7089"/>
    <w:rsid w:val="001044DA"/>
    <w:rsid w:val="00105314"/>
    <w:rsid w:val="00106A82"/>
    <w:rsid w:val="0010764E"/>
    <w:rsid w:val="0011355F"/>
    <w:rsid w:val="0011705A"/>
    <w:rsid w:val="00120459"/>
    <w:rsid w:val="00121189"/>
    <w:rsid w:val="00121411"/>
    <w:rsid w:val="00121F81"/>
    <w:rsid w:val="001238E8"/>
    <w:rsid w:val="00123AD6"/>
    <w:rsid w:val="0012491A"/>
    <w:rsid w:val="00125DD0"/>
    <w:rsid w:val="0012613B"/>
    <w:rsid w:val="00126DA0"/>
    <w:rsid w:val="00127F6D"/>
    <w:rsid w:val="00133E1B"/>
    <w:rsid w:val="00134635"/>
    <w:rsid w:val="00135A79"/>
    <w:rsid w:val="00137A4E"/>
    <w:rsid w:val="0014033E"/>
    <w:rsid w:val="00141AC8"/>
    <w:rsid w:val="0014566E"/>
    <w:rsid w:val="001467C0"/>
    <w:rsid w:val="0015665C"/>
    <w:rsid w:val="001600B3"/>
    <w:rsid w:val="00160146"/>
    <w:rsid w:val="001623C4"/>
    <w:rsid w:val="00163316"/>
    <w:rsid w:val="0016484E"/>
    <w:rsid w:val="001649B3"/>
    <w:rsid w:val="001666FD"/>
    <w:rsid w:val="00167B4C"/>
    <w:rsid w:val="0017450A"/>
    <w:rsid w:val="0017697D"/>
    <w:rsid w:val="00177118"/>
    <w:rsid w:val="00180314"/>
    <w:rsid w:val="00180720"/>
    <w:rsid w:val="001817DE"/>
    <w:rsid w:val="001837AE"/>
    <w:rsid w:val="00190520"/>
    <w:rsid w:val="00190FC3"/>
    <w:rsid w:val="00191657"/>
    <w:rsid w:val="00192FA6"/>
    <w:rsid w:val="00193294"/>
    <w:rsid w:val="00193410"/>
    <w:rsid w:val="00193822"/>
    <w:rsid w:val="00196E1B"/>
    <w:rsid w:val="001A30F2"/>
    <w:rsid w:val="001A6091"/>
    <w:rsid w:val="001B0E59"/>
    <w:rsid w:val="001B1236"/>
    <w:rsid w:val="001B77B7"/>
    <w:rsid w:val="001C1A32"/>
    <w:rsid w:val="001C28DA"/>
    <w:rsid w:val="001C4A9C"/>
    <w:rsid w:val="001C79EA"/>
    <w:rsid w:val="001D0244"/>
    <w:rsid w:val="001D1959"/>
    <w:rsid w:val="001D5CE4"/>
    <w:rsid w:val="001E29FC"/>
    <w:rsid w:val="001E5064"/>
    <w:rsid w:val="001E6971"/>
    <w:rsid w:val="001F0215"/>
    <w:rsid w:val="001F0A60"/>
    <w:rsid w:val="001F3916"/>
    <w:rsid w:val="001F3DEE"/>
    <w:rsid w:val="001F43A6"/>
    <w:rsid w:val="00201613"/>
    <w:rsid w:val="00216359"/>
    <w:rsid w:val="00216926"/>
    <w:rsid w:val="00225B35"/>
    <w:rsid w:val="002277B5"/>
    <w:rsid w:val="00231672"/>
    <w:rsid w:val="00235179"/>
    <w:rsid w:val="002411ED"/>
    <w:rsid w:val="00242008"/>
    <w:rsid w:val="0024580E"/>
    <w:rsid w:val="00246D0F"/>
    <w:rsid w:val="002475C6"/>
    <w:rsid w:val="00251B75"/>
    <w:rsid w:val="00255DB1"/>
    <w:rsid w:val="002626BB"/>
    <w:rsid w:val="00263594"/>
    <w:rsid w:val="00266759"/>
    <w:rsid w:val="00270B9D"/>
    <w:rsid w:val="00270CBF"/>
    <w:rsid w:val="002713C1"/>
    <w:rsid w:val="00275214"/>
    <w:rsid w:val="00275E92"/>
    <w:rsid w:val="002770F3"/>
    <w:rsid w:val="00277BFB"/>
    <w:rsid w:val="00277D39"/>
    <w:rsid w:val="00283707"/>
    <w:rsid w:val="00290AD4"/>
    <w:rsid w:val="002925D6"/>
    <w:rsid w:val="002945F5"/>
    <w:rsid w:val="002A28C4"/>
    <w:rsid w:val="002A41C7"/>
    <w:rsid w:val="002A59B5"/>
    <w:rsid w:val="002A69FA"/>
    <w:rsid w:val="002B482A"/>
    <w:rsid w:val="002C2644"/>
    <w:rsid w:val="002C7D4B"/>
    <w:rsid w:val="002D7E6D"/>
    <w:rsid w:val="002D7E9C"/>
    <w:rsid w:val="002E4A67"/>
    <w:rsid w:val="002E533D"/>
    <w:rsid w:val="002E56FE"/>
    <w:rsid w:val="002E5E62"/>
    <w:rsid w:val="002E6B3E"/>
    <w:rsid w:val="002F1077"/>
    <w:rsid w:val="002F370D"/>
    <w:rsid w:val="002F5BCF"/>
    <w:rsid w:val="002F6397"/>
    <w:rsid w:val="002F7B19"/>
    <w:rsid w:val="00307465"/>
    <w:rsid w:val="0031208F"/>
    <w:rsid w:val="00313C5D"/>
    <w:rsid w:val="00315BC8"/>
    <w:rsid w:val="00321ACF"/>
    <w:rsid w:val="003239E3"/>
    <w:rsid w:val="00323B84"/>
    <w:rsid w:val="00323CF1"/>
    <w:rsid w:val="00324693"/>
    <w:rsid w:val="00327ABA"/>
    <w:rsid w:val="00332536"/>
    <w:rsid w:val="00332878"/>
    <w:rsid w:val="0033563E"/>
    <w:rsid w:val="003367FA"/>
    <w:rsid w:val="003368B7"/>
    <w:rsid w:val="0033754C"/>
    <w:rsid w:val="00341691"/>
    <w:rsid w:val="00345B80"/>
    <w:rsid w:val="00347A49"/>
    <w:rsid w:val="0035074D"/>
    <w:rsid w:val="00352F2F"/>
    <w:rsid w:val="00356D63"/>
    <w:rsid w:val="003606D8"/>
    <w:rsid w:val="00364770"/>
    <w:rsid w:val="003701B6"/>
    <w:rsid w:val="003725EA"/>
    <w:rsid w:val="00373A37"/>
    <w:rsid w:val="00375355"/>
    <w:rsid w:val="00376398"/>
    <w:rsid w:val="003774C7"/>
    <w:rsid w:val="00377817"/>
    <w:rsid w:val="00377CD3"/>
    <w:rsid w:val="00380E8F"/>
    <w:rsid w:val="00387B46"/>
    <w:rsid w:val="00387E04"/>
    <w:rsid w:val="0039189E"/>
    <w:rsid w:val="0039345C"/>
    <w:rsid w:val="00394F10"/>
    <w:rsid w:val="003967B3"/>
    <w:rsid w:val="00397014"/>
    <w:rsid w:val="003A0CD3"/>
    <w:rsid w:val="003A6DB5"/>
    <w:rsid w:val="003B1F8B"/>
    <w:rsid w:val="003B224D"/>
    <w:rsid w:val="003B2CA1"/>
    <w:rsid w:val="003B639F"/>
    <w:rsid w:val="003B6F30"/>
    <w:rsid w:val="003C0395"/>
    <w:rsid w:val="003C073E"/>
    <w:rsid w:val="003C0802"/>
    <w:rsid w:val="003C4174"/>
    <w:rsid w:val="003C6520"/>
    <w:rsid w:val="003D14BB"/>
    <w:rsid w:val="003D1D17"/>
    <w:rsid w:val="003D30F4"/>
    <w:rsid w:val="003D4976"/>
    <w:rsid w:val="003D5A03"/>
    <w:rsid w:val="003D6E3D"/>
    <w:rsid w:val="003E24B7"/>
    <w:rsid w:val="003E4727"/>
    <w:rsid w:val="003E499C"/>
    <w:rsid w:val="003E64AA"/>
    <w:rsid w:val="003F309C"/>
    <w:rsid w:val="003F3CF4"/>
    <w:rsid w:val="003F5F3E"/>
    <w:rsid w:val="003F78FB"/>
    <w:rsid w:val="004001BA"/>
    <w:rsid w:val="00400BC2"/>
    <w:rsid w:val="00401ACD"/>
    <w:rsid w:val="004023C2"/>
    <w:rsid w:val="0040257C"/>
    <w:rsid w:val="00406CB3"/>
    <w:rsid w:val="00407D2A"/>
    <w:rsid w:val="00413A78"/>
    <w:rsid w:val="00420C7B"/>
    <w:rsid w:val="00420E56"/>
    <w:rsid w:val="004211AF"/>
    <w:rsid w:val="004241B6"/>
    <w:rsid w:val="00425ABD"/>
    <w:rsid w:val="00427A5F"/>
    <w:rsid w:val="00434669"/>
    <w:rsid w:val="00434796"/>
    <w:rsid w:val="00436D69"/>
    <w:rsid w:val="00436FDA"/>
    <w:rsid w:val="004373FC"/>
    <w:rsid w:val="00441C1F"/>
    <w:rsid w:val="004421F3"/>
    <w:rsid w:val="00442ADD"/>
    <w:rsid w:val="004478C9"/>
    <w:rsid w:val="00447A80"/>
    <w:rsid w:val="004506FF"/>
    <w:rsid w:val="00454E6A"/>
    <w:rsid w:val="00455AEA"/>
    <w:rsid w:val="00461BCE"/>
    <w:rsid w:val="0046229A"/>
    <w:rsid w:val="00462494"/>
    <w:rsid w:val="00462B02"/>
    <w:rsid w:val="00465A09"/>
    <w:rsid w:val="004665ED"/>
    <w:rsid w:val="00470471"/>
    <w:rsid w:val="00472702"/>
    <w:rsid w:val="00472F58"/>
    <w:rsid w:val="0047580E"/>
    <w:rsid w:val="00476F23"/>
    <w:rsid w:val="00477DAD"/>
    <w:rsid w:val="004828BB"/>
    <w:rsid w:val="00487A21"/>
    <w:rsid w:val="004A015C"/>
    <w:rsid w:val="004A32CE"/>
    <w:rsid w:val="004A3EEB"/>
    <w:rsid w:val="004A4055"/>
    <w:rsid w:val="004B041B"/>
    <w:rsid w:val="004C0788"/>
    <w:rsid w:val="004C3A99"/>
    <w:rsid w:val="004C65E4"/>
    <w:rsid w:val="004D06D9"/>
    <w:rsid w:val="004D347A"/>
    <w:rsid w:val="004D7EA4"/>
    <w:rsid w:val="004E135B"/>
    <w:rsid w:val="004E4F01"/>
    <w:rsid w:val="004F1931"/>
    <w:rsid w:val="004F3243"/>
    <w:rsid w:val="004F32FC"/>
    <w:rsid w:val="004F4F24"/>
    <w:rsid w:val="00500583"/>
    <w:rsid w:val="005014B4"/>
    <w:rsid w:val="00503BCB"/>
    <w:rsid w:val="00510F2E"/>
    <w:rsid w:val="00512D1B"/>
    <w:rsid w:val="005140B0"/>
    <w:rsid w:val="00515BB8"/>
    <w:rsid w:val="00517049"/>
    <w:rsid w:val="00517B55"/>
    <w:rsid w:val="00522706"/>
    <w:rsid w:val="0052385B"/>
    <w:rsid w:val="005255F9"/>
    <w:rsid w:val="00525727"/>
    <w:rsid w:val="00525D89"/>
    <w:rsid w:val="00532310"/>
    <w:rsid w:val="00532929"/>
    <w:rsid w:val="005336E1"/>
    <w:rsid w:val="00534F0C"/>
    <w:rsid w:val="00535B68"/>
    <w:rsid w:val="0054544C"/>
    <w:rsid w:val="005469A5"/>
    <w:rsid w:val="00554227"/>
    <w:rsid w:val="0055590D"/>
    <w:rsid w:val="00561504"/>
    <w:rsid w:val="005623B4"/>
    <w:rsid w:val="005626F8"/>
    <w:rsid w:val="00564C80"/>
    <w:rsid w:val="005658E7"/>
    <w:rsid w:val="00567E86"/>
    <w:rsid w:val="00571E37"/>
    <w:rsid w:val="00573200"/>
    <w:rsid w:val="005733FC"/>
    <w:rsid w:val="00574D73"/>
    <w:rsid w:val="00574E5E"/>
    <w:rsid w:val="00574F83"/>
    <w:rsid w:val="00575E82"/>
    <w:rsid w:val="0058026C"/>
    <w:rsid w:val="00580A3A"/>
    <w:rsid w:val="005822ED"/>
    <w:rsid w:val="00583407"/>
    <w:rsid w:val="00583517"/>
    <w:rsid w:val="005836E7"/>
    <w:rsid w:val="005841A1"/>
    <w:rsid w:val="005855CF"/>
    <w:rsid w:val="005879DE"/>
    <w:rsid w:val="00593038"/>
    <w:rsid w:val="00593CF2"/>
    <w:rsid w:val="005A1EC7"/>
    <w:rsid w:val="005A3261"/>
    <w:rsid w:val="005A4A78"/>
    <w:rsid w:val="005A4C32"/>
    <w:rsid w:val="005A69B2"/>
    <w:rsid w:val="005A758E"/>
    <w:rsid w:val="005A7C55"/>
    <w:rsid w:val="005B0FAB"/>
    <w:rsid w:val="005B61CB"/>
    <w:rsid w:val="005B7B1C"/>
    <w:rsid w:val="005C3DAF"/>
    <w:rsid w:val="005C442A"/>
    <w:rsid w:val="005C45A9"/>
    <w:rsid w:val="005C476C"/>
    <w:rsid w:val="005C6C7D"/>
    <w:rsid w:val="005C74B6"/>
    <w:rsid w:val="005D386B"/>
    <w:rsid w:val="005D4FDB"/>
    <w:rsid w:val="005D72B0"/>
    <w:rsid w:val="005E00FE"/>
    <w:rsid w:val="005E1615"/>
    <w:rsid w:val="005E1FFB"/>
    <w:rsid w:val="005E3D1E"/>
    <w:rsid w:val="005E68DC"/>
    <w:rsid w:val="005E7CC9"/>
    <w:rsid w:val="005F0017"/>
    <w:rsid w:val="005F483E"/>
    <w:rsid w:val="005F4E8B"/>
    <w:rsid w:val="005F5802"/>
    <w:rsid w:val="005F5C10"/>
    <w:rsid w:val="005F5FAE"/>
    <w:rsid w:val="005F60DC"/>
    <w:rsid w:val="0060109D"/>
    <w:rsid w:val="006014CF"/>
    <w:rsid w:val="00602D3E"/>
    <w:rsid w:val="006070A6"/>
    <w:rsid w:val="006073FB"/>
    <w:rsid w:val="0060764E"/>
    <w:rsid w:val="00611D23"/>
    <w:rsid w:val="006141B9"/>
    <w:rsid w:val="006152CE"/>
    <w:rsid w:val="00616369"/>
    <w:rsid w:val="006202DE"/>
    <w:rsid w:val="0062300E"/>
    <w:rsid w:val="00625591"/>
    <w:rsid w:val="00625FDF"/>
    <w:rsid w:val="00627F61"/>
    <w:rsid w:val="00630DB0"/>
    <w:rsid w:val="006324B7"/>
    <w:rsid w:val="006327F0"/>
    <w:rsid w:val="0063565F"/>
    <w:rsid w:val="00635FA2"/>
    <w:rsid w:val="00645978"/>
    <w:rsid w:val="006500CB"/>
    <w:rsid w:val="00651411"/>
    <w:rsid w:val="00651527"/>
    <w:rsid w:val="00651A55"/>
    <w:rsid w:val="00653110"/>
    <w:rsid w:val="006532A8"/>
    <w:rsid w:val="00653358"/>
    <w:rsid w:val="00653927"/>
    <w:rsid w:val="00654354"/>
    <w:rsid w:val="00655574"/>
    <w:rsid w:val="00656413"/>
    <w:rsid w:val="006564AC"/>
    <w:rsid w:val="006575A3"/>
    <w:rsid w:val="00662A7A"/>
    <w:rsid w:val="00663101"/>
    <w:rsid w:val="00666ADB"/>
    <w:rsid w:val="00667C9F"/>
    <w:rsid w:val="0067415A"/>
    <w:rsid w:val="00677244"/>
    <w:rsid w:val="00680B5F"/>
    <w:rsid w:val="0068245F"/>
    <w:rsid w:val="0068781C"/>
    <w:rsid w:val="006915D1"/>
    <w:rsid w:val="00697AFC"/>
    <w:rsid w:val="006A1F2C"/>
    <w:rsid w:val="006A2664"/>
    <w:rsid w:val="006A3370"/>
    <w:rsid w:val="006A3DFC"/>
    <w:rsid w:val="006B090B"/>
    <w:rsid w:val="006B6FAE"/>
    <w:rsid w:val="006B75B6"/>
    <w:rsid w:val="006C297F"/>
    <w:rsid w:val="006C6FF6"/>
    <w:rsid w:val="006D241D"/>
    <w:rsid w:val="006D5A0E"/>
    <w:rsid w:val="006D6959"/>
    <w:rsid w:val="006D6FBA"/>
    <w:rsid w:val="006E1901"/>
    <w:rsid w:val="006E76B0"/>
    <w:rsid w:val="006E7A85"/>
    <w:rsid w:val="006F3CED"/>
    <w:rsid w:val="006F4983"/>
    <w:rsid w:val="006F6995"/>
    <w:rsid w:val="00700D2B"/>
    <w:rsid w:val="00701508"/>
    <w:rsid w:val="007024E1"/>
    <w:rsid w:val="007073BE"/>
    <w:rsid w:val="00711642"/>
    <w:rsid w:val="0071355C"/>
    <w:rsid w:val="0071516D"/>
    <w:rsid w:val="0071637F"/>
    <w:rsid w:val="00716404"/>
    <w:rsid w:val="00725A4E"/>
    <w:rsid w:val="007273E6"/>
    <w:rsid w:val="00727C67"/>
    <w:rsid w:val="00731C65"/>
    <w:rsid w:val="007335C3"/>
    <w:rsid w:val="00735CFB"/>
    <w:rsid w:val="007412E3"/>
    <w:rsid w:val="007417C3"/>
    <w:rsid w:val="007419CF"/>
    <w:rsid w:val="00743C40"/>
    <w:rsid w:val="0074525A"/>
    <w:rsid w:val="007611A4"/>
    <w:rsid w:val="007660DC"/>
    <w:rsid w:val="00766255"/>
    <w:rsid w:val="0076764C"/>
    <w:rsid w:val="007707B6"/>
    <w:rsid w:val="007708E5"/>
    <w:rsid w:val="00770C69"/>
    <w:rsid w:val="0077289A"/>
    <w:rsid w:val="0078098A"/>
    <w:rsid w:val="00781426"/>
    <w:rsid w:val="0078226A"/>
    <w:rsid w:val="00783BDB"/>
    <w:rsid w:val="00784D34"/>
    <w:rsid w:val="00785F06"/>
    <w:rsid w:val="00787AF6"/>
    <w:rsid w:val="0079304A"/>
    <w:rsid w:val="0079399F"/>
    <w:rsid w:val="00793D7B"/>
    <w:rsid w:val="007950AF"/>
    <w:rsid w:val="007A2E89"/>
    <w:rsid w:val="007A2EEE"/>
    <w:rsid w:val="007A3A28"/>
    <w:rsid w:val="007A3DF0"/>
    <w:rsid w:val="007A550E"/>
    <w:rsid w:val="007A5AD0"/>
    <w:rsid w:val="007B77ED"/>
    <w:rsid w:val="007C4295"/>
    <w:rsid w:val="007C4E3B"/>
    <w:rsid w:val="007C5EB4"/>
    <w:rsid w:val="007C62DE"/>
    <w:rsid w:val="007C7718"/>
    <w:rsid w:val="007D35F9"/>
    <w:rsid w:val="007D3616"/>
    <w:rsid w:val="007D703C"/>
    <w:rsid w:val="007D77B6"/>
    <w:rsid w:val="007D7C89"/>
    <w:rsid w:val="007E0823"/>
    <w:rsid w:val="007E4D11"/>
    <w:rsid w:val="007F2BE6"/>
    <w:rsid w:val="007F519F"/>
    <w:rsid w:val="00802DCA"/>
    <w:rsid w:val="00803C38"/>
    <w:rsid w:val="0080676C"/>
    <w:rsid w:val="0081009B"/>
    <w:rsid w:val="00824294"/>
    <w:rsid w:val="0082496F"/>
    <w:rsid w:val="008275AC"/>
    <w:rsid w:val="0082767A"/>
    <w:rsid w:val="00830691"/>
    <w:rsid w:val="00837E6B"/>
    <w:rsid w:val="00841372"/>
    <w:rsid w:val="008437C9"/>
    <w:rsid w:val="00851FF2"/>
    <w:rsid w:val="0085477D"/>
    <w:rsid w:val="00854C93"/>
    <w:rsid w:val="008572A8"/>
    <w:rsid w:val="00857AE4"/>
    <w:rsid w:val="00865260"/>
    <w:rsid w:val="008665D4"/>
    <w:rsid w:val="00867265"/>
    <w:rsid w:val="00872037"/>
    <w:rsid w:val="008725EC"/>
    <w:rsid w:val="0087360D"/>
    <w:rsid w:val="00874469"/>
    <w:rsid w:val="0087542B"/>
    <w:rsid w:val="008778D1"/>
    <w:rsid w:val="00881D77"/>
    <w:rsid w:val="008834B3"/>
    <w:rsid w:val="00883EF7"/>
    <w:rsid w:val="00884E79"/>
    <w:rsid w:val="008871AF"/>
    <w:rsid w:val="00897EE6"/>
    <w:rsid w:val="008A1991"/>
    <w:rsid w:val="008A5D7E"/>
    <w:rsid w:val="008B2F16"/>
    <w:rsid w:val="008B4F9A"/>
    <w:rsid w:val="008C300E"/>
    <w:rsid w:val="008C4E8B"/>
    <w:rsid w:val="008C755B"/>
    <w:rsid w:val="008D1AC7"/>
    <w:rsid w:val="008D2405"/>
    <w:rsid w:val="008D2EB8"/>
    <w:rsid w:val="008D300E"/>
    <w:rsid w:val="008D3EFB"/>
    <w:rsid w:val="008D604E"/>
    <w:rsid w:val="008E2A42"/>
    <w:rsid w:val="008E4AFD"/>
    <w:rsid w:val="008E4D21"/>
    <w:rsid w:val="008F07D6"/>
    <w:rsid w:val="008F1D99"/>
    <w:rsid w:val="008F24A1"/>
    <w:rsid w:val="008F436C"/>
    <w:rsid w:val="008F5DB6"/>
    <w:rsid w:val="008F6D7E"/>
    <w:rsid w:val="00903BE7"/>
    <w:rsid w:val="00903EBE"/>
    <w:rsid w:val="00912761"/>
    <w:rsid w:val="009158A9"/>
    <w:rsid w:val="00925147"/>
    <w:rsid w:val="009277BE"/>
    <w:rsid w:val="00931549"/>
    <w:rsid w:val="009366D1"/>
    <w:rsid w:val="009402C1"/>
    <w:rsid w:val="00943954"/>
    <w:rsid w:val="00943FDC"/>
    <w:rsid w:val="00950B22"/>
    <w:rsid w:val="00954E3B"/>
    <w:rsid w:val="00955984"/>
    <w:rsid w:val="009615A2"/>
    <w:rsid w:val="00963B8F"/>
    <w:rsid w:val="00964782"/>
    <w:rsid w:val="0097052D"/>
    <w:rsid w:val="009709FE"/>
    <w:rsid w:val="009717D1"/>
    <w:rsid w:val="0097673E"/>
    <w:rsid w:val="009802BB"/>
    <w:rsid w:val="00980375"/>
    <w:rsid w:val="00984106"/>
    <w:rsid w:val="009910F6"/>
    <w:rsid w:val="0099145E"/>
    <w:rsid w:val="009937A6"/>
    <w:rsid w:val="009938AF"/>
    <w:rsid w:val="00994251"/>
    <w:rsid w:val="00996C3E"/>
    <w:rsid w:val="009A0085"/>
    <w:rsid w:val="009A2CE0"/>
    <w:rsid w:val="009A382B"/>
    <w:rsid w:val="009A5FA2"/>
    <w:rsid w:val="009B0022"/>
    <w:rsid w:val="009B60EF"/>
    <w:rsid w:val="009B6714"/>
    <w:rsid w:val="009B6D95"/>
    <w:rsid w:val="009C1D16"/>
    <w:rsid w:val="009C5339"/>
    <w:rsid w:val="009C6C0F"/>
    <w:rsid w:val="009C7AD9"/>
    <w:rsid w:val="009D18CA"/>
    <w:rsid w:val="009D1B9D"/>
    <w:rsid w:val="009D4158"/>
    <w:rsid w:val="009D4538"/>
    <w:rsid w:val="009D79E8"/>
    <w:rsid w:val="009E0703"/>
    <w:rsid w:val="009E1A7C"/>
    <w:rsid w:val="009E2412"/>
    <w:rsid w:val="009E2C8C"/>
    <w:rsid w:val="009E6037"/>
    <w:rsid w:val="009E7D8B"/>
    <w:rsid w:val="009F0BAE"/>
    <w:rsid w:val="009F3EBD"/>
    <w:rsid w:val="009F3FCC"/>
    <w:rsid w:val="009F4EF0"/>
    <w:rsid w:val="00A00B1E"/>
    <w:rsid w:val="00A05483"/>
    <w:rsid w:val="00A100E4"/>
    <w:rsid w:val="00A11CD7"/>
    <w:rsid w:val="00A11D86"/>
    <w:rsid w:val="00A1292F"/>
    <w:rsid w:val="00A14AB3"/>
    <w:rsid w:val="00A16EBF"/>
    <w:rsid w:val="00A16F21"/>
    <w:rsid w:val="00A174FB"/>
    <w:rsid w:val="00A17FCC"/>
    <w:rsid w:val="00A20EA0"/>
    <w:rsid w:val="00A21FF4"/>
    <w:rsid w:val="00A22E88"/>
    <w:rsid w:val="00A23ACB"/>
    <w:rsid w:val="00A23B3B"/>
    <w:rsid w:val="00A30D22"/>
    <w:rsid w:val="00A31204"/>
    <w:rsid w:val="00A31779"/>
    <w:rsid w:val="00A37276"/>
    <w:rsid w:val="00A4052F"/>
    <w:rsid w:val="00A413D2"/>
    <w:rsid w:val="00A436DB"/>
    <w:rsid w:val="00A46855"/>
    <w:rsid w:val="00A4784D"/>
    <w:rsid w:val="00A4792F"/>
    <w:rsid w:val="00A51FD2"/>
    <w:rsid w:val="00A5285A"/>
    <w:rsid w:val="00A53080"/>
    <w:rsid w:val="00A54A9E"/>
    <w:rsid w:val="00A55720"/>
    <w:rsid w:val="00A61A42"/>
    <w:rsid w:val="00A65E4B"/>
    <w:rsid w:val="00A704B9"/>
    <w:rsid w:val="00A722CC"/>
    <w:rsid w:val="00A73125"/>
    <w:rsid w:val="00A76B20"/>
    <w:rsid w:val="00A82B42"/>
    <w:rsid w:val="00A82FC2"/>
    <w:rsid w:val="00A85FE1"/>
    <w:rsid w:val="00A925FC"/>
    <w:rsid w:val="00A92A78"/>
    <w:rsid w:val="00A93D1E"/>
    <w:rsid w:val="00A9622C"/>
    <w:rsid w:val="00AA0EFA"/>
    <w:rsid w:val="00AA4F76"/>
    <w:rsid w:val="00AA5A67"/>
    <w:rsid w:val="00AA64AC"/>
    <w:rsid w:val="00AA657B"/>
    <w:rsid w:val="00AA6FA6"/>
    <w:rsid w:val="00AB11AF"/>
    <w:rsid w:val="00AB207A"/>
    <w:rsid w:val="00AB2985"/>
    <w:rsid w:val="00AB4221"/>
    <w:rsid w:val="00AB48AE"/>
    <w:rsid w:val="00AC0207"/>
    <w:rsid w:val="00AC03B6"/>
    <w:rsid w:val="00AC7E40"/>
    <w:rsid w:val="00AD2A80"/>
    <w:rsid w:val="00AD32C9"/>
    <w:rsid w:val="00AD73E9"/>
    <w:rsid w:val="00AD741B"/>
    <w:rsid w:val="00AD77BD"/>
    <w:rsid w:val="00AE277F"/>
    <w:rsid w:val="00AF087B"/>
    <w:rsid w:val="00AF1749"/>
    <w:rsid w:val="00AF3298"/>
    <w:rsid w:val="00AF4102"/>
    <w:rsid w:val="00AF51FC"/>
    <w:rsid w:val="00AF6C23"/>
    <w:rsid w:val="00B00086"/>
    <w:rsid w:val="00B0031E"/>
    <w:rsid w:val="00B0375C"/>
    <w:rsid w:val="00B03F9A"/>
    <w:rsid w:val="00B0481E"/>
    <w:rsid w:val="00B1555A"/>
    <w:rsid w:val="00B176A3"/>
    <w:rsid w:val="00B20385"/>
    <w:rsid w:val="00B2219B"/>
    <w:rsid w:val="00B22276"/>
    <w:rsid w:val="00B23A95"/>
    <w:rsid w:val="00B25C77"/>
    <w:rsid w:val="00B2654A"/>
    <w:rsid w:val="00B31C72"/>
    <w:rsid w:val="00B33EA3"/>
    <w:rsid w:val="00B35F50"/>
    <w:rsid w:val="00B36324"/>
    <w:rsid w:val="00B3733B"/>
    <w:rsid w:val="00B41F30"/>
    <w:rsid w:val="00B42202"/>
    <w:rsid w:val="00B44FA0"/>
    <w:rsid w:val="00B46258"/>
    <w:rsid w:val="00B4780D"/>
    <w:rsid w:val="00B56543"/>
    <w:rsid w:val="00B6056A"/>
    <w:rsid w:val="00B605FD"/>
    <w:rsid w:val="00B60D30"/>
    <w:rsid w:val="00B62453"/>
    <w:rsid w:val="00B67443"/>
    <w:rsid w:val="00B70BD3"/>
    <w:rsid w:val="00B743C6"/>
    <w:rsid w:val="00B764AE"/>
    <w:rsid w:val="00B76AC1"/>
    <w:rsid w:val="00B7764D"/>
    <w:rsid w:val="00B820F6"/>
    <w:rsid w:val="00B90E48"/>
    <w:rsid w:val="00B91C9C"/>
    <w:rsid w:val="00B921A7"/>
    <w:rsid w:val="00B951A5"/>
    <w:rsid w:val="00B97EDF"/>
    <w:rsid w:val="00BA0A6C"/>
    <w:rsid w:val="00BA3011"/>
    <w:rsid w:val="00BA3788"/>
    <w:rsid w:val="00BA42E1"/>
    <w:rsid w:val="00BA5980"/>
    <w:rsid w:val="00BB0E61"/>
    <w:rsid w:val="00BB3557"/>
    <w:rsid w:val="00BB5316"/>
    <w:rsid w:val="00BC09C9"/>
    <w:rsid w:val="00BC1FF4"/>
    <w:rsid w:val="00BC30AC"/>
    <w:rsid w:val="00BC53BD"/>
    <w:rsid w:val="00BC638A"/>
    <w:rsid w:val="00BD0A5B"/>
    <w:rsid w:val="00BD328D"/>
    <w:rsid w:val="00BD4215"/>
    <w:rsid w:val="00BD782D"/>
    <w:rsid w:val="00BE0241"/>
    <w:rsid w:val="00BE1969"/>
    <w:rsid w:val="00BE20EB"/>
    <w:rsid w:val="00BE2755"/>
    <w:rsid w:val="00BE4DDC"/>
    <w:rsid w:val="00BE5F67"/>
    <w:rsid w:val="00BE6B48"/>
    <w:rsid w:val="00BE6E74"/>
    <w:rsid w:val="00BF16C0"/>
    <w:rsid w:val="00BF1D4B"/>
    <w:rsid w:val="00BF44EA"/>
    <w:rsid w:val="00BF7B45"/>
    <w:rsid w:val="00C053CF"/>
    <w:rsid w:val="00C058CD"/>
    <w:rsid w:val="00C10A9B"/>
    <w:rsid w:val="00C22080"/>
    <w:rsid w:val="00C23BC0"/>
    <w:rsid w:val="00C3160E"/>
    <w:rsid w:val="00C3505D"/>
    <w:rsid w:val="00C37615"/>
    <w:rsid w:val="00C37E93"/>
    <w:rsid w:val="00C42C68"/>
    <w:rsid w:val="00C43323"/>
    <w:rsid w:val="00C45F3E"/>
    <w:rsid w:val="00C46F97"/>
    <w:rsid w:val="00C47D59"/>
    <w:rsid w:val="00C50845"/>
    <w:rsid w:val="00C53645"/>
    <w:rsid w:val="00C55E70"/>
    <w:rsid w:val="00C56D84"/>
    <w:rsid w:val="00C6236F"/>
    <w:rsid w:val="00C629F9"/>
    <w:rsid w:val="00C6501F"/>
    <w:rsid w:val="00C652C0"/>
    <w:rsid w:val="00C7057B"/>
    <w:rsid w:val="00C71580"/>
    <w:rsid w:val="00C73F05"/>
    <w:rsid w:val="00C743B4"/>
    <w:rsid w:val="00C75B0E"/>
    <w:rsid w:val="00C75B72"/>
    <w:rsid w:val="00C75C29"/>
    <w:rsid w:val="00C77904"/>
    <w:rsid w:val="00C81C50"/>
    <w:rsid w:val="00C83CEA"/>
    <w:rsid w:val="00C84D8E"/>
    <w:rsid w:val="00C85265"/>
    <w:rsid w:val="00C857C9"/>
    <w:rsid w:val="00C91257"/>
    <w:rsid w:val="00C912A0"/>
    <w:rsid w:val="00C924FB"/>
    <w:rsid w:val="00C94599"/>
    <w:rsid w:val="00C96BD5"/>
    <w:rsid w:val="00CA02FF"/>
    <w:rsid w:val="00CA14D6"/>
    <w:rsid w:val="00CA1D8D"/>
    <w:rsid w:val="00CA5215"/>
    <w:rsid w:val="00CA572E"/>
    <w:rsid w:val="00CA6BB5"/>
    <w:rsid w:val="00CA6E77"/>
    <w:rsid w:val="00CA7923"/>
    <w:rsid w:val="00CB5CAA"/>
    <w:rsid w:val="00CB6CF3"/>
    <w:rsid w:val="00CC749F"/>
    <w:rsid w:val="00CD0D94"/>
    <w:rsid w:val="00CD46F7"/>
    <w:rsid w:val="00CD54C4"/>
    <w:rsid w:val="00CD5C20"/>
    <w:rsid w:val="00CD7678"/>
    <w:rsid w:val="00CE44FD"/>
    <w:rsid w:val="00CE6C94"/>
    <w:rsid w:val="00CE75A4"/>
    <w:rsid w:val="00CF3825"/>
    <w:rsid w:val="00CF462B"/>
    <w:rsid w:val="00CF4696"/>
    <w:rsid w:val="00CF749B"/>
    <w:rsid w:val="00D03164"/>
    <w:rsid w:val="00D05B87"/>
    <w:rsid w:val="00D10E03"/>
    <w:rsid w:val="00D1216A"/>
    <w:rsid w:val="00D1475A"/>
    <w:rsid w:val="00D16101"/>
    <w:rsid w:val="00D16812"/>
    <w:rsid w:val="00D17E7B"/>
    <w:rsid w:val="00D2130F"/>
    <w:rsid w:val="00D2342A"/>
    <w:rsid w:val="00D2566C"/>
    <w:rsid w:val="00D25791"/>
    <w:rsid w:val="00D271C2"/>
    <w:rsid w:val="00D27DAC"/>
    <w:rsid w:val="00D34981"/>
    <w:rsid w:val="00D358FC"/>
    <w:rsid w:val="00D423A3"/>
    <w:rsid w:val="00D43B70"/>
    <w:rsid w:val="00D46928"/>
    <w:rsid w:val="00D50C0F"/>
    <w:rsid w:val="00D527AD"/>
    <w:rsid w:val="00D5373B"/>
    <w:rsid w:val="00D57E96"/>
    <w:rsid w:val="00D6007A"/>
    <w:rsid w:val="00D62B19"/>
    <w:rsid w:val="00D6446A"/>
    <w:rsid w:val="00D70DC2"/>
    <w:rsid w:val="00D72D7A"/>
    <w:rsid w:val="00D7368D"/>
    <w:rsid w:val="00D75BD3"/>
    <w:rsid w:val="00D820D8"/>
    <w:rsid w:val="00D85749"/>
    <w:rsid w:val="00D8597A"/>
    <w:rsid w:val="00D91B00"/>
    <w:rsid w:val="00D91D64"/>
    <w:rsid w:val="00D92A2D"/>
    <w:rsid w:val="00D96BA8"/>
    <w:rsid w:val="00D970BF"/>
    <w:rsid w:val="00D9739B"/>
    <w:rsid w:val="00DA2B1F"/>
    <w:rsid w:val="00DA3312"/>
    <w:rsid w:val="00DA5949"/>
    <w:rsid w:val="00DA7CBB"/>
    <w:rsid w:val="00DB49B4"/>
    <w:rsid w:val="00DB5A79"/>
    <w:rsid w:val="00DB65B0"/>
    <w:rsid w:val="00DB7E83"/>
    <w:rsid w:val="00DC094D"/>
    <w:rsid w:val="00DC0AE9"/>
    <w:rsid w:val="00DC17BA"/>
    <w:rsid w:val="00DC1A77"/>
    <w:rsid w:val="00DC1C58"/>
    <w:rsid w:val="00DC2A78"/>
    <w:rsid w:val="00DD00BF"/>
    <w:rsid w:val="00DD19EE"/>
    <w:rsid w:val="00DD1E42"/>
    <w:rsid w:val="00DD31EB"/>
    <w:rsid w:val="00DD4EB3"/>
    <w:rsid w:val="00DD66E4"/>
    <w:rsid w:val="00DD706C"/>
    <w:rsid w:val="00DF0837"/>
    <w:rsid w:val="00DF25F8"/>
    <w:rsid w:val="00DF3804"/>
    <w:rsid w:val="00DF4323"/>
    <w:rsid w:val="00DF4EE7"/>
    <w:rsid w:val="00E00EE9"/>
    <w:rsid w:val="00E0427C"/>
    <w:rsid w:val="00E04E0E"/>
    <w:rsid w:val="00E10426"/>
    <w:rsid w:val="00E10659"/>
    <w:rsid w:val="00E12B38"/>
    <w:rsid w:val="00E12CE5"/>
    <w:rsid w:val="00E15FA5"/>
    <w:rsid w:val="00E20364"/>
    <w:rsid w:val="00E20A11"/>
    <w:rsid w:val="00E22B18"/>
    <w:rsid w:val="00E22D85"/>
    <w:rsid w:val="00E2584D"/>
    <w:rsid w:val="00E27D10"/>
    <w:rsid w:val="00E3303D"/>
    <w:rsid w:val="00E3323F"/>
    <w:rsid w:val="00E34FE1"/>
    <w:rsid w:val="00E3513F"/>
    <w:rsid w:val="00E43318"/>
    <w:rsid w:val="00E437EA"/>
    <w:rsid w:val="00E439AD"/>
    <w:rsid w:val="00E4570F"/>
    <w:rsid w:val="00E45E9A"/>
    <w:rsid w:val="00E467E0"/>
    <w:rsid w:val="00E47F30"/>
    <w:rsid w:val="00E61191"/>
    <w:rsid w:val="00E66A1F"/>
    <w:rsid w:val="00E67A76"/>
    <w:rsid w:val="00E701B1"/>
    <w:rsid w:val="00E70955"/>
    <w:rsid w:val="00E72023"/>
    <w:rsid w:val="00E76256"/>
    <w:rsid w:val="00E8561F"/>
    <w:rsid w:val="00E86E93"/>
    <w:rsid w:val="00E92C1F"/>
    <w:rsid w:val="00E96CF9"/>
    <w:rsid w:val="00EA0A79"/>
    <w:rsid w:val="00EA0DB3"/>
    <w:rsid w:val="00EA3E11"/>
    <w:rsid w:val="00EB180F"/>
    <w:rsid w:val="00EB1AE4"/>
    <w:rsid w:val="00EB1DE2"/>
    <w:rsid w:val="00EB23C1"/>
    <w:rsid w:val="00EC02F8"/>
    <w:rsid w:val="00EC1E64"/>
    <w:rsid w:val="00EC76A6"/>
    <w:rsid w:val="00ED1927"/>
    <w:rsid w:val="00EE005A"/>
    <w:rsid w:val="00EE426C"/>
    <w:rsid w:val="00EE5063"/>
    <w:rsid w:val="00EF107F"/>
    <w:rsid w:val="00EF1EA4"/>
    <w:rsid w:val="00EF3385"/>
    <w:rsid w:val="00EF5020"/>
    <w:rsid w:val="00EF7C04"/>
    <w:rsid w:val="00EF7F32"/>
    <w:rsid w:val="00F013D0"/>
    <w:rsid w:val="00F02FBA"/>
    <w:rsid w:val="00F063A0"/>
    <w:rsid w:val="00F06F51"/>
    <w:rsid w:val="00F1284B"/>
    <w:rsid w:val="00F15947"/>
    <w:rsid w:val="00F15CD4"/>
    <w:rsid w:val="00F167EA"/>
    <w:rsid w:val="00F20566"/>
    <w:rsid w:val="00F244D2"/>
    <w:rsid w:val="00F26343"/>
    <w:rsid w:val="00F31353"/>
    <w:rsid w:val="00F3486B"/>
    <w:rsid w:val="00F37AA3"/>
    <w:rsid w:val="00F410AE"/>
    <w:rsid w:val="00F4322D"/>
    <w:rsid w:val="00F43895"/>
    <w:rsid w:val="00F44235"/>
    <w:rsid w:val="00F510C5"/>
    <w:rsid w:val="00F51B5E"/>
    <w:rsid w:val="00F52EC5"/>
    <w:rsid w:val="00F5302D"/>
    <w:rsid w:val="00F53C72"/>
    <w:rsid w:val="00F5526A"/>
    <w:rsid w:val="00F5573A"/>
    <w:rsid w:val="00F6255C"/>
    <w:rsid w:val="00F63B5E"/>
    <w:rsid w:val="00F65122"/>
    <w:rsid w:val="00F674AF"/>
    <w:rsid w:val="00F67B80"/>
    <w:rsid w:val="00F71B41"/>
    <w:rsid w:val="00F7329E"/>
    <w:rsid w:val="00F73577"/>
    <w:rsid w:val="00F7695A"/>
    <w:rsid w:val="00F76B25"/>
    <w:rsid w:val="00F77DBC"/>
    <w:rsid w:val="00F80543"/>
    <w:rsid w:val="00F86C21"/>
    <w:rsid w:val="00F903BE"/>
    <w:rsid w:val="00F9050C"/>
    <w:rsid w:val="00F90CFF"/>
    <w:rsid w:val="00F9457F"/>
    <w:rsid w:val="00F967D8"/>
    <w:rsid w:val="00F96BBC"/>
    <w:rsid w:val="00F97188"/>
    <w:rsid w:val="00FA1222"/>
    <w:rsid w:val="00FA1FBE"/>
    <w:rsid w:val="00FA29AD"/>
    <w:rsid w:val="00FA5C5A"/>
    <w:rsid w:val="00FA6C37"/>
    <w:rsid w:val="00FA7494"/>
    <w:rsid w:val="00FB45AA"/>
    <w:rsid w:val="00FB5114"/>
    <w:rsid w:val="00FB5745"/>
    <w:rsid w:val="00FB781B"/>
    <w:rsid w:val="00FC1349"/>
    <w:rsid w:val="00FC1E41"/>
    <w:rsid w:val="00FC7805"/>
    <w:rsid w:val="00FD4EE8"/>
    <w:rsid w:val="00FD69F6"/>
    <w:rsid w:val="00FD6D16"/>
    <w:rsid w:val="00FE01B4"/>
    <w:rsid w:val="00FE0F44"/>
    <w:rsid w:val="00FE1354"/>
    <w:rsid w:val="00FE4DDF"/>
    <w:rsid w:val="00FE4F73"/>
    <w:rsid w:val="00FE6363"/>
    <w:rsid w:val="00FE65AB"/>
    <w:rsid w:val="00FE6C44"/>
    <w:rsid w:val="00FE768A"/>
    <w:rsid w:val="00FF0342"/>
    <w:rsid w:val="00FF2BF8"/>
    <w:rsid w:val="00FF4048"/>
    <w:rsid w:val="00FF6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 w:qFormat="1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749"/>
    <w:pPr>
      <w:suppressAutoHyphens/>
      <w:spacing w:after="120"/>
      <w:jc w:val="both"/>
    </w:pPr>
    <w:rPr>
      <w:rFonts w:ascii="Calibri" w:hAnsi="Calibri" w:cs="Calibri"/>
      <w:sz w:val="22"/>
      <w:szCs w:val="24"/>
      <w:lang w:val="en-GB" w:eastAsia="zh-CN"/>
    </w:rPr>
  </w:style>
  <w:style w:type="paragraph" w:styleId="1">
    <w:name w:val="heading 1"/>
    <w:basedOn w:val="a"/>
    <w:next w:val="a"/>
    <w:link w:val="1Char"/>
    <w:qFormat/>
    <w:rsid w:val="00AF1749"/>
    <w:pPr>
      <w:keepNext/>
      <w:pageBreakBefore/>
      <w:pBdr>
        <w:top w:val="none" w:sz="0" w:space="0" w:color="000000"/>
        <w:left w:val="none" w:sz="0" w:space="0" w:color="000000"/>
        <w:bottom w:val="single" w:sz="18" w:space="1" w:color="000080"/>
        <w:right w:val="none" w:sz="0" w:space="0" w:color="000000"/>
      </w:pBdr>
      <w:spacing w:before="320" w:after="160"/>
      <w:outlineLvl w:val="0"/>
    </w:pPr>
    <w:rPr>
      <w:rFonts w:ascii="Arial" w:hAnsi="Arial" w:cs="Arial"/>
      <w:b/>
      <w:bCs/>
      <w:color w:val="333399"/>
      <w:sz w:val="28"/>
      <w:szCs w:val="32"/>
      <w:lang w:val="en-US"/>
    </w:rPr>
  </w:style>
  <w:style w:type="paragraph" w:styleId="20">
    <w:name w:val="heading 2"/>
    <w:basedOn w:val="1"/>
    <w:next w:val="a"/>
    <w:link w:val="2Char"/>
    <w:qFormat/>
    <w:rsid w:val="00AF1749"/>
    <w:pPr>
      <w:pageBreakBefore w:val="0"/>
      <w:pBdr>
        <w:bottom w:val="single" w:sz="12" w:space="1" w:color="000080"/>
      </w:pBdr>
      <w:tabs>
        <w:tab w:val="left" w:pos="567"/>
      </w:tabs>
      <w:spacing w:before="240" w:after="80"/>
      <w:ind w:left="567" w:hanging="567"/>
      <w:outlineLvl w:val="1"/>
    </w:pPr>
    <w:rPr>
      <w:bCs w:val="0"/>
      <w:color w:val="002060"/>
      <w:sz w:val="24"/>
      <w:szCs w:val="22"/>
      <w:lang w:val="en-GB"/>
    </w:rPr>
  </w:style>
  <w:style w:type="paragraph" w:styleId="3">
    <w:name w:val="heading 3"/>
    <w:basedOn w:val="a"/>
    <w:next w:val="a"/>
    <w:link w:val="3Char"/>
    <w:qFormat/>
    <w:rsid w:val="00AF1749"/>
    <w:pPr>
      <w:keepNext/>
      <w:spacing w:before="240" w:after="60"/>
      <w:ind w:left="567" w:hanging="567"/>
      <w:outlineLvl w:val="2"/>
    </w:pPr>
    <w:rPr>
      <w:rFonts w:ascii="Arial" w:hAnsi="Arial" w:cs="Times New Roman"/>
      <w:b/>
      <w:bCs/>
      <w:szCs w:val="26"/>
    </w:rPr>
  </w:style>
  <w:style w:type="paragraph" w:styleId="4">
    <w:name w:val="heading 4"/>
    <w:basedOn w:val="a"/>
    <w:next w:val="a"/>
    <w:qFormat/>
    <w:rsid w:val="00AF1749"/>
    <w:pPr>
      <w:keepNext/>
      <w:spacing w:before="240" w:after="60"/>
      <w:outlineLvl w:val="3"/>
    </w:pPr>
    <w:rPr>
      <w:rFonts w:ascii="Arial" w:hAnsi="Arial" w:cs="Times New Roman"/>
      <w:b/>
      <w:bCs/>
      <w:szCs w:val="28"/>
    </w:rPr>
  </w:style>
  <w:style w:type="paragraph" w:styleId="5">
    <w:name w:val="heading 5"/>
    <w:basedOn w:val="a"/>
    <w:next w:val="a"/>
    <w:link w:val="5Char"/>
    <w:qFormat/>
    <w:rsid w:val="00AF1749"/>
    <w:pPr>
      <w:numPr>
        <w:ilvl w:val="4"/>
        <w:numId w:val="1"/>
      </w:numPr>
      <w:spacing w:before="200" w:after="200" w:line="280" w:lineRule="exact"/>
      <w:outlineLvl w:val="4"/>
    </w:pPr>
    <w:rPr>
      <w:rFonts w:ascii="Lucida Sans" w:hAnsi="Lucida Sans" w:cs="Lucida Sans"/>
      <w:b/>
      <w:szCs w:val="20"/>
      <w:lang w:val="en-US"/>
    </w:rPr>
  </w:style>
  <w:style w:type="paragraph" w:styleId="7">
    <w:name w:val="heading 7"/>
    <w:basedOn w:val="a"/>
    <w:next w:val="a"/>
    <w:link w:val="7Char"/>
    <w:qFormat/>
    <w:rsid w:val="009366D1"/>
    <w:pPr>
      <w:suppressAutoHyphens w:val="0"/>
      <w:spacing w:before="240" w:after="60"/>
      <w:jc w:val="left"/>
      <w:outlineLvl w:val="6"/>
    </w:pPr>
    <w:rPr>
      <w:rFonts w:cs="Times New Roman"/>
      <w:sz w:val="24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AF1749"/>
  </w:style>
  <w:style w:type="character" w:customStyle="1" w:styleId="WW8Num1z1">
    <w:name w:val="WW8Num1z1"/>
    <w:rsid w:val="00AF1749"/>
  </w:style>
  <w:style w:type="character" w:customStyle="1" w:styleId="WW8Num1z2">
    <w:name w:val="WW8Num1z2"/>
    <w:rsid w:val="00AF1749"/>
  </w:style>
  <w:style w:type="character" w:customStyle="1" w:styleId="WW8Num1z3">
    <w:name w:val="WW8Num1z3"/>
    <w:rsid w:val="00AF1749"/>
  </w:style>
  <w:style w:type="character" w:customStyle="1" w:styleId="WW8Num1z4">
    <w:name w:val="WW8Num1z4"/>
    <w:rsid w:val="00AF1749"/>
    <w:rPr>
      <w:rFonts w:ascii="Arial" w:hAnsi="Arial" w:cs="Times New Roman"/>
      <w:b w:val="0"/>
      <w:i w:val="0"/>
      <w:sz w:val="20"/>
      <w:szCs w:val="20"/>
    </w:rPr>
  </w:style>
  <w:style w:type="character" w:customStyle="1" w:styleId="WW8Num1z5">
    <w:name w:val="WW8Num1z5"/>
    <w:rsid w:val="00AF1749"/>
  </w:style>
  <w:style w:type="character" w:customStyle="1" w:styleId="WW8Num1z6">
    <w:name w:val="WW8Num1z6"/>
    <w:rsid w:val="00AF1749"/>
  </w:style>
  <w:style w:type="character" w:customStyle="1" w:styleId="WW8Num1z7">
    <w:name w:val="WW8Num1z7"/>
    <w:rsid w:val="00AF1749"/>
  </w:style>
  <w:style w:type="character" w:customStyle="1" w:styleId="WW8Num1z8">
    <w:name w:val="WW8Num1z8"/>
    <w:rsid w:val="00AF1749"/>
  </w:style>
  <w:style w:type="character" w:customStyle="1" w:styleId="WW8Num2z0">
    <w:name w:val="WW8Num2z0"/>
    <w:rsid w:val="00AF1749"/>
    <w:rPr>
      <w:rFonts w:ascii="Symbol" w:hAnsi="Symbol" w:cs="Symbol"/>
      <w:lang w:val="el-GR"/>
    </w:rPr>
  </w:style>
  <w:style w:type="character" w:customStyle="1" w:styleId="WW8Num3z0">
    <w:name w:val="WW8Num3z0"/>
    <w:rsid w:val="00AF1749"/>
    <w:rPr>
      <w:lang w:val="el-GR"/>
    </w:rPr>
  </w:style>
  <w:style w:type="character" w:customStyle="1" w:styleId="WW8Num4z0">
    <w:name w:val="WW8Num4z0"/>
    <w:rsid w:val="00AF1749"/>
    <w:rPr>
      <w:rFonts w:ascii="Webdings" w:hAnsi="Webdings" w:cs="Webdings"/>
      <w:color w:val="333399"/>
      <w:sz w:val="16"/>
    </w:rPr>
  </w:style>
  <w:style w:type="character" w:customStyle="1" w:styleId="WW8Num5z0">
    <w:name w:val="WW8Num5z0"/>
    <w:rsid w:val="00AF1749"/>
    <w:rPr>
      <w:highlight w:val="yellow"/>
      <w:lang w:val="el-GR"/>
    </w:rPr>
  </w:style>
  <w:style w:type="character" w:customStyle="1" w:styleId="WW8Num6z0">
    <w:name w:val="WW8Num6z0"/>
    <w:rsid w:val="00AF1749"/>
    <w:rPr>
      <w:b/>
      <w:bCs/>
      <w:szCs w:val="22"/>
      <w:lang w:val="el-GR"/>
    </w:rPr>
  </w:style>
  <w:style w:type="character" w:customStyle="1" w:styleId="WW8Num6z1">
    <w:name w:val="WW8Num6z1"/>
    <w:rsid w:val="00AF1749"/>
  </w:style>
  <w:style w:type="character" w:customStyle="1" w:styleId="WW8Num6z2">
    <w:name w:val="WW8Num6z2"/>
    <w:rsid w:val="00AF1749"/>
  </w:style>
  <w:style w:type="character" w:customStyle="1" w:styleId="WW8Num6z3">
    <w:name w:val="WW8Num6z3"/>
    <w:rsid w:val="00AF1749"/>
  </w:style>
  <w:style w:type="character" w:customStyle="1" w:styleId="WW8Num6z4">
    <w:name w:val="WW8Num6z4"/>
    <w:rsid w:val="00AF1749"/>
  </w:style>
  <w:style w:type="character" w:customStyle="1" w:styleId="WW8Num6z5">
    <w:name w:val="WW8Num6z5"/>
    <w:rsid w:val="00AF1749"/>
  </w:style>
  <w:style w:type="character" w:customStyle="1" w:styleId="WW8Num6z6">
    <w:name w:val="WW8Num6z6"/>
    <w:rsid w:val="00AF1749"/>
  </w:style>
  <w:style w:type="character" w:customStyle="1" w:styleId="WW8Num6z7">
    <w:name w:val="WW8Num6z7"/>
    <w:rsid w:val="00AF1749"/>
  </w:style>
  <w:style w:type="character" w:customStyle="1" w:styleId="WW8Num6z8">
    <w:name w:val="WW8Num6z8"/>
    <w:rsid w:val="00AF1749"/>
  </w:style>
  <w:style w:type="character" w:customStyle="1" w:styleId="WW8Num7z0">
    <w:name w:val="WW8Num7z0"/>
    <w:rsid w:val="00AF1749"/>
    <w:rPr>
      <w:b/>
      <w:bCs/>
      <w:szCs w:val="22"/>
      <w:lang w:val="el-GR"/>
    </w:rPr>
  </w:style>
  <w:style w:type="character" w:customStyle="1" w:styleId="WW8Num7z1">
    <w:name w:val="WW8Num7z1"/>
    <w:rsid w:val="00AF1749"/>
    <w:rPr>
      <w:rFonts w:eastAsia="Calibri"/>
      <w:lang w:val="el-GR"/>
    </w:rPr>
  </w:style>
  <w:style w:type="character" w:customStyle="1" w:styleId="WW8Num7z2">
    <w:name w:val="WW8Num7z2"/>
    <w:rsid w:val="00AF1749"/>
  </w:style>
  <w:style w:type="character" w:customStyle="1" w:styleId="WW8Num7z3">
    <w:name w:val="WW8Num7z3"/>
    <w:rsid w:val="00AF1749"/>
  </w:style>
  <w:style w:type="character" w:customStyle="1" w:styleId="WW8Num7z4">
    <w:name w:val="WW8Num7z4"/>
    <w:rsid w:val="00AF1749"/>
  </w:style>
  <w:style w:type="character" w:customStyle="1" w:styleId="WW8Num7z5">
    <w:name w:val="WW8Num7z5"/>
    <w:rsid w:val="00AF1749"/>
  </w:style>
  <w:style w:type="character" w:customStyle="1" w:styleId="WW8Num7z6">
    <w:name w:val="WW8Num7z6"/>
    <w:rsid w:val="00AF1749"/>
  </w:style>
  <w:style w:type="character" w:customStyle="1" w:styleId="WW8Num7z7">
    <w:name w:val="WW8Num7z7"/>
    <w:rsid w:val="00AF1749"/>
  </w:style>
  <w:style w:type="character" w:customStyle="1" w:styleId="WW8Num7z8">
    <w:name w:val="WW8Num7z8"/>
    <w:rsid w:val="00AF1749"/>
  </w:style>
  <w:style w:type="character" w:customStyle="1" w:styleId="WW8Num8z0">
    <w:name w:val="WW8Num8z0"/>
    <w:rsid w:val="00AF1749"/>
    <w:rPr>
      <w:rFonts w:ascii="Symbol" w:hAnsi="Symbol" w:cs="OpenSymbol"/>
      <w:color w:val="5B9BD5"/>
    </w:rPr>
  </w:style>
  <w:style w:type="character" w:customStyle="1" w:styleId="WW8Num9z0">
    <w:name w:val="WW8Num9z0"/>
    <w:rsid w:val="00AF1749"/>
    <w:rPr>
      <w:rFonts w:ascii="Angsana New" w:hAnsi="Angsana New" w:cs="Angsana New"/>
      <w:color w:val="000000"/>
      <w:kern w:val="1"/>
      <w:szCs w:val="22"/>
      <w:shd w:val="clear" w:color="auto" w:fill="FFFFFF"/>
      <w:lang w:val="el-GR"/>
    </w:rPr>
  </w:style>
  <w:style w:type="character" w:customStyle="1" w:styleId="WW8Num10z0">
    <w:name w:val="WW8Num10z0"/>
    <w:rsid w:val="00AF1749"/>
    <w:rPr>
      <w:rFonts w:ascii="Symbol" w:hAnsi="Symbol" w:cs="Symbol"/>
      <w:kern w:val="1"/>
      <w:shd w:val="clear" w:color="auto" w:fill="C0C0C0"/>
      <w:lang w:val="el-GR"/>
    </w:rPr>
  </w:style>
  <w:style w:type="character" w:customStyle="1" w:styleId="WW8Num10z1">
    <w:name w:val="WW8Num10z1"/>
    <w:rsid w:val="00AF1749"/>
  </w:style>
  <w:style w:type="character" w:customStyle="1" w:styleId="WW8Num10z2">
    <w:name w:val="WW8Num10z2"/>
    <w:rsid w:val="00AF1749"/>
  </w:style>
  <w:style w:type="character" w:customStyle="1" w:styleId="WW8Num10z3">
    <w:name w:val="WW8Num10z3"/>
    <w:rsid w:val="00AF1749"/>
  </w:style>
  <w:style w:type="character" w:customStyle="1" w:styleId="WW8Num10z4">
    <w:name w:val="WW8Num10z4"/>
    <w:rsid w:val="00AF1749"/>
  </w:style>
  <w:style w:type="character" w:customStyle="1" w:styleId="WW8Num10z5">
    <w:name w:val="WW8Num10z5"/>
    <w:rsid w:val="00AF1749"/>
  </w:style>
  <w:style w:type="character" w:customStyle="1" w:styleId="WW8Num10z6">
    <w:name w:val="WW8Num10z6"/>
    <w:rsid w:val="00AF1749"/>
  </w:style>
  <w:style w:type="character" w:customStyle="1" w:styleId="WW8Num10z7">
    <w:name w:val="WW8Num10z7"/>
    <w:rsid w:val="00AF1749"/>
  </w:style>
  <w:style w:type="character" w:customStyle="1" w:styleId="WW8Num10z8">
    <w:name w:val="WW8Num10z8"/>
    <w:rsid w:val="00AF1749"/>
  </w:style>
  <w:style w:type="character" w:customStyle="1" w:styleId="WW8Num11z0">
    <w:name w:val="WW8Num11z0"/>
    <w:rsid w:val="00AF1749"/>
    <w:rPr>
      <w:rFonts w:ascii="Symbol" w:hAnsi="Symbol" w:cs="Symbol" w:hint="default"/>
      <w:lang w:val="el-GR"/>
    </w:rPr>
  </w:style>
  <w:style w:type="character" w:customStyle="1" w:styleId="WW8Num11z1">
    <w:name w:val="WW8Num11z1"/>
    <w:rsid w:val="00AF1749"/>
    <w:rPr>
      <w:rFonts w:ascii="Courier New" w:hAnsi="Courier New" w:cs="Courier New" w:hint="default"/>
    </w:rPr>
  </w:style>
  <w:style w:type="character" w:customStyle="1" w:styleId="WW8Num11z2">
    <w:name w:val="WW8Num11z2"/>
    <w:rsid w:val="00AF1749"/>
    <w:rPr>
      <w:rFonts w:ascii="Wingdings" w:hAnsi="Wingdings" w:cs="Wingdings" w:hint="default"/>
    </w:rPr>
  </w:style>
  <w:style w:type="character" w:customStyle="1" w:styleId="WW-DefaultParagraphFont">
    <w:name w:val="WW-Default Paragraph Font"/>
    <w:rsid w:val="00AF1749"/>
  </w:style>
  <w:style w:type="character" w:customStyle="1" w:styleId="WW8Num8z1">
    <w:name w:val="WW8Num8z1"/>
    <w:rsid w:val="00AF1749"/>
    <w:rPr>
      <w:rFonts w:eastAsia="Calibri"/>
      <w:lang w:val="el-GR"/>
    </w:rPr>
  </w:style>
  <w:style w:type="character" w:customStyle="1" w:styleId="WW8Num8z2">
    <w:name w:val="WW8Num8z2"/>
    <w:rsid w:val="00AF1749"/>
  </w:style>
  <w:style w:type="character" w:customStyle="1" w:styleId="WW8Num8z3">
    <w:name w:val="WW8Num8z3"/>
    <w:rsid w:val="00AF1749"/>
  </w:style>
  <w:style w:type="character" w:customStyle="1" w:styleId="WW8Num8z4">
    <w:name w:val="WW8Num8z4"/>
    <w:rsid w:val="00AF1749"/>
  </w:style>
  <w:style w:type="character" w:customStyle="1" w:styleId="WW8Num8z5">
    <w:name w:val="WW8Num8z5"/>
    <w:rsid w:val="00AF1749"/>
  </w:style>
  <w:style w:type="character" w:customStyle="1" w:styleId="WW8Num8z6">
    <w:name w:val="WW8Num8z6"/>
    <w:rsid w:val="00AF1749"/>
  </w:style>
  <w:style w:type="character" w:customStyle="1" w:styleId="WW8Num8z7">
    <w:name w:val="WW8Num8z7"/>
    <w:rsid w:val="00AF1749"/>
  </w:style>
  <w:style w:type="character" w:customStyle="1" w:styleId="WW8Num8z8">
    <w:name w:val="WW8Num8z8"/>
    <w:rsid w:val="00AF1749"/>
  </w:style>
  <w:style w:type="character" w:customStyle="1" w:styleId="WW8Num11z3">
    <w:name w:val="WW8Num11z3"/>
    <w:rsid w:val="00AF1749"/>
  </w:style>
  <w:style w:type="character" w:customStyle="1" w:styleId="WW8Num11z4">
    <w:name w:val="WW8Num11z4"/>
    <w:rsid w:val="00AF1749"/>
  </w:style>
  <w:style w:type="character" w:customStyle="1" w:styleId="WW8Num11z5">
    <w:name w:val="WW8Num11z5"/>
    <w:rsid w:val="00AF1749"/>
  </w:style>
  <w:style w:type="character" w:customStyle="1" w:styleId="WW8Num11z6">
    <w:name w:val="WW8Num11z6"/>
    <w:rsid w:val="00AF1749"/>
  </w:style>
  <w:style w:type="character" w:customStyle="1" w:styleId="WW8Num11z7">
    <w:name w:val="WW8Num11z7"/>
    <w:rsid w:val="00AF1749"/>
  </w:style>
  <w:style w:type="character" w:customStyle="1" w:styleId="WW8Num11z8">
    <w:name w:val="WW8Num11z8"/>
    <w:rsid w:val="00AF1749"/>
  </w:style>
  <w:style w:type="character" w:customStyle="1" w:styleId="WW-DefaultParagraphFont1">
    <w:name w:val="WW-Default Paragraph Font1"/>
    <w:rsid w:val="00AF1749"/>
  </w:style>
  <w:style w:type="character" w:customStyle="1" w:styleId="40">
    <w:name w:val="Προεπιλεγμένη γραμματοσειρά4"/>
    <w:rsid w:val="00AF1749"/>
  </w:style>
  <w:style w:type="character" w:customStyle="1" w:styleId="WW8Num2z1">
    <w:name w:val="WW8Num2z1"/>
    <w:rsid w:val="00AF1749"/>
  </w:style>
  <w:style w:type="character" w:customStyle="1" w:styleId="WW8Num2z2">
    <w:name w:val="WW8Num2z2"/>
    <w:rsid w:val="00AF1749"/>
  </w:style>
  <w:style w:type="character" w:customStyle="1" w:styleId="WW8Num2z3">
    <w:name w:val="WW8Num2z3"/>
    <w:rsid w:val="00AF1749"/>
  </w:style>
  <w:style w:type="character" w:customStyle="1" w:styleId="WW8Num2z4">
    <w:name w:val="WW8Num2z4"/>
    <w:rsid w:val="00AF1749"/>
    <w:rPr>
      <w:rFonts w:ascii="Arial" w:hAnsi="Arial" w:cs="Times New Roman"/>
      <w:b w:val="0"/>
      <w:i w:val="0"/>
      <w:sz w:val="20"/>
      <w:szCs w:val="20"/>
    </w:rPr>
  </w:style>
  <w:style w:type="character" w:customStyle="1" w:styleId="WW8Num2z5">
    <w:name w:val="WW8Num2z5"/>
    <w:rsid w:val="00AF1749"/>
  </w:style>
  <w:style w:type="character" w:customStyle="1" w:styleId="WW8Num2z6">
    <w:name w:val="WW8Num2z6"/>
    <w:rsid w:val="00AF1749"/>
  </w:style>
  <w:style w:type="character" w:customStyle="1" w:styleId="WW8Num2z7">
    <w:name w:val="WW8Num2z7"/>
    <w:rsid w:val="00AF1749"/>
  </w:style>
  <w:style w:type="character" w:customStyle="1" w:styleId="WW8Num2z8">
    <w:name w:val="WW8Num2z8"/>
    <w:rsid w:val="00AF1749"/>
  </w:style>
  <w:style w:type="character" w:customStyle="1" w:styleId="WW8Num9z1">
    <w:name w:val="WW8Num9z1"/>
    <w:rsid w:val="00AF1749"/>
    <w:rPr>
      <w:rFonts w:eastAsia="Calibri"/>
      <w:lang w:val="el-GR"/>
    </w:rPr>
  </w:style>
  <w:style w:type="character" w:customStyle="1" w:styleId="WW8Num9z2">
    <w:name w:val="WW8Num9z2"/>
    <w:rsid w:val="00AF1749"/>
  </w:style>
  <w:style w:type="character" w:customStyle="1" w:styleId="WW8Num9z3">
    <w:name w:val="WW8Num9z3"/>
    <w:rsid w:val="00AF1749"/>
  </w:style>
  <w:style w:type="character" w:customStyle="1" w:styleId="WW8Num9z4">
    <w:name w:val="WW8Num9z4"/>
    <w:rsid w:val="00AF1749"/>
  </w:style>
  <w:style w:type="character" w:customStyle="1" w:styleId="WW8Num9z5">
    <w:name w:val="WW8Num9z5"/>
    <w:rsid w:val="00AF1749"/>
  </w:style>
  <w:style w:type="character" w:customStyle="1" w:styleId="WW8Num9z6">
    <w:name w:val="WW8Num9z6"/>
    <w:rsid w:val="00AF1749"/>
  </w:style>
  <w:style w:type="character" w:customStyle="1" w:styleId="WW8Num9z7">
    <w:name w:val="WW8Num9z7"/>
    <w:rsid w:val="00AF1749"/>
  </w:style>
  <w:style w:type="character" w:customStyle="1" w:styleId="WW8Num9z8">
    <w:name w:val="WW8Num9z8"/>
    <w:rsid w:val="00AF1749"/>
  </w:style>
  <w:style w:type="character" w:customStyle="1" w:styleId="WW-DefaultParagraphFont11">
    <w:name w:val="WW-Default Paragraph Font11"/>
    <w:rsid w:val="00AF1749"/>
  </w:style>
  <w:style w:type="character" w:customStyle="1" w:styleId="WW8Num12z0">
    <w:name w:val="WW8Num12z0"/>
    <w:rsid w:val="00AF1749"/>
    <w:rPr>
      <w:rFonts w:ascii="Symbol" w:hAnsi="Symbol" w:cs="Symbol"/>
    </w:rPr>
  </w:style>
  <w:style w:type="character" w:customStyle="1" w:styleId="WW8Num12z1">
    <w:name w:val="WW8Num12z1"/>
    <w:rsid w:val="00AF1749"/>
    <w:rPr>
      <w:rFonts w:ascii="Courier New" w:hAnsi="Courier New" w:cs="Courier New"/>
    </w:rPr>
  </w:style>
  <w:style w:type="character" w:customStyle="1" w:styleId="WW8Num12z2">
    <w:name w:val="WW8Num12z2"/>
    <w:rsid w:val="00AF1749"/>
    <w:rPr>
      <w:rFonts w:ascii="Wingdings" w:hAnsi="Wingdings" w:cs="Wingdings"/>
    </w:rPr>
  </w:style>
  <w:style w:type="character" w:customStyle="1" w:styleId="WW-DefaultParagraphFont111">
    <w:name w:val="WW-Default Paragraph Font111"/>
    <w:rsid w:val="00AF1749"/>
  </w:style>
  <w:style w:type="character" w:customStyle="1" w:styleId="WW-DefaultParagraphFont1111">
    <w:name w:val="WW-Default Paragraph Font1111"/>
    <w:rsid w:val="00AF1749"/>
  </w:style>
  <w:style w:type="character" w:customStyle="1" w:styleId="WW-DefaultParagraphFont11111">
    <w:name w:val="WW-Default Paragraph Font11111"/>
    <w:rsid w:val="00AF1749"/>
  </w:style>
  <w:style w:type="character" w:customStyle="1" w:styleId="30">
    <w:name w:val="Προεπιλεγμένη γραμματοσειρά3"/>
    <w:rsid w:val="00AF1749"/>
  </w:style>
  <w:style w:type="character" w:customStyle="1" w:styleId="WW-DefaultParagraphFont111111">
    <w:name w:val="WW-Default Paragraph Font111111"/>
    <w:rsid w:val="00AF1749"/>
  </w:style>
  <w:style w:type="character" w:customStyle="1" w:styleId="DefaultParagraphFont2">
    <w:name w:val="Default Paragraph Font2"/>
    <w:rsid w:val="00AF1749"/>
  </w:style>
  <w:style w:type="character" w:customStyle="1" w:styleId="WW8Num12z3">
    <w:name w:val="WW8Num12z3"/>
    <w:rsid w:val="00AF1749"/>
  </w:style>
  <w:style w:type="character" w:customStyle="1" w:styleId="WW8Num12z4">
    <w:name w:val="WW8Num12z4"/>
    <w:rsid w:val="00AF1749"/>
  </w:style>
  <w:style w:type="character" w:customStyle="1" w:styleId="WW8Num12z5">
    <w:name w:val="WW8Num12z5"/>
    <w:rsid w:val="00AF1749"/>
  </w:style>
  <w:style w:type="character" w:customStyle="1" w:styleId="WW8Num12z6">
    <w:name w:val="WW8Num12z6"/>
    <w:rsid w:val="00AF1749"/>
  </w:style>
  <w:style w:type="character" w:customStyle="1" w:styleId="WW8Num12z7">
    <w:name w:val="WW8Num12z7"/>
    <w:rsid w:val="00AF1749"/>
  </w:style>
  <w:style w:type="character" w:customStyle="1" w:styleId="WW8Num12z8">
    <w:name w:val="WW8Num12z8"/>
    <w:rsid w:val="00AF1749"/>
  </w:style>
  <w:style w:type="character" w:customStyle="1" w:styleId="WW8Num13z0">
    <w:name w:val="WW8Num13z0"/>
    <w:rsid w:val="00AF1749"/>
    <w:rPr>
      <w:rFonts w:ascii="Symbol" w:hAnsi="Symbol" w:cs="OpenSymbol"/>
    </w:rPr>
  </w:style>
  <w:style w:type="character" w:customStyle="1" w:styleId="WW-DefaultParagraphFont1111111">
    <w:name w:val="WW-Default Paragraph Font1111111"/>
    <w:rsid w:val="00AF1749"/>
  </w:style>
  <w:style w:type="character" w:customStyle="1" w:styleId="WW8Num13z1">
    <w:name w:val="WW8Num13z1"/>
    <w:rsid w:val="00AF1749"/>
    <w:rPr>
      <w:rFonts w:eastAsia="Calibri"/>
      <w:lang w:val="el-GR"/>
    </w:rPr>
  </w:style>
  <w:style w:type="character" w:customStyle="1" w:styleId="WW8Num13z2">
    <w:name w:val="WW8Num13z2"/>
    <w:rsid w:val="00AF1749"/>
  </w:style>
  <w:style w:type="character" w:customStyle="1" w:styleId="WW8Num13z3">
    <w:name w:val="WW8Num13z3"/>
    <w:rsid w:val="00AF1749"/>
  </w:style>
  <w:style w:type="character" w:customStyle="1" w:styleId="WW8Num13z4">
    <w:name w:val="WW8Num13z4"/>
    <w:rsid w:val="00AF1749"/>
  </w:style>
  <w:style w:type="character" w:customStyle="1" w:styleId="WW8Num13z5">
    <w:name w:val="WW8Num13z5"/>
    <w:rsid w:val="00AF1749"/>
  </w:style>
  <w:style w:type="character" w:customStyle="1" w:styleId="WW8Num13z6">
    <w:name w:val="WW8Num13z6"/>
    <w:rsid w:val="00AF1749"/>
  </w:style>
  <w:style w:type="character" w:customStyle="1" w:styleId="WW8Num13z7">
    <w:name w:val="WW8Num13z7"/>
    <w:rsid w:val="00AF1749"/>
  </w:style>
  <w:style w:type="character" w:customStyle="1" w:styleId="WW8Num13z8">
    <w:name w:val="WW8Num13z8"/>
    <w:rsid w:val="00AF1749"/>
  </w:style>
  <w:style w:type="character" w:customStyle="1" w:styleId="WW8Num14z0">
    <w:name w:val="WW8Num14z0"/>
    <w:rsid w:val="00AF1749"/>
    <w:rPr>
      <w:rFonts w:ascii="Symbol" w:hAnsi="Symbol" w:cs="OpenSymbol"/>
    </w:rPr>
  </w:style>
  <w:style w:type="character" w:customStyle="1" w:styleId="WW8Num14z1">
    <w:name w:val="WW8Num14z1"/>
    <w:rsid w:val="00AF1749"/>
  </w:style>
  <w:style w:type="character" w:customStyle="1" w:styleId="WW8Num14z2">
    <w:name w:val="WW8Num14z2"/>
    <w:rsid w:val="00AF1749"/>
  </w:style>
  <w:style w:type="character" w:customStyle="1" w:styleId="WW8Num14z3">
    <w:name w:val="WW8Num14z3"/>
    <w:rsid w:val="00AF1749"/>
  </w:style>
  <w:style w:type="character" w:customStyle="1" w:styleId="WW8Num14z4">
    <w:name w:val="WW8Num14z4"/>
    <w:rsid w:val="00AF1749"/>
  </w:style>
  <w:style w:type="character" w:customStyle="1" w:styleId="WW8Num14z5">
    <w:name w:val="WW8Num14z5"/>
    <w:rsid w:val="00AF1749"/>
  </w:style>
  <w:style w:type="character" w:customStyle="1" w:styleId="WW8Num14z6">
    <w:name w:val="WW8Num14z6"/>
    <w:rsid w:val="00AF1749"/>
  </w:style>
  <w:style w:type="character" w:customStyle="1" w:styleId="WW8Num14z7">
    <w:name w:val="WW8Num14z7"/>
    <w:rsid w:val="00AF1749"/>
  </w:style>
  <w:style w:type="character" w:customStyle="1" w:styleId="WW8Num14z8">
    <w:name w:val="WW8Num14z8"/>
    <w:rsid w:val="00AF1749"/>
  </w:style>
  <w:style w:type="character" w:customStyle="1" w:styleId="WW8Num15z0">
    <w:name w:val="WW8Num15z0"/>
    <w:rsid w:val="00AF1749"/>
  </w:style>
  <w:style w:type="character" w:customStyle="1" w:styleId="WW8Num15z1">
    <w:name w:val="WW8Num15z1"/>
    <w:rsid w:val="00AF1749"/>
  </w:style>
  <w:style w:type="character" w:customStyle="1" w:styleId="WW8Num15z2">
    <w:name w:val="WW8Num15z2"/>
    <w:rsid w:val="00AF1749"/>
  </w:style>
  <w:style w:type="character" w:customStyle="1" w:styleId="WW8Num15z3">
    <w:name w:val="WW8Num15z3"/>
    <w:rsid w:val="00AF1749"/>
  </w:style>
  <w:style w:type="character" w:customStyle="1" w:styleId="WW8Num15z4">
    <w:name w:val="WW8Num15z4"/>
    <w:rsid w:val="00AF1749"/>
  </w:style>
  <w:style w:type="character" w:customStyle="1" w:styleId="WW8Num15z5">
    <w:name w:val="WW8Num15z5"/>
    <w:rsid w:val="00AF1749"/>
  </w:style>
  <w:style w:type="character" w:customStyle="1" w:styleId="WW8Num15z6">
    <w:name w:val="WW8Num15z6"/>
    <w:rsid w:val="00AF1749"/>
  </w:style>
  <w:style w:type="character" w:customStyle="1" w:styleId="WW8Num15z7">
    <w:name w:val="WW8Num15z7"/>
    <w:rsid w:val="00AF1749"/>
  </w:style>
  <w:style w:type="character" w:customStyle="1" w:styleId="WW8Num15z8">
    <w:name w:val="WW8Num15z8"/>
    <w:rsid w:val="00AF1749"/>
  </w:style>
  <w:style w:type="character" w:customStyle="1" w:styleId="WW8Num16z0">
    <w:name w:val="WW8Num16z0"/>
    <w:rsid w:val="00AF1749"/>
  </w:style>
  <w:style w:type="character" w:customStyle="1" w:styleId="WW8Num16z1">
    <w:name w:val="WW8Num16z1"/>
    <w:rsid w:val="00AF1749"/>
  </w:style>
  <w:style w:type="character" w:customStyle="1" w:styleId="WW8Num16z2">
    <w:name w:val="WW8Num16z2"/>
    <w:rsid w:val="00AF1749"/>
  </w:style>
  <w:style w:type="character" w:customStyle="1" w:styleId="WW8Num16z3">
    <w:name w:val="WW8Num16z3"/>
    <w:rsid w:val="00AF1749"/>
  </w:style>
  <w:style w:type="character" w:customStyle="1" w:styleId="WW8Num16z4">
    <w:name w:val="WW8Num16z4"/>
    <w:rsid w:val="00AF1749"/>
  </w:style>
  <w:style w:type="character" w:customStyle="1" w:styleId="WW8Num16z5">
    <w:name w:val="WW8Num16z5"/>
    <w:rsid w:val="00AF1749"/>
  </w:style>
  <w:style w:type="character" w:customStyle="1" w:styleId="WW8Num16z6">
    <w:name w:val="WW8Num16z6"/>
    <w:rsid w:val="00AF1749"/>
  </w:style>
  <w:style w:type="character" w:customStyle="1" w:styleId="WW8Num16z7">
    <w:name w:val="WW8Num16z7"/>
    <w:rsid w:val="00AF1749"/>
  </w:style>
  <w:style w:type="character" w:customStyle="1" w:styleId="WW8Num16z8">
    <w:name w:val="WW8Num16z8"/>
    <w:rsid w:val="00AF1749"/>
  </w:style>
  <w:style w:type="character" w:customStyle="1" w:styleId="WW-DefaultParagraphFont11111111">
    <w:name w:val="WW-Default Paragraph Font11111111"/>
    <w:rsid w:val="00AF1749"/>
  </w:style>
  <w:style w:type="character" w:customStyle="1" w:styleId="WW-DefaultParagraphFont111111111">
    <w:name w:val="WW-Default Paragraph Font111111111"/>
    <w:rsid w:val="00AF1749"/>
  </w:style>
  <w:style w:type="character" w:customStyle="1" w:styleId="WW-DefaultParagraphFont1111111111">
    <w:name w:val="WW-Default Paragraph Font1111111111"/>
    <w:rsid w:val="00AF1749"/>
  </w:style>
  <w:style w:type="character" w:customStyle="1" w:styleId="WW-DefaultParagraphFont11111111111">
    <w:name w:val="WW-Default Paragraph Font11111111111"/>
    <w:rsid w:val="00AF1749"/>
  </w:style>
  <w:style w:type="character" w:customStyle="1" w:styleId="WW-DefaultParagraphFont111111111111">
    <w:name w:val="WW-Default Paragraph Font111111111111"/>
    <w:rsid w:val="00AF1749"/>
  </w:style>
  <w:style w:type="character" w:customStyle="1" w:styleId="WW8Num17z0">
    <w:name w:val="WW8Num17z0"/>
    <w:rsid w:val="00AF1749"/>
  </w:style>
  <w:style w:type="character" w:customStyle="1" w:styleId="WW8Num17z1">
    <w:name w:val="WW8Num17z1"/>
    <w:rsid w:val="00AF1749"/>
  </w:style>
  <w:style w:type="character" w:customStyle="1" w:styleId="WW8Num17z2">
    <w:name w:val="WW8Num17z2"/>
    <w:rsid w:val="00AF1749"/>
  </w:style>
  <w:style w:type="character" w:customStyle="1" w:styleId="WW8Num17z3">
    <w:name w:val="WW8Num17z3"/>
    <w:rsid w:val="00AF1749"/>
  </w:style>
  <w:style w:type="character" w:customStyle="1" w:styleId="WW8Num17z4">
    <w:name w:val="WW8Num17z4"/>
    <w:rsid w:val="00AF1749"/>
  </w:style>
  <w:style w:type="character" w:customStyle="1" w:styleId="WW8Num17z5">
    <w:name w:val="WW8Num17z5"/>
    <w:rsid w:val="00AF1749"/>
  </w:style>
  <w:style w:type="character" w:customStyle="1" w:styleId="WW8Num17z6">
    <w:name w:val="WW8Num17z6"/>
    <w:rsid w:val="00AF1749"/>
  </w:style>
  <w:style w:type="character" w:customStyle="1" w:styleId="WW8Num17z7">
    <w:name w:val="WW8Num17z7"/>
    <w:rsid w:val="00AF1749"/>
  </w:style>
  <w:style w:type="character" w:customStyle="1" w:styleId="WW8Num17z8">
    <w:name w:val="WW8Num17z8"/>
    <w:rsid w:val="00AF1749"/>
  </w:style>
  <w:style w:type="character" w:customStyle="1" w:styleId="WW8Num18z0">
    <w:name w:val="WW8Num18z0"/>
    <w:rsid w:val="00AF1749"/>
  </w:style>
  <w:style w:type="character" w:customStyle="1" w:styleId="WW8Num18z1">
    <w:name w:val="WW8Num18z1"/>
    <w:rsid w:val="00AF1749"/>
  </w:style>
  <w:style w:type="character" w:customStyle="1" w:styleId="WW8Num18z2">
    <w:name w:val="WW8Num18z2"/>
    <w:rsid w:val="00AF1749"/>
  </w:style>
  <w:style w:type="character" w:customStyle="1" w:styleId="WW8Num18z3">
    <w:name w:val="WW8Num18z3"/>
    <w:rsid w:val="00AF1749"/>
  </w:style>
  <w:style w:type="character" w:customStyle="1" w:styleId="WW8Num18z4">
    <w:name w:val="WW8Num18z4"/>
    <w:rsid w:val="00AF1749"/>
  </w:style>
  <w:style w:type="character" w:customStyle="1" w:styleId="WW8Num18z5">
    <w:name w:val="WW8Num18z5"/>
    <w:rsid w:val="00AF1749"/>
  </w:style>
  <w:style w:type="character" w:customStyle="1" w:styleId="WW8Num18z6">
    <w:name w:val="WW8Num18z6"/>
    <w:rsid w:val="00AF1749"/>
  </w:style>
  <w:style w:type="character" w:customStyle="1" w:styleId="WW8Num18z7">
    <w:name w:val="WW8Num18z7"/>
    <w:rsid w:val="00AF1749"/>
  </w:style>
  <w:style w:type="character" w:customStyle="1" w:styleId="WW8Num18z8">
    <w:name w:val="WW8Num18z8"/>
    <w:rsid w:val="00AF1749"/>
  </w:style>
  <w:style w:type="character" w:customStyle="1" w:styleId="WW8Num3z1">
    <w:name w:val="WW8Num3z1"/>
    <w:rsid w:val="00AF1749"/>
  </w:style>
  <w:style w:type="character" w:customStyle="1" w:styleId="WW8Num3z2">
    <w:name w:val="WW8Num3z2"/>
    <w:rsid w:val="00AF1749"/>
  </w:style>
  <w:style w:type="character" w:customStyle="1" w:styleId="WW8Num3z3">
    <w:name w:val="WW8Num3z3"/>
    <w:rsid w:val="00AF1749"/>
  </w:style>
  <w:style w:type="character" w:customStyle="1" w:styleId="WW8Num3z4">
    <w:name w:val="WW8Num3z4"/>
    <w:rsid w:val="00AF1749"/>
    <w:rPr>
      <w:rFonts w:ascii="Arial" w:hAnsi="Arial" w:cs="Times New Roman"/>
      <w:b w:val="0"/>
      <w:i w:val="0"/>
      <w:sz w:val="20"/>
      <w:szCs w:val="20"/>
    </w:rPr>
  </w:style>
  <w:style w:type="character" w:customStyle="1" w:styleId="WW8Num3z5">
    <w:name w:val="WW8Num3z5"/>
    <w:rsid w:val="00AF1749"/>
  </w:style>
  <w:style w:type="character" w:customStyle="1" w:styleId="WW8Num3z6">
    <w:name w:val="WW8Num3z6"/>
    <w:rsid w:val="00AF1749"/>
  </w:style>
  <w:style w:type="character" w:customStyle="1" w:styleId="WW8Num3z7">
    <w:name w:val="WW8Num3z7"/>
    <w:rsid w:val="00AF1749"/>
  </w:style>
  <w:style w:type="character" w:customStyle="1" w:styleId="WW8Num3z8">
    <w:name w:val="WW8Num3z8"/>
    <w:rsid w:val="00AF1749"/>
  </w:style>
  <w:style w:type="character" w:customStyle="1" w:styleId="WW-DefaultParagraphFont1111111111111">
    <w:name w:val="WW-Default Paragraph Font1111111111111"/>
    <w:rsid w:val="00AF1749"/>
  </w:style>
  <w:style w:type="character" w:customStyle="1" w:styleId="WW-DefaultParagraphFont11111111111111">
    <w:name w:val="WW-Default Paragraph Font11111111111111"/>
    <w:rsid w:val="00AF1749"/>
  </w:style>
  <w:style w:type="character" w:customStyle="1" w:styleId="WW-DefaultParagraphFont111111111111111">
    <w:name w:val="WW-Default Paragraph Font111111111111111"/>
    <w:rsid w:val="00AF1749"/>
  </w:style>
  <w:style w:type="character" w:customStyle="1" w:styleId="WW-DefaultParagraphFont1111111111111111">
    <w:name w:val="WW-Default Paragraph Font1111111111111111"/>
    <w:rsid w:val="00AF1749"/>
  </w:style>
  <w:style w:type="character" w:customStyle="1" w:styleId="21">
    <w:name w:val="Προεπιλεγμένη γραμματοσειρά2"/>
    <w:rsid w:val="00AF1749"/>
  </w:style>
  <w:style w:type="character" w:customStyle="1" w:styleId="WW8Num19z0">
    <w:name w:val="WW8Num19z0"/>
    <w:rsid w:val="00AF1749"/>
    <w:rPr>
      <w:rFonts w:ascii="Calibri" w:hAnsi="Calibri" w:cs="Calibri"/>
    </w:rPr>
  </w:style>
  <w:style w:type="character" w:customStyle="1" w:styleId="WW8Num19z1">
    <w:name w:val="WW8Num19z1"/>
    <w:rsid w:val="00AF1749"/>
  </w:style>
  <w:style w:type="character" w:customStyle="1" w:styleId="WW8Num20z0">
    <w:name w:val="WW8Num20z0"/>
    <w:rsid w:val="00AF1749"/>
    <w:rPr>
      <w:rFonts w:ascii="Calibri" w:eastAsia="Calibri" w:hAnsi="Calibri" w:cs="Times New Roman"/>
    </w:rPr>
  </w:style>
  <w:style w:type="character" w:customStyle="1" w:styleId="WW8Num20z1">
    <w:name w:val="WW8Num20z1"/>
    <w:rsid w:val="00AF1749"/>
    <w:rPr>
      <w:rFonts w:ascii="Courier New" w:hAnsi="Courier New" w:cs="Courier New"/>
    </w:rPr>
  </w:style>
  <w:style w:type="character" w:customStyle="1" w:styleId="WW8Num20z2">
    <w:name w:val="WW8Num20z2"/>
    <w:rsid w:val="00AF1749"/>
    <w:rPr>
      <w:rFonts w:ascii="Wingdings" w:hAnsi="Wingdings" w:cs="Wingdings"/>
    </w:rPr>
  </w:style>
  <w:style w:type="character" w:customStyle="1" w:styleId="WW8Num20z3">
    <w:name w:val="WW8Num20z3"/>
    <w:rsid w:val="00AF1749"/>
    <w:rPr>
      <w:rFonts w:ascii="Symbol" w:hAnsi="Symbol" w:cs="Symbol"/>
    </w:rPr>
  </w:style>
  <w:style w:type="character" w:customStyle="1" w:styleId="WW-DefaultParagraphFont11111111111111111">
    <w:name w:val="WW-Default Paragraph Font11111111111111111"/>
    <w:rsid w:val="00AF1749"/>
  </w:style>
  <w:style w:type="character" w:customStyle="1" w:styleId="WW8Num19z2">
    <w:name w:val="WW8Num19z2"/>
    <w:rsid w:val="00AF1749"/>
  </w:style>
  <w:style w:type="character" w:customStyle="1" w:styleId="WW8Num19z3">
    <w:name w:val="WW8Num19z3"/>
    <w:rsid w:val="00AF1749"/>
  </w:style>
  <w:style w:type="character" w:customStyle="1" w:styleId="WW8Num19z4">
    <w:name w:val="WW8Num19z4"/>
    <w:rsid w:val="00AF1749"/>
  </w:style>
  <w:style w:type="character" w:customStyle="1" w:styleId="WW8Num19z5">
    <w:name w:val="WW8Num19z5"/>
    <w:rsid w:val="00AF1749"/>
  </w:style>
  <w:style w:type="character" w:customStyle="1" w:styleId="WW8Num19z6">
    <w:name w:val="WW8Num19z6"/>
    <w:rsid w:val="00AF1749"/>
  </w:style>
  <w:style w:type="character" w:customStyle="1" w:styleId="WW8Num19z7">
    <w:name w:val="WW8Num19z7"/>
    <w:rsid w:val="00AF1749"/>
  </w:style>
  <w:style w:type="character" w:customStyle="1" w:styleId="WW8Num19z8">
    <w:name w:val="WW8Num19z8"/>
    <w:rsid w:val="00AF1749"/>
  </w:style>
  <w:style w:type="character" w:customStyle="1" w:styleId="WW8Num20z4">
    <w:name w:val="WW8Num20z4"/>
    <w:rsid w:val="00AF1749"/>
  </w:style>
  <w:style w:type="character" w:customStyle="1" w:styleId="WW8Num20z5">
    <w:name w:val="WW8Num20z5"/>
    <w:rsid w:val="00AF1749"/>
  </w:style>
  <w:style w:type="character" w:customStyle="1" w:styleId="WW8Num20z6">
    <w:name w:val="WW8Num20z6"/>
    <w:rsid w:val="00AF1749"/>
  </w:style>
  <w:style w:type="character" w:customStyle="1" w:styleId="WW8Num20z7">
    <w:name w:val="WW8Num20z7"/>
    <w:rsid w:val="00AF1749"/>
  </w:style>
  <w:style w:type="character" w:customStyle="1" w:styleId="WW8Num20z8">
    <w:name w:val="WW8Num20z8"/>
    <w:rsid w:val="00AF1749"/>
  </w:style>
  <w:style w:type="character" w:customStyle="1" w:styleId="WW-DefaultParagraphFont111111111111111111">
    <w:name w:val="WW-Default Paragraph Font111111111111111111"/>
    <w:rsid w:val="00AF1749"/>
  </w:style>
  <w:style w:type="character" w:customStyle="1" w:styleId="WW-DefaultParagraphFont1111111111111111111">
    <w:name w:val="WW-Default Paragraph Font1111111111111111111"/>
    <w:rsid w:val="00AF1749"/>
  </w:style>
  <w:style w:type="character" w:customStyle="1" w:styleId="WW8Num21z0">
    <w:name w:val="WW8Num21z0"/>
    <w:rsid w:val="00AF1749"/>
    <w:rPr>
      <w:rFonts w:ascii="Calibri" w:eastAsia="Times New Roman" w:hAnsi="Calibri" w:cs="Calibri"/>
    </w:rPr>
  </w:style>
  <w:style w:type="character" w:customStyle="1" w:styleId="WW8Num21z1">
    <w:name w:val="WW8Num21z1"/>
    <w:rsid w:val="00AF1749"/>
    <w:rPr>
      <w:rFonts w:ascii="Courier New" w:hAnsi="Courier New" w:cs="Courier New"/>
    </w:rPr>
  </w:style>
  <w:style w:type="character" w:customStyle="1" w:styleId="WW8Num21z2">
    <w:name w:val="WW8Num21z2"/>
    <w:rsid w:val="00AF1749"/>
    <w:rPr>
      <w:rFonts w:ascii="Wingdings" w:hAnsi="Wingdings" w:cs="Wingdings"/>
    </w:rPr>
  </w:style>
  <w:style w:type="character" w:customStyle="1" w:styleId="WW8Num21z3">
    <w:name w:val="WW8Num21z3"/>
    <w:rsid w:val="00AF1749"/>
    <w:rPr>
      <w:rFonts w:ascii="Symbol" w:hAnsi="Symbol" w:cs="Symbol"/>
    </w:rPr>
  </w:style>
  <w:style w:type="character" w:customStyle="1" w:styleId="WW8Num22z0">
    <w:name w:val="WW8Num22z0"/>
    <w:rsid w:val="00AF1749"/>
    <w:rPr>
      <w:rFonts w:ascii="Symbol" w:hAnsi="Symbol" w:cs="Symbol"/>
    </w:rPr>
  </w:style>
  <w:style w:type="character" w:customStyle="1" w:styleId="WW8Num22z1">
    <w:name w:val="WW8Num22z1"/>
    <w:rsid w:val="00AF1749"/>
    <w:rPr>
      <w:rFonts w:ascii="Courier New" w:hAnsi="Courier New" w:cs="Courier New"/>
    </w:rPr>
  </w:style>
  <w:style w:type="character" w:customStyle="1" w:styleId="WW8Num22z2">
    <w:name w:val="WW8Num22z2"/>
    <w:rsid w:val="00AF1749"/>
    <w:rPr>
      <w:rFonts w:ascii="Wingdings" w:hAnsi="Wingdings" w:cs="Wingdings"/>
    </w:rPr>
  </w:style>
  <w:style w:type="character" w:customStyle="1" w:styleId="WW8Num23z0">
    <w:name w:val="WW8Num23z0"/>
    <w:rsid w:val="00AF1749"/>
    <w:rPr>
      <w:rFonts w:ascii="Calibri" w:eastAsia="Times New Roman" w:hAnsi="Calibri" w:cs="Calibri"/>
    </w:rPr>
  </w:style>
  <w:style w:type="character" w:customStyle="1" w:styleId="WW8Num23z1">
    <w:name w:val="WW8Num23z1"/>
    <w:rsid w:val="00AF1749"/>
    <w:rPr>
      <w:rFonts w:ascii="Courier New" w:hAnsi="Courier New" w:cs="Courier New"/>
    </w:rPr>
  </w:style>
  <w:style w:type="character" w:customStyle="1" w:styleId="WW8Num23z2">
    <w:name w:val="WW8Num23z2"/>
    <w:rsid w:val="00AF1749"/>
    <w:rPr>
      <w:rFonts w:ascii="Wingdings" w:hAnsi="Wingdings" w:cs="Wingdings"/>
    </w:rPr>
  </w:style>
  <w:style w:type="character" w:customStyle="1" w:styleId="WW8Num23z3">
    <w:name w:val="WW8Num23z3"/>
    <w:rsid w:val="00AF1749"/>
    <w:rPr>
      <w:rFonts w:ascii="Symbol" w:hAnsi="Symbol" w:cs="Symbol"/>
    </w:rPr>
  </w:style>
  <w:style w:type="character" w:customStyle="1" w:styleId="WW8Num24z0">
    <w:name w:val="WW8Num24z0"/>
    <w:rsid w:val="00AF1749"/>
    <w:rPr>
      <w:rFonts w:ascii="Symbol" w:hAnsi="Symbol" w:cs="Symbol"/>
      <w:strike/>
      <w:color w:val="0070C0"/>
      <w:position w:val="0"/>
      <w:sz w:val="24"/>
      <w:vertAlign w:val="baseline"/>
      <w:lang w:val="el-GR"/>
    </w:rPr>
  </w:style>
  <w:style w:type="character" w:customStyle="1" w:styleId="WW8Num24z1">
    <w:name w:val="WW8Num24z1"/>
    <w:rsid w:val="00AF1749"/>
    <w:rPr>
      <w:rFonts w:ascii="Courier New" w:hAnsi="Courier New" w:cs="Courier New"/>
    </w:rPr>
  </w:style>
  <w:style w:type="character" w:customStyle="1" w:styleId="WW8Num24z2">
    <w:name w:val="WW8Num24z2"/>
    <w:rsid w:val="00AF1749"/>
    <w:rPr>
      <w:rFonts w:ascii="Wingdings" w:hAnsi="Wingdings" w:cs="Wingdings"/>
    </w:rPr>
  </w:style>
  <w:style w:type="character" w:customStyle="1" w:styleId="WW8Num25z0">
    <w:name w:val="WW8Num25z0"/>
    <w:rsid w:val="00AF1749"/>
    <w:rPr>
      <w:rFonts w:ascii="Symbol" w:hAnsi="Symbol" w:cs="Symbol"/>
    </w:rPr>
  </w:style>
  <w:style w:type="character" w:customStyle="1" w:styleId="WW8Num25z1">
    <w:name w:val="WW8Num25z1"/>
    <w:rsid w:val="00AF1749"/>
    <w:rPr>
      <w:rFonts w:ascii="Courier New" w:hAnsi="Courier New" w:cs="Courier New"/>
    </w:rPr>
  </w:style>
  <w:style w:type="character" w:customStyle="1" w:styleId="WW8Num25z2">
    <w:name w:val="WW8Num25z2"/>
    <w:rsid w:val="00AF1749"/>
    <w:rPr>
      <w:rFonts w:ascii="Wingdings" w:hAnsi="Wingdings" w:cs="Wingdings"/>
    </w:rPr>
  </w:style>
  <w:style w:type="character" w:customStyle="1" w:styleId="WW8Num26z0">
    <w:name w:val="WW8Num26z0"/>
    <w:rsid w:val="00AF1749"/>
    <w:rPr>
      <w:rFonts w:ascii="Symbol" w:hAnsi="Symbol" w:cs="Symbol"/>
    </w:rPr>
  </w:style>
  <w:style w:type="character" w:customStyle="1" w:styleId="WW8Num26z1">
    <w:name w:val="WW8Num26z1"/>
    <w:rsid w:val="00AF1749"/>
    <w:rPr>
      <w:rFonts w:ascii="Courier New" w:hAnsi="Courier New" w:cs="Courier New"/>
    </w:rPr>
  </w:style>
  <w:style w:type="character" w:customStyle="1" w:styleId="WW8Num26z2">
    <w:name w:val="WW8Num26z2"/>
    <w:rsid w:val="00AF1749"/>
    <w:rPr>
      <w:rFonts w:ascii="Wingdings" w:hAnsi="Wingdings" w:cs="Wingdings"/>
    </w:rPr>
  </w:style>
  <w:style w:type="character" w:customStyle="1" w:styleId="WW8Num27z0">
    <w:name w:val="WW8Num27z0"/>
    <w:rsid w:val="00AF1749"/>
    <w:rPr>
      <w:rFonts w:ascii="Calibri" w:eastAsia="Times New Roman" w:hAnsi="Calibri" w:cs="Calibri"/>
    </w:rPr>
  </w:style>
  <w:style w:type="character" w:customStyle="1" w:styleId="WW8Num27z1">
    <w:name w:val="WW8Num27z1"/>
    <w:rsid w:val="00AF1749"/>
    <w:rPr>
      <w:rFonts w:ascii="Courier New" w:hAnsi="Courier New" w:cs="Courier New"/>
    </w:rPr>
  </w:style>
  <w:style w:type="character" w:customStyle="1" w:styleId="WW8Num27z2">
    <w:name w:val="WW8Num27z2"/>
    <w:rsid w:val="00AF1749"/>
    <w:rPr>
      <w:rFonts w:ascii="Wingdings" w:hAnsi="Wingdings" w:cs="Wingdings"/>
    </w:rPr>
  </w:style>
  <w:style w:type="character" w:customStyle="1" w:styleId="WW8Num27z3">
    <w:name w:val="WW8Num27z3"/>
    <w:rsid w:val="00AF1749"/>
    <w:rPr>
      <w:rFonts w:ascii="Symbol" w:hAnsi="Symbol" w:cs="Symbol"/>
    </w:rPr>
  </w:style>
  <w:style w:type="character" w:customStyle="1" w:styleId="WW8Num28z0">
    <w:name w:val="WW8Num28z0"/>
    <w:rsid w:val="00AF1749"/>
    <w:rPr>
      <w:rFonts w:ascii="Symbol" w:hAnsi="Symbol" w:cs="Symbol"/>
    </w:rPr>
  </w:style>
  <w:style w:type="character" w:customStyle="1" w:styleId="WW8Num28z1">
    <w:name w:val="WW8Num28z1"/>
    <w:rsid w:val="00AF1749"/>
    <w:rPr>
      <w:rFonts w:ascii="Courier New" w:hAnsi="Courier New" w:cs="Courier New"/>
    </w:rPr>
  </w:style>
  <w:style w:type="character" w:customStyle="1" w:styleId="WW8Num28z2">
    <w:name w:val="WW8Num28z2"/>
    <w:rsid w:val="00AF1749"/>
    <w:rPr>
      <w:rFonts w:ascii="Wingdings" w:hAnsi="Wingdings" w:cs="Wingdings"/>
    </w:rPr>
  </w:style>
  <w:style w:type="character" w:customStyle="1" w:styleId="WW8Num29z0">
    <w:name w:val="WW8Num29z0"/>
    <w:rsid w:val="00AF1749"/>
    <w:rPr>
      <w:rFonts w:ascii="Calibri" w:eastAsia="Times New Roman" w:hAnsi="Calibri" w:cs="Calibri"/>
    </w:rPr>
  </w:style>
  <w:style w:type="character" w:customStyle="1" w:styleId="WW8Num29z1">
    <w:name w:val="WW8Num29z1"/>
    <w:rsid w:val="00AF1749"/>
    <w:rPr>
      <w:rFonts w:ascii="Courier New" w:hAnsi="Courier New" w:cs="Courier New"/>
    </w:rPr>
  </w:style>
  <w:style w:type="character" w:customStyle="1" w:styleId="WW8Num29z2">
    <w:name w:val="WW8Num29z2"/>
    <w:rsid w:val="00AF1749"/>
    <w:rPr>
      <w:rFonts w:ascii="Wingdings" w:hAnsi="Wingdings" w:cs="Wingdings"/>
    </w:rPr>
  </w:style>
  <w:style w:type="character" w:customStyle="1" w:styleId="WW8Num29z3">
    <w:name w:val="WW8Num29z3"/>
    <w:rsid w:val="00AF1749"/>
    <w:rPr>
      <w:rFonts w:ascii="Symbol" w:hAnsi="Symbol" w:cs="Symbol"/>
    </w:rPr>
  </w:style>
  <w:style w:type="character" w:customStyle="1" w:styleId="WW8Num30z0">
    <w:name w:val="WW8Num30z0"/>
    <w:rsid w:val="00AF1749"/>
    <w:rPr>
      <w:rFonts w:ascii="Symbol" w:hAnsi="Symbol" w:cs="Symbol"/>
      <w:shd w:val="clear" w:color="auto" w:fill="FFFF00"/>
    </w:rPr>
  </w:style>
  <w:style w:type="character" w:customStyle="1" w:styleId="WW8Num30z1">
    <w:name w:val="WW8Num30z1"/>
    <w:rsid w:val="00AF1749"/>
    <w:rPr>
      <w:rFonts w:ascii="Courier New" w:hAnsi="Courier New" w:cs="Courier New"/>
    </w:rPr>
  </w:style>
  <w:style w:type="character" w:customStyle="1" w:styleId="WW8Num30z2">
    <w:name w:val="WW8Num30z2"/>
    <w:rsid w:val="00AF1749"/>
    <w:rPr>
      <w:rFonts w:ascii="Wingdings" w:hAnsi="Wingdings" w:cs="Wingdings"/>
    </w:rPr>
  </w:style>
  <w:style w:type="character" w:customStyle="1" w:styleId="WW8Num31z0">
    <w:name w:val="WW8Num31z0"/>
    <w:rsid w:val="00AF1749"/>
    <w:rPr>
      <w:rFonts w:cs="Times New Roman"/>
    </w:rPr>
  </w:style>
  <w:style w:type="character" w:customStyle="1" w:styleId="WW8Num32z0">
    <w:name w:val="WW8Num32z0"/>
    <w:rsid w:val="00AF1749"/>
  </w:style>
  <w:style w:type="character" w:customStyle="1" w:styleId="WW8Num32z1">
    <w:name w:val="WW8Num32z1"/>
    <w:rsid w:val="00AF1749"/>
  </w:style>
  <w:style w:type="character" w:customStyle="1" w:styleId="WW8Num32z2">
    <w:name w:val="WW8Num32z2"/>
    <w:rsid w:val="00AF1749"/>
  </w:style>
  <w:style w:type="character" w:customStyle="1" w:styleId="WW8Num32z3">
    <w:name w:val="WW8Num32z3"/>
    <w:rsid w:val="00AF1749"/>
  </w:style>
  <w:style w:type="character" w:customStyle="1" w:styleId="WW8Num32z4">
    <w:name w:val="WW8Num32z4"/>
    <w:rsid w:val="00AF1749"/>
  </w:style>
  <w:style w:type="character" w:customStyle="1" w:styleId="WW8Num32z5">
    <w:name w:val="WW8Num32z5"/>
    <w:rsid w:val="00AF1749"/>
  </w:style>
  <w:style w:type="character" w:customStyle="1" w:styleId="WW8Num32z6">
    <w:name w:val="WW8Num32z6"/>
    <w:rsid w:val="00AF1749"/>
  </w:style>
  <w:style w:type="character" w:customStyle="1" w:styleId="WW8Num32z7">
    <w:name w:val="WW8Num32z7"/>
    <w:rsid w:val="00AF1749"/>
  </w:style>
  <w:style w:type="character" w:customStyle="1" w:styleId="WW8Num32z8">
    <w:name w:val="WW8Num32z8"/>
    <w:rsid w:val="00AF1749"/>
  </w:style>
  <w:style w:type="character" w:customStyle="1" w:styleId="WW8Num33z0">
    <w:name w:val="WW8Num33z0"/>
    <w:rsid w:val="00AF1749"/>
    <w:rPr>
      <w:rFonts w:ascii="Symbol" w:eastAsia="Calibri" w:hAnsi="Symbol" w:cs="Symbol"/>
    </w:rPr>
  </w:style>
  <w:style w:type="character" w:customStyle="1" w:styleId="WW8Num33z1">
    <w:name w:val="WW8Num33z1"/>
    <w:rsid w:val="00AF1749"/>
    <w:rPr>
      <w:rFonts w:ascii="Courier New" w:hAnsi="Courier New" w:cs="Courier New"/>
    </w:rPr>
  </w:style>
  <w:style w:type="character" w:customStyle="1" w:styleId="WW8Num33z2">
    <w:name w:val="WW8Num33z2"/>
    <w:rsid w:val="00AF1749"/>
    <w:rPr>
      <w:rFonts w:ascii="Wingdings" w:hAnsi="Wingdings" w:cs="Wingdings"/>
    </w:rPr>
  </w:style>
  <w:style w:type="character" w:customStyle="1" w:styleId="WW8Num34z0">
    <w:name w:val="WW8Num34z0"/>
    <w:rsid w:val="00AF1749"/>
    <w:rPr>
      <w:rFonts w:ascii="Symbol" w:hAnsi="Symbol" w:cs="Symbol"/>
    </w:rPr>
  </w:style>
  <w:style w:type="character" w:customStyle="1" w:styleId="WW8Num34z1">
    <w:name w:val="WW8Num34z1"/>
    <w:rsid w:val="00AF1749"/>
    <w:rPr>
      <w:rFonts w:ascii="Courier New" w:hAnsi="Courier New" w:cs="Courier New"/>
    </w:rPr>
  </w:style>
  <w:style w:type="character" w:customStyle="1" w:styleId="WW8Num34z2">
    <w:name w:val="WW8Num34z2"/>
    <w:rsid w:val="00AF1749"/>
    <w:rPr>
      <w:rFonts w:ascii="Wingdings" w:hAnsi="Wingdings" w:cs="Wingdings"/>
    </w:rPr>
  </w:style>
  <w:style w:type="character" w:customStyle="1" w:styleId="WW8Num35z0">
    <w:name w:val="WW8Num35z0"/>
    <w:rsid w:val="00AF1749"/>
    <w:rPr>
      <w:rFonts w:ascii="Calibri" w:eastAsia="Times New Roman" w:hAnsi="Calibri" w:cs="Calibri"/>
    </w:rPr>
  </w:style>
  <w:style w:type="character" w:customStyle="1" w:styleId="WW8Num35z1">
    <w:name w:val="WW8Num35z1"/>
    <w:rsid w:val="00AF1749"/>
    <w:rPr>
      <w:rFonts w:ascii="Courier New" w:hAnsi="Courier New" w:cs="Courier New"/>
    </w:rPr>
  </w:style>
  <w:style w:type="character" w:customStyle="1" w:styleId="WW8Num35z2">
    <w:name w:val="WW8Num35z2"/>
    <w:rsid w:val="00AF1749"/>
    <w:rPr>
      <w:rFonts w:ascii="Wingdings" w:hAnsi="Wingdings" w:cs="Wingdings"/>
    </w:rPr>
  </w:style>
  <w:style w:type="character" w:customStyle="1" w:styleId="WW8Num35z3">
    <w:name w:val="WW8Num35z3"/>
    <w:rsid w:val="00AF1749"/>
    <w:rPr>
      <w:rFonts w:ascii="Symbol" w:hAnsi="Symbol" w:cs="Symbol"/>
    </w:rPr>
  </w:style>
  <w:style w:type="character" w:customStyle="1" w:styleId="WW8Num36z0">
    <w:name w:val="WW8Num36z0"/>
    <w:rsid w:val="00AF1749"/>
    <w:rPr>
      <w:lang w:val="el-GR"/>
    </w:rPr>
  </w:style>
  <w:style w:type="character" w:customStyle="1" w:styleId="WW8Num36z1">
    <w:name w:val="WW8Num36z1"/>
    <w:rsid w:val="00AF1749"/>
  </w:style>
  <w:style w:type="character" w:customStyle="1" w:styleId="WW8Num36z2">
    <w:name w:val="WW8Num36z2"/>
    <w:rsid w:val="00AF1749"/>
  </w:style>
  <w:style w:type="character" w:customStyle="1" w:styleId="WW8Num36z3">
    <w:name w:val="WW8Num36z3"/>
    <w:rsid w:val="00AF1749"/>
  </w:style>
  <w:style w:type="character" w:customStyle="1" w:styleId="WW8Num36z4">
    <w:name w:val="WW8Num36z4"/>
    <w:rsid w:val="00AF1749"/>
  </w:style>
  <w:style w:type="character" w:customStyle="1" w:styleId="WW8Num36z5">
    <w:name w:val="WW8Num36z5"/>
    <w:rsid w:val="00AF1749"/>
  </w:style>
  <w:style w:type="character" w:customStyle="1" w:styleId="WW8Num36z6">
    <w:name w:val="WW8Num36z6"/>
    <w:rsid w:val="00AF1749"/>
  </w:style>
  <w:style w:type="character" w:customStyle="1" w:styleId="WW8Num36z7">
    <w:name w:val="WW8Num36z7"/>
    <w:rsid w:val="00AF1749"/>
  </w:style>
  <w:style w:type="character" w:customStyle="1" w:styleId="WW8Num36z8">
    <w:name w:val="WW8Num36z8"/>
    <w:rsid w:val="00AF1749"/>
  </w:style>
  <w:style w:type="character" w:customStyle="1" w:styleId="WW8Num37z0">
    <w:name w:val="WW8Num37z0"/>
    <w:rsid w:val="00AF1749"/>
    <w:rPr>
      <w:rFonts w:ascii="Calibri" w:eastAsia="Times New Roman" w:hAnsi="Calibri" w:cs="Calibri"/>
    </w:rPr>
  </w:style>
  <w:style w:type="character" w:customStyle="1" w:styleId="WW8Num37z1">
    <w:name w:val="WW8Num37z1"/>
    <w:rsid w:val="00AF1749"/>
    <w:rPr>
      <w:rFonts w:ascii="Courier New" w:hAnsi="Courier New" w:cs="Courier New"/>
    </w:rPr>
  </w:style>
  <w:style w:type="character" w:customStyle="1" w:styleId="WW8Num37z2">
    <w:name w:val="WW8Num37z2"/>
    <w:rsid w:val="00AF1749"/>
    <w:rPr>
      <w:rFonts w:ascii="Wingdings" w:hAnsi="Wingdings" w:cs="Wingdings"/>
    </w:rPr>
  </w:style>
  <w:style w:type="character" w:customStyle="1" w:styleId="WW8Num37z3">
    <w:name w:val="WW8Num37z3"/>
    <w:rsid w:val="00AF1749"/>
    <w:rPr>
      <w:rFonts w:ascii="Symbol" w:hAnsi="Symbol" w:cs="Symbol"/>
    </w:rPr>
  </w:style>
  <w:style w:type="character" w:customStyle="1" w:styleId="WW8Num38z0">
    <w:name w:val="WW8Num38z0"/>
    <w:rsid w:val="00AF1749"/>
  </w:style>
  <w:style w:type="character" w:customStyle="1" w:styleId="WW8Num38z1">
    <w:name w:val="WW8Num38z1"/>
    <w:rsid w:val="00AF1749"/>
  </w:style>
  <w:style w:type="character" w:customStyle="1" w:styleId="WW8Num38z2">
    <w:name w:val="WW8Num38z2"/>
    <w:rsid w:val="00AF1749"/>
  </w:style>
  <w:style w:type="character" w:customStyle="1" w:styleId="WW8Num38z3">
    <w:name w:val="WW8Num38z3"/>
    <w:rsid w:val="00AF1749"/>
  </w:style>
  <w:style w:type="character" w:customStyle="1" w:styleId="WW8Num38z4">
    <w:name w:val="WW8Num38z4"/>
    <w:rsid w:val="00AF1749"/>
  </w:style>
  <w:style w:type="character" w:customStyle="1" w:styleId="WW8Num38z5">
    <w:name w:val="WW8Num38z5"/>
    <w:rsid w:val="00AF1749"/>
  </w:style>
  <w:style w:type="character" w:customStyle="1" w:styleId="WW8Num38z6">
    <w:name w:val="WW8Num38z6"/>
    <w:rsid w:val="00AF1749"/>
  </w:style>
  <w:style w:type="character" w:customStyle="1" w:styleId="WW8Num38z7">
    <w:name w:val="WW8Num38z7"/>
    <w:rsid w:val="00AF1749"/>
  </w:style>
  <w:style w:type="character" w:customStyle="1" w:styleId="WW8Num38z8">
    <w:name w:val="WW8Num38z8"/>
    <w:rsid w:val="00AF1749"/>
  </w:style>
  <w:style w:type="character" w:customStyle="1" w:styleId="WW-DefaultParagraphFont11111111111111111111">
    <w:name w:val="WW-Default Paragraph Font11111111111111111111"/>
    <w:rsid w:val="00AF1749"/>
  </w:style>
  <w:style w:type="character" w:customStyle="1" w:styleId="WW8Num4z1">
    <w:name w:val="WW8Num4z1"/>
    <w:rsid w:val="00AF1749"/>
    <w:rPr>
      <w:rFonts w:cs="Times New Roman"/>
    </w:rPr>
  </w:style>
  <w:style w:type="character" w:customStyle="1" w:styleId="WW8Num5z1">
    <w:name w:val="WW8Num5z1"/>
    <w:rsid w:val="00AF1749"/>
    <w:rPr>
      <w:rFonts w:cs="Times New Roman"/>
    </w:rPr>
  </w:style>
  <w:style w:type="character" w:customStyle="1" w:styleId="WW8Num29z4">
    <w:name w:val="WW8Num29z4"/>
    <w:rsid w:val="00AF1749"/>
  </w:style>
  <w:style w:type="character" w:customStyle="1" w:styleId="WW8Num29z5">
    <w:name w:val="WW8Num29z5"/>
    <w:rsid w:val="00AF1749"/>
  </w:style>
  <w:style w:type="character" w:customStyle="1" w:styleId="WW8Num29z6">
    <w:name w:val="WW8Num29z6"/>
    <w:rsid w:val="00AF1749"/>
  </w:style>
  <w:style w:type="character" w:customStyle="1" w:styleId="WW8Num29z7">
    <w:name w:val="WW8Num29z7"/>
    <w:rsid w:val="00AF1749"/>
  </w:style>
  <w:style w:type="character" w:customStyle="1" w:styleId="WW8Num29z8">
    <w:name w:val="WW8Num29z8"/>
    <w:rsid w:val="00AF1749"/>
  </w:style>
  <w:style w:type="character" w:customStyle="1" w:styleId="WW8Num30z3">
    <w:name w:val="WW8Num30z3"/>
    <w:rsid w:val="00AF1749"/>
    <w:rPr>
      <w:rFonts w:ascii="Symbol" w:hAnsi="Symbol" w:cs="Symbol"/>
    </w:rPr>
  </w:style>
  <w:style w:type="character" w:customStyle="1" w:styleId="WW8Num31z1">
    <w:name w:val="WW8Num31z1"/>
    <w:rsid w:val="00AF1749"/>
  </w:style>
  <w:style w:type="character" w:customStyle="1" w:styleId="WW8Num31z2">
    <w:name w:val="WW8Num31z2"/>
    <w:rsid w:val="00AF1749"/>
  </w:style>
  <w:style w:type="character" w:customStyle="1" w:styleId="WW8Num31z3">
    <w:name w:val="WW8Num31z3"/>
    <w:rsid w:val="00AF1749"/>
  </w:style>
  <w:style w:type="character" w:customStyle="1" w:styleId="WW8Num31z4">
    <w:name w:val="WW8Num31z4"/>
    <w:rsid w:val="00AF1749"/>
  </w:style>
  <w:style w:type="character" w:customStyle="1" w:styleId="WW8Num31z5">
    <w:name w:val="WW8Num31z5"/>
    <w:rsid w:val="00AF1749"/>
  </w:style>
  <w:style w:type="character" w:customStyle="1" w:styleId="WW8Num31z6">
    <w:name w:val="WW8Num31z6"/>
    <w:rsid w:val="00AF1749"/>
  </w:style>
  <w:style w:type="character" w:customStyle="1" w:styleId="WW8Num31z7">
    <w:name w:val="WW8Num31z7"/>
    <w:rsid w:val="00AF1749"/>
  </w:style>
  <w:style w:type="character" w:customStyle="1" w:styleId="WW8Num31z8">
    <w:name w:val="WW8Num31z8"/>
    <w:rsid w:val="00AF1749"/>
  </w:style>
  <w:style w:type="character" w:customStyle="1" w:styleId="WW8Num39z0">
    <w:name w:val="WW8Num39z0"/>
    <w:rsid w:val="00AF1749"/>
    <w:rPr>
      <w:rFonts w:ascii="Calibri" w:eastAsia="Times New Roman" w:hAnsi="Calibri" w:cs="Calibri"/>
    </w:rPr>
  </w:style>
  <w:style w:type="character" w:customStyle="1" w:styleId="WW8Num39z1">
    <w:name w:val="WW8Num39z1"/>
    <w:rsid w:val="00AF1749"/>
    <w:rPr>
      <w:rFonts w:ascii="Courier New" w:hAnsi="Courier New" w:cs="Courier New"/>
    </w:rPr>
  </w:style>
  <w:style w:type="character" w:customStyle="1" w:styleId="WW8Num39z2">
    <w:name w:val="WW8Num39z2"/>
    <w:rsid w:val="00AF1749"/>
    <w:rPr>
      <w:rFonts w:ascii="Wingdings" w:hAnsi="Wingdings" w:cs="Wingdings"/>
    </w:rPr>
  </w:style>
  <w:style w:type="character" w:customStyle="1" w:styleId="WW8Num39z3">
    <w:name w:val="WW8Num39z3"/>
    <w:rsid w:val="00AF1749"/>
    <w:rPr>
      <w:rFonts w:ascii="Symbol" w:hAnsi="Symbol" w:cs="Symbol"/>
    </w:rPr>
  </w:style>
  <w:style w:type="character" w:customStyle="1" w:styleId="WW8Num40z0">
    <w:name w:val="WW8Num40z0"/>
    <w:rsid w:val="00AF1749"/>
    <w:rPr>
      <w:rFonts w:ascii="Symbol" w:hAnsi="Symbol" w:cs="Symbol"/>
    </w:rPr>
  </w:style>
  <w:style w:type="character" w:customStyle="1" w:styleId="WW8Num40z1">
    <w:name w:val="WW8Num40z1"/>
    <w:rsid w:val="00AF1749"/>
    <w:rPr>
      <w:rFonts w:ascii="Courier New" w:hAnsi="Courier New" w:cs="Courier New"/>
    </w:rPr>
  </w:style>
  <w:style w:type="character" w:customStyle="1" w:styleId="WW8Num40z2">
    <w:name w:val="WW8Num40z2"/>
    <w:rsid w:val="00AF1749"/>
    <w:rPr>
      <w:rFonts w:ascii="Wingdings" w:hAnsi="Wingdings" w:cs="Wingdings"/>
    </w:rPr>
  </w:style>
  <w:style w:type="character" w:customStyle="1" w:styleId="WW8Num41z0">
    <w:name w:val="WW8Num41z0"/>
    <w:rsid w:val="00AF1749"/>
    <w:rPr>
      <w:rFonts w:ascii="Arial" w:hAnsi="Arial" w:cs="Times New Roman"/>
      <w:b/>
      <w:i w:val="0"/>
      <w:sz w:val="20"/>
      <w:szCs w:val="20"/>
    </w:rPr>
  </w:style>
  <w:style w:type="character" w:customStyle="1" w:styleId="WW8Num41z1">
    <w:name w:val="WW8Num41z1"/>
    <w:rsid w:val="00AF1749"/>
    <w:rPr>
      <w:rFonts w:cs="Times New Roman"/>
    </w:rPr>
  </w:style>
  <w:style w:type="character" w:customStyle="1" w:styleId="WW8Num41z2">
    <w:name w:val="WW8Num41z2"/>
    <w:rsid w:val="00AF1749"/>
    <w:rPr>
      <w:rFonts w:ascii="Arial" w:hAnsi="Arial" w:cs="Times New Roman"/>
      <w:b w:val="0"/>
      <w:i w:val="0"/>
    </w:rPr>
  </w:style>
  <w:style w:type="character" w:customStyle="1" w:styleId="WW8Num41z3">
    <w:name w:val="WW8Num41z3"/>
    <w:rsid w:val="00AF1749"/>
    <w:rPr>
      <w:rFonts w:ascii="Arial" w:hAnsi="Arial" w:cs="Times New Roman"/>
      <w:b w:val="0"/>
      <w:i w:val="0"/>
      <w:sz w:val="20"/>
      <w:szCs w:val="20"/>
    </w:rPr>
  </w:style>
  <w:style w:type="character" w:customStyle="1" w:styleId="DefaultParagraphFont1">
    <w:name w:val="Default Paragraph Font1"/>
    <w:rsid w:val="00AF1749"/>
  </w:style>
  <w:style w:type="character" w:customStyle="1" w:styleId="Heading1Char">
    <w:name w:val="Heading 1 Char"/>
    <w:rsid w:val="00AF1749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Heading2Char">
    <w:name w:val="Heading 2 Char"/>
    <w:rsid w:val="00AF1749"/>
    <w:rPr>
      <w:rFonts w:ascii="Arial" w:hAnsi="Arial" w:cs="Arial"/>
      <w:b/>
      <w:color w:val="002060"/>
      <w:sz w:val="24"/>
      <w:szCs w:val="22"/>
      <w:lang w:val="en-GB"/>
    </w:rPr>
  </w:style>
  <w:style w:type="character" w:customStyle="1" w:styleId="Heading5Char">
    <w:name w:val="Heading 5 Char"/>
    <w:rsid w:val="00AF1749"/>
    <w:rPr>
      <w:rFonts w:ascii="Calibri" w:eastAsia="Times New Roman" w:hAnsi="Calibri" w:cs="Times New Roman"/>
      <w:b/>
      <w:bCs/>
      <w:i/>
      <w:iCs/>
      <w:sz w:val="26"/>
      <w:szCs w:val="26"/>
      <w:lang w:val="en-GB"/>
    </w:rPr>
  </w:style>
  <w:style w:type="character" w:customStyle="1" w:styleId="DateChar">
    <w:name w:val="Date Char"/>
    <w:rsid w:val="00AF1749"/>
    <w:rPr>
      <w:sz w:val="24"/>
      <w:szCs w:val="24"/>
      <w:lang w:val="en-GB"/>
    </w:rPr>
  </w:style>
  <w:style w:type="character" w:customStyle="1" w:styleId="FooterChar">
    <w:name w:val="Footer Char"/>
    <w:rsid w:val="00AF1749"/>
    <w:rPr>
      <w:rFonts w:eastAsia="MS Mincho" w:cs="Times New Roman"/>
      <w:sz w:val="24"/>
      <w:szCs w:val="24"/>
      <w:lang w:val="en-US" w:eastAsia="ja-JP"/>
    </w:rPr>
  </w:style>
  <w:style w:type="character" w:styleId="a3">
    <w:name w:val="annotation reference"/>
    <w:uiPriority w:val="99"/>
    <w:rsid w:val="00AF1749"/>
    <w:rPr>
      <w:sz w:val="16"/>
    </w:rPr>
  </w:style>
  <w:style w:type="character" w:styleId="-">
    <w:name w:val="Hyperlink"/>
    <w:uiPriority w:val="99"/>
    <w:rsid w:val="00AF1749"/>
    <w:rPr>
      <w:color w:val="0000FF"/>
      <w:u w:val="single"/>
    </w:rPr>
  </w:style>
  <w:style w:type="character" w:customStyle="1" w:styleId="HeaderChar">
    <w:name w:val="Header Char"/>
    <w:rsid w:val="00AF1749"/>
    <w:rPr>
      <w:rFonts w:cs="Times New Roman"/>
      <w:sz w:val="24"/>
      <w:szCs w:val="24"/>
      <w:lang w:val="en-GB"/>
    </w:rPr>
  </w:style>
  <w:style w:type="character" w:styleId="a4">
    <w:name w:val="page number"/>
    <w:rsid w:val="00AF1749"/>
    <w:rPr>
      <w:rFonts w:cs="Times New Roman"/>
    </w:rPr>
  </w:style>
  <w:style w:type="character" w:customStyle="1" w:styleId="BalloonTextChar">
    <w:name w:val="Balloon Text Char"/>
    <w:rsid w:val="00AF1749"/>
    <w:rPr>
      <w:rFonts w:ascii="Tahoma" w:hAnsi="Tahoma" w:cs="Tahoma"/>
      <w:sz w:val="16"/>
      <w:szCs w:val="16"/>
      <w:lang w:val="en-GB"/>
    </w:rPr>
  </w:style>
  <w:style w:type="character" w:customStyle="1" w:styleId="CommentTextChar">
    <w:name w:val="Comment Text Char"/>
    <w:rsid w:val="00AF1749"/>
    <w:rPr>
      <w:rFonts w:cs="Times New Roman"/>
      <w:lang w:val="en-GB"/>
    </w:rPr>
  </w:style>
  <w:style w:type="character" w:customStyle="1" w:styleId="CommentSubjectChar">
    <w:name w:val="Comment Subject Char"/>
    <w:rsid w:val="00AF1749"/>
    <w:rPr>
      <w:rFonts w:cs="Times New Roman"/>
      <w:b/>
      <w:bCs/>
      <w:lang w:val="en-GB"/>
    </w:rPr>
  </w:style>
  <w:style w:type="character" w:customStyle="1" w:styleId="BodyTextChar">
    <w:name w:val="Body Text Char"/>
    <w:rsid w:val="00AF1749"/>
    <w:rPr>
      <w:rFonts w:cs="Times New Roman"/>
      <w:sz w:val="24"/>
      <w:szCs w:val="24"/>
      <w:lang w:val="en-GB"/>
    </w:rPr>
  </w:style>
  <w:style w:type="character" w:styleId="a5">
    <w:name w:val="Placeholder Text"/>
    <w:rsid w:val="00AF1749"/>
    <w:rPr>
      <w:rFonts w:cs="Times New Roman"/>
      <w:color w:val="808080"/>
    </w:rPr>
  </w:style>
  <w:style w:type="character" w:customStyle="1" w:styleId="a6">
    <w:name w:val="Χαρακτήρες υποσημείωσης"/>
    <w:rsid w:val="00AF1749"/>
    <w:rPr>
      <w:rFonts w:cs="Times New Roman"/>
      <w:vertAlign w:val="superscript"/>
    </w:rPr>
  </w:style>
  <w:style w:type="character" w:customStyle="1" w:styleId="FootnoteTextChar">
    <w:name w:val="Footnote Text Char"/>
    <w:rsid w:val="00AF1749"/>
    <w:rPr>
      <w:rFonts w:ascii="Calibri" w:hAnsi="Calibri" w:cs="Times New Roman"/>
    </w:rPr>
  </w:style>
  <w:style w:type="character" w:customStyle="1" w:styleId="Heading3Char">
    <w:name w:val="Heading 3 Char"/>
    <w:rsid w:val="00AF1749"/>
    <w:rPr>
      <w:rFonts w:ascii="Arial" w:hAnsi="Arial" w:cs="Arial"/>
      <w:b/>
      <w:bCs/>
      <w:sz w:val="22"/>
      <w:szCs w:val="26"/>
      <w:lang w:val="en-GB"/>
    </w:rPr>
  </w:style>
  <w:style w:type="character" w:customStyle="1" w:styleId="Heading4Char">
    <w:name w:val="Heading 4 Char"/>
    <w:rsid w:val="00AF1749"/>
    <w:rPr>
      <w:rFonts w:ascii="Arial" w:eastAsia="Times New Roman" w:hAnsi="Arial" w:cs="Times New Roman"/>
      <w:b/>
      <w:bCs/>
      <w:sz w:val="22"/>
      <w:szCs w:val="28"/>
      <w:lang w:val="en-GB"/>
    </w:rPr>
  </w:style>
  <w:style w:type="character" w:customStyle="1" w:styleId="DocTitleChar">
    <w:name w:val="Doc Title Char"/>
    <w:basedOn w:val="Heading1Char"/>
    <w:rsid w:val="00AF1749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Style1Char">
    <w:name w:val="Style1 Char"/>
    <w:rsid w:val="00AF1749"/>
    <w:rPr>
      <w:rFonts w:ascii="Calibri" w:hAnsi="Calibri" w:cs="Calibri"/>
      <w:b/>
      <w:bCs/>
      <w:color w:val="333399"/>
      <w:sz w:val="40"/>
      <w:szCs w:val="40"/>
      <w:lang w:val="en-US"/>
    </w:rPr>
  </w:style>
  <w:style w:type="character" w:customStyle="1" w:styleId="ContentsChar">
    <w:name w:val="Contents Char"/>
    <w:rsid w:val="00AF1749"/>
    <w:rPr>
      <w:rFonts w:ascii="Calibri" w:hAnsi="Calibri" w:cs="Calibri"/>
      <w:b/>
      <w:bCs/>
      <w:color w:val="333399"/>
      <w:sz w:val="28"/>
      <w:szCs w:val="32"/>
      <w:lang w:val="en-US"/>
    </w:rPr>
  </w:style>
  <w:style w:type="character" w:customStyle="1" w:styleId="EndnoteTextChar">
    <w:name w:val="Endnote Text Char"/>
    <w:rsid w:val="00AF1749"/>
    <w:rPr>
      <w:rFonts w:ascii="Calibri" w:hAnsi="Calibri" w:cs="Calibri"/>
      <w:lang w:val="en-GB"/>
    </w:rPr>
  </w:style>
  <w:style w:type="character" w:customStyle="1" w:styleId="a7">
    <w:name w:val="Χαρακτήρες σημείωσης τέλους"/>
    <w:rsid w:val="00AF1749"/>
    <w:rPr>
      <w:vertAlign w:val="superscript"/>
    </w:rPr>
  </w:style>
  <w:style w:type="character" w:customStyle="1" w:styleId="FootnoteReference2">
    <w:name w:val="Footnote Reference2"/>
    <w:rsid w:val="00AF1749"/>
    <w:rPr>
      <w:vertAlign w:val="superscript"/>
    </w:rPr>
  </w:style>
  <w:style w:type="character" w:customStyle="1" w:styleId="EndnoteReference1">
    <w:name w:val="Endnote Reference1"/>
    <w:rsid w:val="00AF1749"/>
    <w:rPr>
      <w:vertAlign w:val="superscript"/>
    </w:rPr>
  </w:style>
  <w:style w:type="character" w:customStyle="1" w:styleId="a8">
    <w:name w:val="Κουκκίδες"/>
    <w:rsid w:val="00AF1749"/>
    <w:rPr>
      <w:rFonts w:ascii="OpenSymbol" w:eastAsia="OpenSymbol" w:hAnsi="OpenSymbol" w:cs="OpenSymbol"/>
    </w:rPr>
  </w:style>
  <w:style w:type="character" w:styleId="a9">
    <w:name w:val="Strong"/>
    <w:qFormat/>
    <w:rsid w:val="00AF1749"/>
    <w:rPr>
      <w:b/>
      <w:bCs/>
    </w:rPr>
  </w:style>
  <w:style w:type="character" w:customStyle="1" w:styleId="10">
    <w:name w:val="Προεπιλεγμένη γραμματοσειρά1"/>
    <w:rsid w:val="00AF1749"/>
  </w:style>
  <w:style w:type="character" w:customStyle="1" w:styleId="aa">
    <w:name w:val="Σύμβολο υποσημείωσης"/>
    <w:rsid w:val="00AF1749"/>
    <w:rPr>
      <w:vertAlign w:val="superscript"/>
    </w:rPr>
  </w:style>
  <w:style w:type="character" w:styleId="ab">
    <w:name w:val="Emphasis"/>
    <w:qFormat/>
    <w:rsid w:val="00AF1749"/>
    <w:rPr>
      <w:i/>
      <w:iCs/>
    </w:rPr>
  </w:style>
  <w:style w:type="character" w:customStyle="1" w:styleId="ac">
    <w:name w:val="Χαρακτήρες αρίθμησης"/>
    <w:rsid w:val="00AF1749"/>
  </w:style>
  <w:style w:type="character" w:customStyle="1" w:styleId="normalwithoutspacingChar">
    <w:name w:val="normal_without_spacing Char"/>
    <w:rsid w:val="00AF1749"/>
    <w:rPr>
      <w:rFonts w:ascii="Calibri" w:hAnsi="Calibri" w:cs="Calibri"/>
      <w:sz w:val="22"/>
      <w:szCs w:val="24"/>
    </w:rPr>
  </w:style>
  <w:style w:type="character" w:customStyle="1" w:styleId="FootnoteTextChar1">
    <w:name w:val="Footnote Text Char1"/>
    <w:rsid w:val="00AF1749"/>
    <w:rPr>
      <w:rFonts w:ascii="Calibri" w:hAnsi="Calibri" w:cs="Calibri"/>
      <w:lang w:val="en-IE" w:eastAsia="zh-CN"/>
    </w:rPr>
  </w:style>
  <w:style w:type="character" w:customStyle="1" w:styleId="foothangingChar">
    <w:name w:val="foot_hanging Char"/>
    <w:rsid w:val="00AF1749"/>
    <w:rPr>
      <w:rFonts w:ascii="Calibri" w:hAnsi="Calibri" w:cs="Calibri"/>
      <w:sz w:val="18"/>
      <w:szCs w:val="18"/>
      <w:lang w:val="en-IE" w:eastAsia="zh-CN"/>
    </w:rPr>
  </w:style>
  <w:style w:type="character" w:customStyle="1" w:styleId="HTMLPreformattedChar">
    <w:name w:val="HTML Preformatted Char"/>
    <w:rsid w:val="00AF1749"/>
    <w:rPr>
      <w:rFonts w:ascii="Courier New" w:hAnsi="Courier New" w:cs="Courier New"/>
    </w:rPr>
  </w:style>
  <w:style w:type="character" w:customStyle="1" w:styleId="apple-converted-space">
    <w:name w:val="apple-converted-space"/>
    <w:basedOn w:val="WW-DefaultParagraphFont11111111111111111111"/>
    <w:rsid w:val="00AF1749"/>
  </w:style>
  <w:style w:type="character" w:customStyle="1" w:styleId="BodyTextIndent3Char">
    <w:name w:val="Body Text Indent 3 Char"/>
    <w:rsid w:val="00AF1749"/>
    <w:rPr>
      <w:rFonts w:ascii="Calibri" w:hAnsi="Calibri" w:cs="Calibri"/>
      <w:sz w:val="16"/>
      <w:szCs w:val="16"/>
      <w:lang w:val="en-GB"/>
    </w:rPr>
  </w:style>
  <w:style w:type="character" w:customStyle="1" w:styleId="WW-FootnoteReference">
    <w:name w:val="WW-Footnote Reference"/>
    <w:rsid w:val="00AF1749"/>
    <w:rPr>
      <w:vertAlign w:val="superscript"/>
    </w:rPr>
  </w:style>
  <w:style w:type="character" w:customStyle="1" w:styleId="WW-EndnoteReference">
    <w:name w:val="WW-Endnote Reference"/>
    <w:rsid w:val="00AF1749"/>
    <w:rPr>
      <w:vertAlign w:val="superscript"/>
    </w:rPr>
  </w:style>
  <w:style w:type="character" w:customStyle="1" w:styleId="FootnoteReference1">
    <w:name w:val="Footnote Reference1"/>
    <w:rsid w:val="00AF1749"/>
    <w:rPr>
      <w:vertAlign w:val="superscript"/>
    </w:rPr>
  </w:style>
  <w:style w:type="character" w:customStyle="1" w:styleId="FootnoteTextChar2">
    <w:name w:val="Footnote Text Char2"/>
    <w:rsid w:val="00AF1749"/>
    <w:rPr>
      <w:rFonts w:ascii="Calibri" w:hAnsi="Calibri" w:cs="Calibri"/>
      <w:sz w:val="18"/>
      <w:lang w:val="en-IE" w:eastAsia="zh-CN"/>
    </w:rPr>
  </w:style>
  <w:style w:type="character" w:customStyle="1" w:styleId="foothangingChar1">
    <w:name w:val="foot_hanging Char1"/>
    <w:rsid w:val="00AF1749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">
    <w:name w:val="footers Char"/>
    <w:basedOn w:val="foothangingChar1"/>
    <w:rsid w:val="00AF1749"/>
    <w:rPr>
      <w:rFonts w:ascii="Calibri" w:hAnsi="Calibri" w:cs="Calibri"/>
      <w:sz w:val="18"/>
      <w:szCs w:val="18"/>
      <w:lang w:val="en-IE" w:eastAsia="zh-CN"/>
    </w:rPr>
  </w:style>
  <w:style w:type="character" w:customStyle="1" w:styleId="CommentTextChar1">
    <w:name w:val="Comment Text Char1"/>
    <w:rsid w:val="00AF1749"/>
    <w:rPr>
      <w:rFonts w:ascii="Calibri" w:hAnsi="Calibri" w:cs="Calibri"/>
      <w:lang w:val="en-GB" w:eastAsia="zh-CN"/>
    </w:rPr>
  </w:style>
  <w:style w:type="character" w:customStyle="1" w:styleId="HTMLPreformattedChar1">
    <w:name w:val="HTML Preformatted Char1"/>
    <w:rsid w:val="00AF1749"/>
    <w:rPr>
      <w:rFonts w:ascii="Courier New" w:hAnsi="Courier New" w:cs="Courier New"/>
      <w:lang w:eastAsia="zh-CN"/>
    </w:rPr>
  </w:style>
  <w:style w:type="character" w:customStyle="1" w:styleId="BodyText3Char">
    <w:name w:val="Body Text 3 Char"/>
    <w:rsid w:val="00AF1749"/>
    <w:rPr>
      <w:rFonts w:ascii="Calibri" w:hAnsi="Calibri" w:cs="Calibri"/>
      <w:sz w:val="16"/>
      <w:szCs w:val="16"/>
      <w:lang w:val="en-GB" w:eastAsia="zh-CN"/>
    </w:rPr>
  </w:style>
  <w:style w:type="character" w:customStyle="1" w:styleId="WW-FootnoteReference1">
    <w:name w:val="WW-Footnote Reference1"/>
    <w:rsid w:val="00AF1749"/>
    <w:rPr>
      <w:vertAlign w:val="superscript"/>
    </w:rPr>
  </w:style>
  <w:style w:type="character" w:customStyle="1" w:styleId="WW-EndnoteReference1">
    <w:name w:val="WW-Endnote Reference1"/>
    <w:rsid w:val="00AF1749"/>
    <w:rPr>
      <w:vertAlign w:val="superscript"/>
    </w:rPr>
  </w:style>
  <w:style w:type="character" w:customStyle="1" w:styleId="WW-FootnoteReference2">
    <w:name w:val="WW-Footnote Reference2"/>
    <w:rsid w:val="00AF1749"/>
    <w:rPr>
      <w:vertAlign w:val="superscript"/>
    </w:rPr>
  </w:style>
  <w:style w:type="character" w:customStyle="1" w:styleId="WW-EndnoteReference2">
    <w:name w:val="WW-Endnote Reference2"/>
    <w:rsid w:val="00AF1749"/>
    <w:rPr>
      <w:vertAlign w:val="superscript"/>
    </w:rPr>
  </w:style>
  <w:style w:type="character" w:customStyle="1" w:styleId="FootnoteTextChar3">
    <w:name w:val="Footnote Text Char3"/>
    <w:rsid w:val="00AF1749"/>
    <w:rPr>
      <w:rFonts w:ascii="Calibri" w:hAnsi="Calibri" w:cs="Calibri"/>
      <w:sz w:val="18"/>
      <w:lang w:val="en-IE" w:eastAsia="zh-CN"/>
    </w:rPr>
  </w:style>
  <w:style w:type="character" w:customStyle="1" w:styleId="foothangingChar2">
    <w:name w:val="foot_hanging Char2"/>
    <w:rsid w:val="00AF1749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1">
    <w:name w:val="footers Char1"/>
    <w:basedOn w:val="foothangingChar2"/>
    <w:rsid w:val="00AF1749"/>
    <w:rPr>
      <w:rFonts w:ascii="Calibri" w:hAnsi="Calibri" w:cs="Calibri"/>
      <w:sz w:val="18"/>
      <w:szCs w:val="18"/>
      <w:lang w:val="en-IE" w:eastAsia="zh-CN"/>
    </w:rPr>
  </w:style>
  <w:style w:type="character" w:customStyle="1" w:styleId="foootChar">
    <w:name w:val="fooot Char"/>
    <w:basedOn w:val="footersChar1"/>
    <w:rsid w:val="00AF1749"/>
    <w:rPr>
      <w:rFonts w:ascii="Calibri" w:hAnsi="Calibri" w:cs="Calibri"/>
      <w:sz w:val="18"/>
      <w:szCs w:val="18"/>
      <w:lang w:val="en-IE" w:eastAsia="zh-CN"/>
    </w:rPr>
  </w:style>
  <w:style w:type="character" w:customStyle="1" w:styleId="11">
    <w:name w:val="Παραπομπή υποσημείωσης1"/>
    <w:rsid w:val="00AF1749"/>
    <w:rPr>
      <w:vertAlign w:val="superscript"/>
    </w:rPr>
  </w:style>
  <w:style w:type="character" w:customStyle="1" w:styleId="12">
    <w:name w:val="Παραπομπή σημείωσης τέλους1"/>
    <w:rsid w:val="00AF1749"/>
    <w:rPr>
      <w:vertAlign w:val="superscript"/>
    </w:rPr>
  </w:style>
  <w:style w:type="character" w:customStyle="1" w:styleId="Char">
    <w:name w:val="Κείμενο πλαισίου Char"/>
    <w:rsid w:val="00AF1749"/>
    <w:rPr>
      <w:rFonts w:ascii="Tahoma" w:hAnsi="Tahoma" w:cs="Tahoma"/>
      <w:sz w:val="16"/>
      <w:szCs w:val="16"/>
      <w:lang w:val="en-GB"/>
    </w:rPr>
  </w:style>
  <w:style w:type="character" w:customStyle="1" w:styleId="13">
    <w:name w:val="Παραπομπή σχολίου1"/>
    <w:rsid w:val="00AF1749"/>
    <w:rPr>
      <w:sz w:val="16"/>
      <w:szCs w:val="16"/>
    </w:rPr>
  </w:style>
  <w:style w:type="character" w:customStyle="1" w:styleId="Char0">
    <w:name w:val="Κείμενο σχολίου Char"/>
    <w:rsid w:val="00AF1749"/>
    <w:rPr>
      <w:rFonts w:ascii="Calibri" w:hAnsi="Calibri" w:cs="Calibri"/>
      <w:lang w:val="en-GB"/>
    </w:rPr>
  </w:style>
  <w:style w:type="character" w:customStyle="1" w:styleId="Char1">
    <w:name w:val="Θέμα σχολίου Char"/>
    <w:rsid w:val="00AF1749"/>
    <w:rPr>
      <w:rFonts w:ascii="Calibri" w:hAnsi="Calibri" w:cs="Calibri"/>
      <w:b/>
      <w:bCs/>
      <w:lang w:val="en-GB"/>
    </w:rPr>
  </w:style>
  <w:style w:type="character" w:customStyle="1" w:styleId="-HTMLChar">
    <w:name w:val="Προ-διαμορφωμένο HTML Char"/>
    <w:uiPriority w:val="99"/>
    <w:rsid w:val="00AF1749"/>
    <w:rPr>
      <w:rFonts w:ascii="Courier New" w:eastAsia="Times New Roman" w:hAnsi="Courier New" w:cs="Courier New"/>
    </w:rPr>
  </w:style>
  <w:style w:type="character" w:customStyle="1" w:styleId="WW-FootnoteReference3">
    <w:name w:val="WW-Footnote Reference3"/>
    <w:rsid w:val="00AF1749"/>
    <w:rPr>
      <w:vertAlign w:val="superscript"/>
    </w:rPr>
  </w:style>
  <w:style w:type="character" w:customStyle="1" w:styleId="WW-EndnoteReference3">
    <w:name w:val="WW-Endnote Reference3"/>
    <w:rsid w:val="00AF1749"/>
    <w:rPr>
      <w:vertAlign w:val="superscript"/>
    </w:rPr>
  </w:style>
  <w:style w:type="character" w:customStyle="1" w:styleId="WW-FootnoteReference4">
    <w:name w:val="WW-Footnote Reference4"/>
    <w:rsid w:val="00AF1749"/>
    <w:rPr>
      <w:vertAlign w:val="superscript"/>
    </w:rPr>
  </w:style>
  <w:style w:type="character" w:customStyle="1" w:styleId="WW-EndnoteReference4">
    <w:name w:val="WW-Endnote Reference4"/>
    <w:rsid w:val="00AF1749"/>
    <w:rPr>
      <w:vertAlign w:val="superscript"/>
    </w:rPr>
  </w:style>
  <w:style w:type="character" w:customStyle="1" w:styleId="WW-FootnoteReference5">
    <w:name w:val="WW-Footnote Reference5"/>
    <w:rsid w:val="00AF1749"/>
    <w:rPr>
      <w:vertAlign w:val="superscript"/>
    </w:rPr>
  </w:style>
  <w:style w:type="character" w:customStyle="1" w:styleId="WW-EndnoteReference5">
    <w:name w:val="WW-Endnote Reference5"/>
    <w:rsid w:val="00AF1749"/>
    <w:rPr>
      <w:vertAlign w:val="superscript"/>
    </w:rPr>
  </w:style>
  <w:style w:type="character" w:customStyle="1" w:styleId="WW-FootnoteReference6">
    <w:name w:val="WW-Footnote Reference6"/>
    <w:rsid w:val="00AF1749"/>
    <w:rPr>
      <w:vertAlign w:val="superscript"/>
    </w:rPr>
  </w:style>
  <w:style w:type="character" w:styleId="-0">
    <w:name w:val="FollowedHyperlink"/>
    <w:rsid w:val="00AF1749"/>
    <w:rPr>
      <w:color w:val="800000"/>
      <w:u w:val="single"/>
    </w:rPr>
  </w:style>
  <w:style w:type="character" w:customStyle="1" w:styleId="WW-EndnoteReference6">
    <w:name w:val="WW-Endnote Reference6"/>
    <w:rsid w:val="00AF1749"/>
    <w:rPr>
      <w:vertAlign w:val="superscript"/>
    </w:rPr>
  </w:style>
  <w:style w:type="character" w:customStyle="1" w:styleId="WW-FootnoteReference7">
    <w:name w:val="WW-Footnote Reference7"/>
    <w:rsid w:val="00AF1749"/>
    <w:rPr>
      <w:vertAlign w:val="superscript"/>
    </w:rPr>
  </w:style>
  <w:style w:type="character" w:customStyle="1" w:styleId="WW-EndnoteReference7">
    <w:name w:val="WW-Endnote Reference7"/>
    <w:rsid w:val="00AF1749"/>
    <w:rPr>
      <w:vertAlign w:val="superscript"/>
    </w:rPr>
  </w:style>
  <w:style w:type="character" w:customStyle="1" w:styleId="WW-FootnoteReference8">
    <w:name w:val="WW-Footnote Reference8"/>
    <w:rsid w:val="00AF1749"/>
    <w:rPr>
      <w:vertAlign w:val="superscript"/>
    </w:rPr>
  </w:style>
  <w:style w:type="character" w:customStyle="1" w:styleId="WW-EndnoteReference8">
    <w:name w:val="WW-Endnote Reference8"/>
    <w:rsid w:val="00AF1749"/>
    <w:rPr>
      <w:vertAlign w:val="superscript"/>
    </w:rPr>
  </w:style>
  <w:style w:type="character" w:customStyle="1" w:styleId="WW-FootnoteReference9">
    <w:name w:val="WW-Footnote Reference9"/>
    <w:rsid w:val="00AF1749"/>
    <w:rPr>
      <w:vertAlign w:val="superscript"/>
    </w:rPr>
  </w:style>
  <w:style w:type="character" w:customStyle="1" w:styleId="WW-EndnoteReference9">
    <w:name w:val="WW-Endnote Reference9"/>
    <w:rsid w:val="00AF1749"/>
    <w:rPr>
      <w:vertAlign w:val="superscript"/>
    </w:rPr>
  </w:style>
  <w:style w:type="character" w:customStyle="1" w:styleId="WW-FootnoteReference10">
    <w:name w:val="WW-Footnote Reference10"/>
    <w:rsid w:val="00AF1749"/>
    <w:rPr>
      <w:vertAlign w:val="superscript"/>
    </w:rPr>
  </w:style>
  <w:style w:type="character" w:customStyle="1" w:styleId="WW-EndnoteReference10">
    <w:name w:val="WW-Endnote Reference10"/>
    <w:rsid w:val="00AF1749"/>
    <w:rPr>
      <w:vertAlign w:val="superscript"/>
    </w:rPr>
  </w:style>
  <w:style w:type="character" w:customStyle="1" w:styleId="WW-FootnoteReference11">
    <w:name w:val="WW-Footnote Reference11"/>
    <w:rsid w:val="00AF1749"/>
    <w:rPr>
      <w:vertAlign w:val="superscript"/>
    </w:rPr>
  </w:style>
  <w:style w:type="character" w:customStyle="1" w:styleId="WW-EndnoteReference11">
    <w:name w:val="WW-Endnote Reference11"/>
    <w:rsid w:val="00AF1749"/>
    <w:rPr>
      <w:vertAlign w:val="superscript"/>
    </w:rPr>
  </w:style>
  <w:style w:type="character" w:customStyle="1" w:styleId="WW-FootnoteReference12">
    <w:name w:val="WW-Footnote Reference12"/>
    <w:rsid w:val="00AF1749"/>
    <w:rPr>
      <w:vertAlign w:val="superscript"/>
    </w:rPr>
  </w:style>
  <w:style w:type="character" w:customStyle="1" w:styleId="WW-EndnoteReference12">
    <w:name w:val="WW-Endnote Reference12"/>
    <w:rsid w:val="00AF1749"/>
    <w:rPr>
      <w:vertAlign w:val="superscript"/>
    </w:rPr>
  </w:style>
  <w:style w:type="character" w:customStyle="1" w:styleId="WW-FootnoteReference13">
    <w:name w:val="WW-Footnote Reference13"/>
    <w:rsid w:val="00AF1749"/>
    <w:rPr>
      <w:vertAlign w:val="superscript"/>
    </w:rPr>
  </w:style>
  <w:style w:type="character" w:customStyle="1" w:styleId="WW-EndnoteReference13">
    <w:name w:val="WW-Endnote Reference13"/>
    <w:rsid w:val="00AF1749"/>
    <w:rPr>
      <w:vertAlign w:val="superscript"/>
    </w:rPr>
  </w:style>
  <w:style w:type="character" w:styleId="ad">
    <w:name w:val="footnote reference"/>
    <w:aliases w:val="Footnote symbol,Footnote reference number,note TESI"/>
    <w:uiPriority w:val="99"/>
    <w:rsid w:val="00AF1749"/>
    <w:rPr>
      <w:vertAlign w:val="superscript"/>
    </w:rPr>
  </w:style>
  <w:style w:type="character" w:styleId="ae">
    <w:name w:val="endnote reference"/>
    <w:rsid w:val="00AF1749"/>
    <w:rPr>
      <w:vertAlign w:val="superscript"/>
    </w:rPr>
  </w:style>
  <w:style w:type="character" w:customStyle="1" w:styleId="22">
    <w:name w:val="Παραπομπή υποσημείωσης2"/>
    <w:rsid w:val="00AF1749"/>
    <w:rPr>
      <w:vertAlign w:val="superscript"/>
    </w:rPr>
  </w:style>
  <w:style w:type="character" w:customStyle="1" w:styleId="23">
    <w:name w:val="Παραπομπή σημείωσης τέλους2"/>
    <w:rsid w:val="00AF1749"/>
    <w:rPr>
      <w:vertAlign w:val="superscript"/>
    </w:rPr>
  </w:style>
  <w:style w:type="character" w:customStyle="1" w:styleId="WW-FootnoteReference14">
    <w:name w:val="WW-Footnote Reference14"/>
    <w:rsid w:val="00AF1749"/>
    <w:rPr>
      <w:vertAlign w:val="superscript"/>
    </w:rPr>
  </w:style>
  <w:style w:type="character" w:customStyle="1" w:styleId="WW-EndnoteReference14">
    <w:name w:val="WW-Endnote Reference14"/>
    <w:rsid w:val="00AF1749"/>
    <w:rPr>
      <w:vertAlign w:val="superscript"/>
    </w:rPr>
  </w:style>
  <w:style w:type="character" w:customStyle="1" w:styleId="WW-FootnoteReference15">
    <w:name w:val="WW-Footnote Reference15"/>
    <w:rsid w:val="00AF1749"/>
    <w:rPr>
      <w:vertAlign w:val="superscript"/>
    </w:rPr>
  </w:style>
  <w:style w:type="character" w:customStyle="1" w:styleId="WW-EndnoteReference15">
    <w:name w:val="WW-Endnote Reference15"/>
    <w:rsid w:val="00AF1749"/>
    <w:rPr>
      <w:vertAlign w:val="superscript"/>
    </w:rPr>
  </w:style>
  <w:style w:type="character" w:customStyle="1" w:styleId="WW-FootnoteReference16">
    <w:name w:val="WW-Footnote Reference16"/>
    <w:rsid w:val="00AF1749"/>
    <w:rPr>
      <w:vertAlign w:val="superscript"/>
    </w:rPr>
  </w:style>
  <w:style w:type="character" w:customStyle="1" w:styleId="WW-EndnoteReference16">
    <w:name w:val="WW-Endnote Reference16"/>
    <w:rsid w:val="00AF1749"/>
    <w:rPr>
      <w:vertAlign w:val="superscript"/>
    </w:rPr>
  </w:style>
  <w:style w:type="character" w:customStyle="1" w:styleId="WW-FootnoteReference17">
    <w:name w:val="WW-Footnote Reference17"/>
    <w:rsid w:val="00AF1749"/>
    <w:rPr>
      <w:vertAlign w:val="superscript"/>
    </w:rPr>
  </w:style>
  <w:style w:type="character" w:customStyle="1" w:styleId="WW-EndnoteReference17">
    <w:name w:val="WW-Endnote Reference17"/>
    <w:rsid w:val="00AF1749"/>
    <w:rPr>
      <w:vertAlign w:val="superscript"/>
    </w:rPr>
  </w:style>
  <w:style w:type="character" w:customStyle="1" w:styleId="31">
    <w:name w:val="Παραπομπή υποσημείωσης3"/>
    <w:rsid w:val="00AF1749"/>
    <w:rPr>
      <w:vertAlign w:val="superscript"/>
    </w:rPr>
  </w:style>
  <w:style w:type="character" w:customStyle="1" w:styleId="32">
    <w:name w:val="Παραπομπή σημείωσης τέλους3"/>
    <w:rsid w:val="00AF1749"/>
    <w:rPr>
      <w:vertAlign w:val="superscript"/>
    </w:rPr>
  </w:style>
  <w:style w:type="character" w:customStyle="1" w:styleId="WW-FootnoteReference18">
    <w:name w:val="WW-Footnote Reference18"/>
    <w:rsid w:val="00AF1749"/>
    <w:rPr>
      <w:vertAlign w:val="superscript"/>
    </w:rPr>
  </w:style>
  <w:style w:type="character" w:customStyle="1" w:styleId="WW-EndnoteReference18">
    <w:name w:val="WW-Endnote Reference18"/>
    <w:rsid w:val="00AF1749"/>
    <w:rPr>
      <w:vertAlign w:val="superscript"/>
    </w:rPr>
  </w:style>
  <w:style w:type="character" w:customStyle="1" w:styleId="WW-FootnoteReference19">
    <w:name w:val="WW-Footnote Reference19"/>
    <w:rsid w:val="00AF1749"/>
    <w:rPr>
      <w:vertAlign w:val="superscript"/>
    </w:rPr>
  </w:style>
  <w:style w:type="character" w:customStyle="1" w:styleId="WW-EndnoteReference19">
    <w:name w:val="WW-Endnote Reference19"/>
    <w:rsid w:val="00AF1749"/>
    <w:rPr>
      <w:vertAlign w:val="superscript"/>
    </w:rPr>
  </w:style>
  <w:style w:type="character" w:customStyle="1" w:styleId="WW-FootnoteReference20">
    <w:name w:val="WW-Footnote Reference20"/>
    <w:rsid w:val="00AF1749"/>
    <w:rPr>
      <w:vertAlign w:val="superscript"/>
    </w:rPr>
  </w:style>
  <w:style w:type="character" w:customStyle="1" w:styleId="WW-EndnoteReference20">
    <w:name w:val="WW-Endnote Reference20"/>
    <w:rsid w:val="00AF1749"/>
    <w:rPr>
      <w:vertAlign w:val="superscript"/>
    </w:rPr>
  </w:style>
  <w:style w:type="character" w:customStyle="1" w:styleId="af">
    <w:name w:val="Σύνδεση ευρετηρίου"/>
    <w:rsid w:val="00AF1749"/>
  </w:style>
  <w:style w:type="paragraph" w:customStyle="1" w:styleId="af0">
    <w:name w:val="Επικεφαλίδα"/>
    <w:basedOn w:val="a"/>
    <w:next w:val="af1"/>
    <w:rsid w:val="00AF1749"/>
    <w:pPr>
      <w:keepNext/>
      <w:spacing w:before="240"/>
    </w:pPr>
    <w:rPr>
      <w:rFonts w:ascii="Liberation Sans" w:eastAsia="Microsoft YaHei" w:hAnsi="Liberation Sans" w:cs="Mangal"/>
      <w:sz w:val="28"/>
      <w:szCs w:val="28"/>
    </w:rPr>
  </w:style>
  <w:style w:type="paragraph" w:styleId="af1">
    <w:name w:val="Body Text"/>
    <w:basedOn w:val="a"/>
    <w:link w:val="Char2"/>
    <w:uiPriority w:val="1"/>
    <w:qFormat/>
    <w:rsid w:val="00AF1749"/>
    <w:pPr>
      <w:spacing w:after="240"/>
    </w:pPr>
  </w:style>
  <w:style w:type="paragraph" w:styleId="af2">
    <w:name w:val="List"/>
    <w:basedOn w:val="af1"/>
    <w:rsid w:val="00AF1749"/>
    <w:rPr>
      <w:rFonts w:cs="Mangal"/>
    </w:rPr>
  </w:style>
  <w:style w:type="paragraph" w:styleId="af3">
    <w:name w:val="caption"/>
    <w:basedOn w:val="a"/>
    <w:qFormat/>
    <w:rsid w:val="00AF1749"/>
    <w:pPr>
      <w:suppressLineNumbers/>
      <w:spacing w:before="120"/>
    </w:pPr>
    <w:rPr>
      <w:rFonts w:cs="Mangal"/>
      <w:i/>
      <w:iCs/>
      <w:sz w:val="24"/>
    </w:rPr>
  </w:style>
  <w:style w:type="paragraph" w:customStyle="1" w:styleId="af4">
    <w:name w:val="Ευρετήριο"/>
    <w:basedOn w:val="a"/>
    <w:rsid w:val="00AF1749"/>
    <w:pPr>
      <w:suppressLineNumbers/>
    </w:pPr>
    <w:rPr>
      <w:rFonts w:cs="Mangal"/>
    </w:rPr>
  </w:style>
  <w:style w:type="paragraph" w:customStyle="1" w:styleId="WW-Caption">
    <w:name w:val="WW-Caption"/>
    <w:basedOn w:val="a"/>
    <w:rsid w:val="00AF1749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">
    <w:name w:val="WW-Caption1"/>
    <w:basedOn w:val="a"/>
    <w:rsid w:val="00AF1749"/>
    <w:pPr>
      <w:suppressLineNumbers/>
      <w:spacing w:before="120"/>
    </w:pPr>
    <w:rPr>
      <w:rFonts w:cs="Mangal"/>
      <w:i/>
      <w:iCs/>
      <w:sz w:val="24"/>
    </w:rPr>
  </w:style>
  <w:style w:type="paragraph" w:customStyle="1" w:styleId="33">
    <w:name w:val="Λεζάντα3"/>
    <w:basedOn w:val="a"/>
    <w:rsid w:val="00AF1749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">
    <w:name w:val="WW-Caption11"/>
    <w:basedOn w:val="a"/>
    <w:rsid w:val="00AF1749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">
    <w:name w:val="WW-Caption111"/>
    <w:basedOn w:val="a"/>
    <w:rsid w:val="00AF1749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">
    <w:name w:val="WW-Caption1111"/>
    <w:basedOn w:val="a"/>
    <w:rsid w:val="00AF1749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">
    <w:name w:val="WW-Caption11111"/>
    <w:basedOn w:val="a"/>
    <w:rsid w:val="00AF1749"/>
    <w:pPr>
      <w:suppressLineNumbers/>
      <w:spacing w:before="120"/>
    </w:pPr>
    <w:rPr>
      <w:rFonts w:cs="Mangal"/>
      <w:i/>
      <w:iCs/>
      <w:sz w:val="24"/>
    </w:rPr>
  </w:style>
  <w:style w:type="paragraph" w:customStyle="1" w:styleId="24">
    <w:name w:val="Λεζάντα2"/>
    <w:basedOn w:val="a"/>
    <w:rsid w:val="00AF1749"/>
    <w:pPr>
      <w:suppressLineNumbers/>
      <w:spacing w:before="120"/>
    </w:pPr>
    <w:rPr>
      <w:rFonts w:cs="Mangal"/>
      <w:i/>
      <w:iCs/>
      <w:sz w:val="24"/>
    </w:rPr>
  </w:style>
  <w:style w:type="paragraph" w:customStyle="1" w:styleId="Caption1">
    <w:name w:val="Caption1"/>
    <w:basedOn w:val="a"/>
    <w:rsid w:val="00AF1749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">
    <w:name w:val="WW-Caption111111"/>
    <w:basedOn w:val="a"/>
    <w:rsid w:val="00AF1749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">
    <w:name w:val="WW-Caption1111111"/>
    <w:basedOn w:val="a"/>
    <w:rsid w:val="00AF1749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">
    <w:name w:val="WW-Caption11111111"/>
    <w:basedOn w:val="a"/>
    <w:rsid w:val="00AF1749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">
    <w:name w:val="WW-Caption111111111"/>
    <w:basedOn w:val="a"/>
    <w:rsid w:val="00AF1749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">
    <w:name w:val="WW-Caption1111111111"/>
    <w:basedOn w:val="a"/>
    <w:rsid w:val="00AF1749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">
    <w:name w:val="WW-Caption11111111111"/>
    <w:basedOn w:val="a"/>
    <w:rsid w:val="00AF1749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">
    <w:name w:val="WW-Caption111111111111"/>
    <w:basedOn w:val="a"/>
    <w:rsid w:val="00AF1749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">
    <w:name w:val="WW-Caption1111111111111"/>
    <w:basedOn w:val="a"/>
    <w:rsid w:val="00AF1749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">
    <w:name w:val="WW-Caption11111111111111"/>
    <w:basedOn w:val="a"/>
    <w:rsid w:val="00AF1749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">
    <w:name w:val="WW-Caption111111111111111"/>
    <w:basedOn w:val="a"/>
    <w:rsid w:val="00AF1749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">
    <w:name w:val="WW-Caption1111111111111111"/>
    <w:basedOn w:val="a"/>
    <w:rsid w:val="00AF1749"/>
    <w:pPr>
      <w:suppressLineNumbers/>
      <w:spacing w:before="120"/>
    </w:pPr>
    <w:rPr>
      <w:rFonts w:cs="Mangal"/>
      <w:i/>
      <w:iCs/>
      <w:sz w:val="24"/>
    </w:rPr>
  </w:style>
  <w:style w:type="paragraph" w:customStyle="1" w:styleId="14">
    <w:name w:val="Λεζάντα1"/>
    <w:basedOn w:val="a"/>
    <w:rsid w:val="00AF1749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">
    <w:name w:val="WW-Caption11111111111111111"/>
    <w:basedOn w:val="a"/>
    <w:rsid w:val="00AF1749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">
    <w:name w:val="WW-Caption111111111111111111"/>
    <w:basedOn w:val="a"/>
    <w:rsid w:val="00AF1749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1">
    <w:name w:val="WW-Caption1111111111111111111"/>
    <w:basedOn w:val="a"/>
    <w:rsid w:val="00AF1749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11">
    <w:name w:val="WW-Caption11111111111111111111"/>
    <w:basedOn w:val="a"/>
    <w:rsid w:val="00AF1749"/>
    <w:pPr>
      <w:suppressLineNumbers/>
      <w:spacing w:before="120"/>
    </w:pPr>
    <w:rPr>
      <w:rFonts w:cs="Mangal"/>
      <w:i/>
      <w:iCs/>
      <w:sz w:val="24"/>
    </w:rPr>
  </w:style>
  <w:style w:type="paragraph" w:customStyle="1" w:styleId="Bullet">
    <w:name w:val="Bullet"/>
    <w:basedOn w:val="a"/>
    <w:rsid w:val="00AF1749"/>
    <w:pPr>
      <w:numPr>
        <w:numId w:val="4"/>
      </w:numPr>
      <w:spacing w:after="100"/>
    </w:pPr>
    <w:rPr>
      <w:rFonts w:eastAsia="MS Mincho"/>
      <w:lang w:val="en-US" w:eastAsia="ja-JP"/>
    </w:rPr>
  </w:style>
  <w:style w:type="paragraph" w:styleId="af5">
    <w:name w:val="Date"/>
    <w:basedOn w:val="a"/>
    <w:next w:val="a"/>
    <w:rsid w:val="00AF1749"/>
    <w:pPr>
      <w:spacing w:after="100"/>
    </w:pPr>
    <w:rPr>
      <w:rFonts w:eastAsia="MS Mincho"/>
      <w:lang w:val="en-US" w:eastAsia="ja-JP"/>
    </w:rPr>
  </w:style>
  <w:style w:type="paragraph" w:customStyle="1" w:styleId="DocTitle">
    <w:name w:val="Doc Title"/>
    <w:basedOn w:val="1"/>
    <w:rsid w:val="00AF1749"/>
  </w:style>
  <w:style w:type="paragraph" w:customStyle="1" w:styleId="inserttext">
    <w:name w:val="insert text"/>
    <w:basedOn w:val="a"/>
    <w:rsid w:val="00AF1749"/>
    <w:pPr>
      <w:spacing w:after="100"/>
      <w:ind w:left="794"/>
    </w:pPr>
    <w:rPr>
      <w:rFonts w:eastAsia="MS Mincho"/>
      <w:lang w:val="en-US" w:eastAsia="ja-JP"/>
    </w:rPr>
  </w:style>
  <w:style w:type="paragraph" w:styleId="af6">
    <w:name w:val="footer"/>
    <w:basedOn w:val="a"/>
    <w:link w:val="Char3"/>
    <w:uiPriority w:val="99"/>
    <w:rsid w:val="00AF1749"/>
    <w:pPr>
      <w:spacing w:after="100"/>
    </w:pPr>
    <w:rPr>
      <w:rFonts w:eastAsia="MS Mincho"/>
      <w:lang w:val="en-US" w:eastAsia="ja-JP"/>
    </w:rPr>
  </w:style>
  <w:style w:type="paragraph" w:styleId="af7">
    <w:name w:val="header"/>
    <w:basedOn w:val="a"/>
    <w:link w:val="Char4"/>
    <w:uiPriority w:val="99"/>
    <w:rsid w:val="00AF1749"/>
  </w:style>
  <w:style w:type="paragraph" w:styleId="af8">
    <w:name w:val="Balloon Text"/>
    <w:basedOn w:val="a"/>
    <w:rsid w:val="00AF1749"/>
    <w:rPr>
      <w:rFonts w:ascii="Tahoma" w:hAnsi="Tahoma" w:cs="Tahoma"/>
      <w:sz w:val="16"/>
      <w:szCs w:val="16"/>
    </w:rPr>
  </w:style>
  <w:style w:type="paragraph" w:styleId="af9">
    <w:name w:val="annotation text"/>
    <w:basedOn w:val="a"/>
    <w:uiPriority w:val="99"/>
    <w:rsid w:val="00AF1749"/>
    <w:rPr>
      <w:sz w:val="20"/>
      <w:szCs w:val="20"/>
    </w:rPr>
  </w:style>
  <w:style w:type="paragraph" w:styleId="afa">
    <w:name w:val="annotation subject"/>
    <w:basedOn w:val="af9"/>
    <w:next w:val="af9"/>
    <w:rsid w:val="00AF1749"/>
    <w:rPr>
      <w:b/>
      <w:bCs/>
    </w:rPr>
  </w:style>
  <w:style w:type="paragraph" w:styleId="afb">
    <w:name w:val="Revision"/>
    <w:uiPriority w:val="99"/>
    <w:rsid w:val="00AF1749"/>
    <w:pPr>
      <w:suppressAutoHyphens/>
    </w:pPr>
    <w:rPr>
      <w:sz w:val="24"/>
      <w:szCs w:val="24"/>
      <w:lang w:val="en-GB" w:eastAsia="zh-CN"/>
    </w:rPr>
  </w:style>
  <w:style w:type="paragraph" w:customStyle="1" w:styleId="western">
    <w:name w:val="western"/>
    <w:basedOn w:val="a"/>
    <w:rsid w:val="00AF1749"/>
    <w:pPr>
      <w:spacing w:before="280" w:after="200"/>
    </w:pPr>
    <w:rPr>
      <w:rFonts w:ascii="Arial Unicode MS" w:eastAsia="Arial Unicode MS" w:hAnsi="Arial Unicode MS" w:cs="Arial Unicode MS"/>
    </w:rPr>
  </w:style>
  <w:style w:type="paragraph" w:styleId="afc">
    <w:name w:val="List Paragraph"/>
    <w:basedOn w:val="a"/>
    <w:link w:val="Char5"/>
    <w:uiPriority w:val="1"/>
    <w:qFormat/>
    <w:rsid w:val="00AF1749"/>
    <w:pPr>
      <w:spacing w:after="200"/>
      <w:ind w:left="720"/>
      <w:contextualSpacing/>
    </w:pPr>
    <w:rPr>
      <w:rFonts w:cs="Times New Roman"/>
    </w:rPr>
  </w:style>
  <w:style w:type="paragraph" w:styleId="afd">
    <w:name w:val="footnote text"/>
    <w:basedOn w:val="a"/>
    <w:link w:val="Char6"/>
    <w:rsid w:val="00AF1749"/>
    <w:pPr>
      <w:spacing w:after="0"/>
      <w:ind w:left="425" w:hanging="425"/>
    </w:pPr>
    <w:rPr>
      <w:rFonts w:cs="Times New Roman"/>
      <w:sz w:val="18"/>
      <w:szCs w:val="20"/>
      <w:lang w:val="en-IE"/>
    </w:rPr>
  </w:style>
  <w:style w:type="paragraph" w:styleId="15">
    <w:name w:val="toc 1"/>
    <w:basedOn w:val="a"/>
    <w:next w:val="a"/>
    <w:uiPriority w:val="39"/>
    <w:rsid w:val="00AF1749"/>
    <w:pPr>
      <w:spacing w:before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"/>
    <w:next w:val="a"/>
    <w:uiPriority w:val="39"/>
    <w:rsid w:val="00AF1749"/>
    <w:pPr>
      <w:spacing w:after="0"/>
      <w:ind w:left="220"/>
      <w:jc w:val="left"/>
    </w:pPr>
    <w:rPr>
      <w:smallCaps/>
      <w:sz w:val="20"/>
      <w:szCs w:val="20"/>
    </w:rPr>
  </w:style>
  <w:style w:type="paragraph" w:styleId="34">
    <w:name w:val="toc 3"/>
    <w:basedOn w:val="a"/>
    <w:next w:val="a"/>
    <w:uiPriority w:val="39"/>
    <w:rsid w:val="00AF1749"/>
    <w:pPr>
      <w:spacing w:after="0"/>
      <w:ind w:left="440"/>
      <w:jc w:val="left"/>
    </w:pPr>
    <w:rPr>
      <w:i/>
      <w:iCs/>
      <w:sz w:val="20"/>
      <w:szCs w:val="20"/>
    </w:rPr>
  </w:style>
  <w:style w:type="paragraph" w:styleId="41">
    <w:name w:val="toc 4"/>
    <w:basedOn w:val="a"/>
    <w:next w:val="a"/>
    <w:uiPriority w:val="39"/>
    <w:rsid w:val="00AF1749"/>
    <w:pPr>
      <w:spacing w:after="0"/>
      <w:ind w:left="660"/>
      <w:jc w:val="left"/>
    </w:pPr>
    <w:rPr>
      <w:sz w:val="18"/>
      <w:szCs w:val="18"/>
    </w:rPr>
  </w:style>
  <w:style w:type="paragraph" w:styleId="50">
    <w:name w:val="toc 5"/>
    <w:basedOn w:val="a"/>
    <w:next w:val="a"/>
    <w:rsid w:val="00AF1749"/>
    <w:pPr>
      <w:spacing w:after="0"/>
      <w:ind w:left="880"/>
      <w:jc w:val="left"/>
    </w:pPr>
    <w:rPr>
      <w:sz w:val="18"/>
      <w:szCs w:val="18"/>
    </w:rPr>
  </w:style>
  <w:style w:type="paragraph" w:styleId="6">
    <w:name w:val="toc 6"/>
    <w:basedOn w:val="a"/>
    <w:next w:val="a"/>
    <w:rsid w:val="00AF1749"/>
    <w:pPr>
      <w:spacing w:after="0"/>
      <w:ind w:left="1100"/>
      <w:jc w:val="left"/>
    </w:pPr>
    <w:rPr>
      <w:sz w:val="18"/>
      <w:szCs w:val="18"/>
    </w:rPr>
  </w:style>
  <w:style w:type="paragraph" w:styleId="70">
    <w:name w:val="toc 7"/>
    <w:basedOn w:val="a"/>
    <w:next w:val="a"/>
    <w:rsid w:val="00AF1749"/>
    <w:pPr>
      <w:spacing w:after="0"/>
      <w:ind w:left="1320"/>
      <w:jc w:val="left"/>
    </w:pPr>
    <w:rPr>
      <w:sz w:val="18"/>
      <w:szCs w:val="18"/>
    </w:rPr>
  </w:style>
  <w:style w:type="paragraph" w:styleId="8">
    <w:name w:val="toc 8"/>
    <w:basedOn w:val="a"/>
    <w:next w:val="a"/>
    <w:rsid w:val="00AF1749"/>
    <w:pPr>
      <w:spacing w:after="0"/>
      <w:ind w:left="1540"/>
      <w:jc w:val="left"/>
    </w:pPr>
    <w:rPr>
      <w:sz w:val="18"/>
      <w:szCs w:val="18"/>
    </w:rPr>
  </w:style>
  <w:style w:type="paragraph" w:styleId="9">
    <w:name w:val="toc 9"/>
    <w:basedOn w:val="a"/>
    <w:next w:val="a"/>
    <w:rsid w:val="00AF1749"/>
    <w:pPr>
      <w:spacing w:after="0"/>
      <w:ind w:left="1760"/>
      <w:jc w:val="left"/>
    </w:pPr>
    <w:rPr>
      <w:sz w:val="18"/>
      <w:szCs w:val="18"/>
    </w:rPr>
  </w:style>
  <w:style w:type="paragraph" w:customStyle="1" w:styleId="Style1">
    <w:name w:val="Style1"/>
    <w:basedOn w:val="DocTitle"/>
    <w:rsid w:val="00AF1749"/>
    <w:pPr>
      <w:pageBreakBefore w:val="0"/>
      <w:pBdr>
        <w:top w:val="single" w:sz="18" w:space="1" w:color="000080"/>
        <w:left w:val="single" w:sz="18" w:space="4" w:color="000080"/>
        <w:right w:val="single" w:sz="18" w:space="4" w:color="000080"/>
      </w:pBdr>
      <w:jc w:val="center"/>
    </w:pPr>
    <w:rPr>
      <w:rFonts w:ascii="Calibri" w:hAnsi="Calibri" w:cs="Calibri"/>
      <w:sz w:val="40"/>
      <w:szCs w:val="40"/>
      <w:lang w:val="el-GR"/>
    </w:rPr>
  </w:style>
  <w:style w:type="paragraph" w:customStyle="1" w:styleId="Contents">
    <w:name w:val="Contents"/>
    <w:basedOn w:val="1"/>
    <w:rsid w:val="00AF1749"/>
    <w:rPr>
      <w:rFonts w:ascii="Calibri" w:hAnsi="Calibri" w:cs="Calibri"/>
      <w:lang w:val="el-GR"/>
    </w:rPr>
  </w:style>
  <w:style w:type="paragraph" w:styleId="afe">
    <w:name w:val="endnote text"/>
    <w:basedOn w:val="a"/>
    <w:link w:val="Char7"/>
    <w:rsid w:val="00AF1749"/>
    <w:rPr>
      <w:sz w:val="20"/>
      <w:szCs w:val="20"/>
    </w:rPr>
  </w:style>
  <w:style w:type="paragraph" w:customStyle="1" w:styleId="Default">
    <w:name w:val="Default"/>
    <w:rsid w:val="00AF1749"/>
    <w:pPr>
      <w:widowControl w:val="0"/>
      <w:suppressAutoHyphens/>
    </w:pPr>
    <w:rPr>
      <w:rFonts w:ascii="Cambria" w:eastAsia="SimSun" w:hAnsi="Cambria" w:cs="Mangal"/>
      <w:color w:val="000000"/>
      <w:sz w:val="24"/>
      <w:szCs w:val="24"/>
      <w:lang w:eastAsia="zh-CN" w:bidi="hi-IN"/>
    </w:rPr>
  </w:style>
  <w:style w:type="paragraph" w:customStyle="1" w:styleId="aff">
    <w:name w:val="Προμορφοποιημένο κείμενο"/>
    <w:basedOn w:val="a"/>
    <w:rsid w:val="00AF1749"/>
  </w:style>
  <w:style w:type="paragraph" w:styleId="aff0">
    <w:name w:val="Body Text Indent"/>
    <w:basedOn w:val="a"/>
    <w:rsid w:val="00AF1749"/>
    <w:pPr>
      <w:ind w:firstLine="1134"/>
    </w:pPr>
    <w:rPr>
      <w:rFonts w:ascii="Arial" w:hAnsi="Arial" w:cs="Arial"/>
    </w:rPr>
  </w:style>
  <w:style w:type="paragraph" w:customStyle="1" w:styleId="normalwithoutspacing">
    <w:name w:val="normal_without_spacing"/>
    <w:basedOn w:val="a"/>
    <w:rsid w:val="00AF1749"/>
    <w:pPr>
      <w:spacing w:after="60"/>
    </w:pPr>
    <w:rPr>
      <w:lang w:val="el-GR"/>
    </w:rPr>
  </w:style>
  <w:style w:type="paragraph" w:customStyle="1" w:styleId="foothanging">
    <w:name w:val="foot_hanging"/>
    <w:basedOn w:val="afd"/>
    <w:rsid w:val="00AF1749"/>
    <w:pPr>
      <w:ind w:left="426" w:hanging="426"/>
    </w:pPr>
    <w:rPr>
      <w:szCs w:val="18"/>
    </w:rPr>
  </w:style>
  <w:style w:type="paragraph" w:styleId="-HTML">
    <w:name w:val="HTML Preformatted"/>
    <w:basedOn w:val="a"/>
    <w:uiPriority w:val="99"/>
    <w:rsid w:val="00AF17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l-GR"/>
    </w:rPr>
  </w:style>
  <w:style w:type="paragraph" w:customStyle="1" w:styleId="LO-normal">
    <w:name w:val="LO-normal"/>
    <w:rsid w:val="00AF1749"/>
    <w:pPr>
      <w:suppressAutoHyphens/>
      <w:spacing w:line="276" w:lineRule="auto"/>
    </w:pPr>
    <w:rPr>
      <w:rFonts w:ascii="Arial" w:eastAsia="Arial" w:hAnsi="Arial" w:cs="Arial"/>
      <w:color w:val="000000"/>
      <w:sz w:val="22"/>
      <w:szCs w:val="22"/>
      <w:lang w:eastAsia="zh-CN"/>
    </w:rPr>
  </w:style>
  <w:style w:type="paragraph" w:styleId="35">
    <w:name w:val="Body Text Indent 3"/>
    <w:basedOn w:val="a"/>
    <w:rsid w:val="00AF1749"/>
    <w:pPr>
      <w:suppressAutoHyphens w:val="0"/>
      <w:spacing w:line="312" w:lineRule="auto"/>
      <w:ind w:left="283"/>
    </w:pPr>
    <w:rPr>
      <w:rFonts w:cs="Times New Roman"/>
      <w:sz w:val="16"/>
      <w:szCs w:val="16"/>
    </w:rPr>
  </w:style>
  <w:style w:type="paragraph" w:styleId="aff1">
    <w:name w:val="No Spacing"/>
    <w:qFormat/>
    <w:rsid w:val="00AF1749"/>
    <w:pPr>
      <w:suppressAutoHyphens/>
      <w:jc w:val="both"/>
    </w:pPr>
    <w:rPr>
      <w:rFonts w:ascii="Calibri" w:hAnsi="Calibri" w:cs="Calibri"/>
      <w:sz w:val="22"/>
      <w:szCs w:val="24"/>
      <w:lang w:val="en-GB" w:eastAsia="zh-CN"/>
    </w:rPr>
  </w:style>
  <w:style w:type="paragraph" w:customStyle="1" w:styleId="aff2">
    <w:name w:val="Περιεχόμενα πίνακα"/>
    <w:basedOn w:val="a"/>
    <w:rsid w:val="00AF1749"/>
    <w:pPr>
      <w:suppressLineNumbers/>
    </w:pPr>
  </w:style>
  <w:style w:type="paragraph" w:customStyle="1" w:styleId="aff3">
    <w:name w:val="Επικεφαλίδα πίνακα"/>
    <w:basedOn w:val="aff2"/>
    <w:rsid w:val="00AF1749"/>
    <w:pPr>
      <w:jc w:val="center"/>
    </w:pPr>
    <w:rPr>
      <w:b/>
      <w:bCs/>
    </w:rPr>
  </w:style>
  <w:style w:type="paragraph" w:customStyle="1" w:styleId="footers">
    <w:name w:val="footers"/>
    <w:basedOn w:val="foothanging"/>
    <w:rsid w:val="00AF1749"/>
  </w:style>
  <w:style w:type="paragraph" w:customStyle="1" w:styleId="Standard">
    <w:name w:val="Standard"/>
    <w:qFormat/>
    <w:rsid w:val="00AF1749"/>
    <w:pPr>
      <w:widowControl w:val="0"/>
      <w:suppressAutoHyphens/>
      <w:textAlignment w:val="baseline"/>
    </w:pPr>
    <w:rPr>
      <w:rFonts w:eastAsia="SimSun" w:cs="Lucida Sans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AF1749"/>
    <w:pPr>
      <w:spacing w:after="120"/>
    </w:pPr>
  </w:style>
  <w:style w:type="paragraph" w:customStyle="1" w:styleId="Footnote">
    <w:name w:val="Footnote"/>
    <w:basedOn w:val="Standard"/>
    <w:rsid w:val="00AF1749"/>
    <w:pPr>
      <w:suppressLineNumbers/>
      <w:ind w:left="283" w:hanging="283"/>
    </w:pPr>
    <w:rPr>
      <w:sz w:val="20"/>
      <w:szCs w:val="20"/>
    </w:rPr>
  </w:style>
  <w:style w:type="paragraph" w:styleId="36">
    <w:name w:val="Body Text 3"/>
    <w:basedOn w:val="a"/>
    <w:rsid w:val="00AF1749"/>
    <w:rPr>
      <w:sz w:val="16"/>
      <w:szCs w:val="16"/>
    </w:rPr>
  </w:style>
  <w:style w:type="paragraph" w:customStyle="1" w:styleId="fooot">
    <w:name w:val="fooot"/>
    <w:basedOn w:val="footers"/>
    <w:rsid w:val="00AF1749"/>
  </w:style>
  <w:style w:type="paragraph" w:customStyle="1" w:styleId="16">
    <w:name w:val="Κείμενο πλαισίου1"/>
    <w:basedOn w:val="a"/>
    <w:rsid w:val="00AF1749"/>
    <w:pPr>
      <w:spacing w:after="0"/>
    </w:pPr>
    <w:rPr>
      <w:rFonts w:ascii="Tahoma" w:hAnsi="Tahoma" w:cs="Tahoma"/>
      <w:sz w:val="16"/>
      <w:szCs w:val="16"/>
    </w:rPr>
  </w:style>
  <w:style w:type="paragraph" w:customStyle="1" w:styleId="17">
    <w:name w:val="Κείμενο σχολίου1"/>
    <w:basedOn w:val="a"/>
    <w:rsid w:val="00AF1749"/>
    <w:rPr>
      <w:sz w:val="20"/>
      <w:szCs w:val="20"/>
    </w:rPr>
  </w:style>
  <w:style w:type="paragraph" w:customStyle="1" w:styleId="18">
    <w:name w:val="Θέμα σχολίου1"/>
    <w:basedOn w:val="17"/>
    <w:next w:val="17"/>
    <w:rsid w:val="00AF1749"/>
    <w:rPr>
      <w:b/>
      <w:bCs/>
    </w:rPr>
  </w:style>
  <w:style w:type="paragraph" w:customStyle="1" w:styleId="-HTML1">
    <w:name w:val="Προ-διαμορφωμένο HTML1"/>
    <w:basedOn w:val="a"/>
    <w:rsid w:val="00AF17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n-US"/>
    </w:rPr>
  </w:style>
  <w:style w:type="paragraph" w:customStyle="1" w:styleId="19">
    <w:name w:val="Αναθεώρηση1"/>
    <w:rsid w:val="00AF1749"/>
    <w:pPr>
      <w:suppressAutoHyphens/>
    </w:pPr>
    <w:rPr>
      <w:rFonts w:ascii="Calibri" w:hAnsi="Calibri" w:cs="Calibri"/>
      <w:sz w:val="22"/>
      <w:szCs w:val="24"/>
      <w:lang w:val="en-GB" w:eastAsia="zh-CN"/>
    </w:rPr>
  </w:style>
  <w:style w:type="paragraph" w:styleId="2">
    <w:name w:val="List Bullet 2"/>
    <w:basedOn w:val="a"/>
    <w:rsid w:val="00AF1749"/>
    <w:pPr>
      <w:numPr>
        <w:numId w:val="2"/>
      </w:numPr>
      <w:suppressAutoHyphens w:val="0"/>
      <w:spacing w:after="0" w:line="360" w:lineRule="auto"/>
    </w:pPr>
    <w:rPr>
      <w:rFonts w:ascii="Trebuchet MS" w:hAnsi="Trebuchet MS" w:cs="Times New Roman"/>
      <w:szCs w:val="20"/>
      <w:lang w:val="en-US"/>
    </w:rPr>
  </w:style>
  <w:style w:type="paragraph" w:customStyle="1" w:styleId="100">
    <w:name w:val="Περιεχόμενα 10"/>
    <w:basedOn w:val="af4"/>
    <w:rsid w:val="00AF1749"/>
    <w:pPr>
      <w:tabs>
        <w:tab w:val="right" w:leader="dot" w:pos="7091"/>
      </w:tabs>
      <w:ind w:left="2547"/>
    </w:pPr>
  </w:style>
  <w:style w:type="paragraph" w:customStyle="1" w:styleId="aff4">
    <w:name w:val="Οριζόντια γραμμή"/>
    <w:basedOn w:val="a"/>
    <w:next w:val="af1"/>
    <w:rsid w:val="00AF1749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after="283"/>
    </w:pPr>
    <w:rPr>
      <w:sz w:val="12"/>
      <w:szCs w:val="12"/>
    </w:rPr>
  </w:style>
  <w:style w:type="character" w:customStyle="1" w:styleId="Char6">
    <w:name w:val="Κείμενο υποσημείωσης Char"/>
    <w:link w:val="afd"/>
    <w:rsid w:val="0039345C"/>
    <w:rPr>
      <w:rFonts w:ascii="Calibri" w:hAnsi="Calibri" w:cs="Calibri"/>
      <w:sz w:val="18"/>
      <w:lang w:val="en-IE" w:eastAsia="zh-CN"/>
    </w:rPr>
  </w:style>
  <w:style w:type="paragraph" w:customStyle="1" w:styleId="210">
    <w:name w:val="Σώμα κείμενου 21"/>
    <w:basedOn w:val="a"/>
    <w:rsid w:val="00356D63"/>
    <w:pPr>
      <w:overflowPunct w:val="0"/>
      <w:autoSpaceDE w:val="0"/>
      <w:spacing w:after="0"/>
      <w:textAlignment w:val="baseline"/>
    </w:pPr>
    <w:rPr>
      <w:rFonts w:ascii="Arial" w:hAnsi="Arial" w:cs="Arial"/>
      <w:szCs w:val="20"/>
      <w:lang w:val="el-GR"/>
    </w:rPr>
  </w:style>
  <w:style w:type="paragraph" w:customStyle="1" w:styleId="para-1">
    <w:name w:val="para-1"/>
    <w:basedOn w:val="a"/>
    <w:rsid w:val="00E61191"/>
    <w:pPr>
      <w:tabs>
        <w:tab w:val="left" w:pos="1021"/>
        <w:tab w:val="left" w:pos="1588"/>
        <w:tab w:val="left" w:pos="2155"/>
        <w:tab w:val="left" w:pos="2722"/>
        <w:tab w:val="left" w:pos="3289"/>
      </w:tabs>
      <w:spacing w:after="0"/>
      <w:ind w:left="1021" w:hanging="1021"/>
    </w:pPr>
    <w:rPr>
      <w:rFonts w:ascii="Arial" w:hAnsi="Arial" w:cs="Arial"/>
      <w:spacing w:val="5"/>
      <w:szCs w:val="20"/>
      <w:lang w:val="el-GR"/>
    </w:rPr>
  </w:style>
  <w:style w:type="paragraph" w:customStyle="1" w:styleId="TableParagraph">
    <w:name w:val="Table Paragraph"/>
    <w:basedOn w:val="a"/>
    <w:uiPriority w:val="1"/>
    <w:qFormat/>
    <w:rsid w:val="005D386B"/>
    <w:pPr>
      <w:widowControl w:val="0"/>
      <w:suppressAutoHyphens w:val="0"/>
      <w:autoSpaceDE w:val="0"/>
      <w:autoSpaceDN w:val="0"/>
      <w:spacing w:after="0"/>
      <w:ind w:left="110"/>
      <w:jc w:val="left"/>
    </w:pPr>
    <w:rPr>
      <w:rFonts w:ascii="Verdana" w:eastAsia="Verdana" w:hAnsi="Verdana" w:cs="Verdana"/>
      <w:szCs w:val="22"/>
      <w:lang w:val="el-GR" w:eastAsia="el-GR" w:bidi="el-GR"/>
    </w:rPr>
  </w:style>
  <w:style w:type="character" w:customStyle="1" w:styleId="Char5">
    <w:name w:val="Παράγραφος λίστας Char"/>
    <w:link w:val="afc"/>
    <w:uiPriority w:val="34"/>
    <w:rsid w:val="006E7A85"/>
    <w:rPr>
      <w:rFonts w:ascii="Calibri" w:hAnsi="Calibri" w:cs="Calibri"/>
      <w:sz w:val="22"/>
      <w:szCs w:val="24"/>
      <w:lang w:val="en-GB" w:eastAsia="zh-CN"/>
    </w:rPr>
  </w:style>
  <w:style w:type="paragraph" w:customStyle="1" w:styleId="gmail-msolistparagraph">
    <w:name w:val="gmail-msolistparagraph"/>
    <w:basedOn w:val="a"/>
    <w:rsid w:val="000F1D3D"/>
    <w:pPr>
      <w:suppressAutoHyphens w:val="0"/>
      <w:spacing w:before="100" w:beforeAutospacing="1" w:after="100" w:afterAutospacing="1"/>
      <w:jc w:val="left"/>
    </w:pPr>
    <w:rPr>
      <w:rFonts w:ascii="Times New Roman" w:eastAsia="Calibri" w:hAnsi="Times New Roman" w:cs="Times New Roman"/>
      <w:sz w:val="24"/>
      <w:lang w:val="el-GR" w:eastAsia="el-GR"/>
    </w:rPr>
  </w:style>
  <w:style w:type="character" w:customStyle="1" w:styleId="UnresolvedMention1">
    <w:name w:val="Unresolved Mention1"/>
    <w:basedOn w:val="a0"/>
    <w:uiPriority w:val="99"/>
    <w:semiHidden/>
    <w:unhideWhenUsed/>
    <w:rsid w:val="00054414"/>
    <w:rPr>
      <w:color w:val="605E5C"/>
      <w:shd w:val="clear" w:color="auto" w:fill="E1DFDD"/>
    </w:rPr>
  </w:style>
  <w:style w:type="character" w:customStyle="1" w:styleId="Char3">
    <w:name w:val="Υποσέλιδο Char"/>
    <w:basedOn w:val="a0"/>
    <w:link w:val="af6"/>
    <w:uiPriority w:val="99"/>
    <w:rsid w:val="00F013D0"/>
    <w:rPr>
      <w:rFonts w:ascii="Calibri" w:eastAsia="MS Mincho" w:hAnsi="Calibri" w:cs="Calibri"/>
      <w:sz w:val="22"/>
      <w:szCs w:val="24"/>
      <w:lang w:val="en-US" w:eastAsia="ja-JP"/>
    </w:rPr>
  </w:style>
  <w:style w:type="table" w:styleId="aff5">
    <w:name w:val="Table Grid"/>
    <w:basedOn w:val="a1"/>
    <w:uiPriority w:val="59"/>
    <w:rsid w:val="00B35F5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Char">
    <w:name w:val="Επικεφαλίδα 3 Char"/>
    <w:basedOn w:val="a0"/>
    <w:link w:val="3"/>
    <w:rsid w:val="00F510C5"/>
    <w:rPr>
      <w:rFonts w:ascii="Arial" w:hAnsi="Arial"/>
      <w:b/>
      <w:bCs/>
      <w:sz w:val="22"/>
      <w:szCs w:val="26"/>
      <w:lang w:val="en-GB" w:eastAsia="zh-CN"/>
    </w:rPr>
  </w:style>
  <w:style w:type="character" w:customStyle="1" w:styleId="Char4">
    <w:name w:val="Κεφαλίδα Char"/>
    <w:basedOn w:val="a0"/>
    <w:link w:val="af7"/>
    <w:uiPriority w:val="99"/>
    <w:qFormat/>
    <w:rsid w:val="00F510C5"/>
    <w:rPr>
      <w:rFonts w:ascii="Calibri" w:hAnsi="Calibri" w:cs="Calibri"/>
      <w:sz w:val="22"/>
      <w:szCs w:val="24"/>
      <w:lang w:val="en-GB" w:eastAsia="zh-CN"/>
    </w:rPr>
  </w:style>
  <w:style w:type="paragraph" w:customStyle="1" w:styleId="Normalgr">
    <w:name w:val="Normalgr"/>
    <w:rsid w:val="00F510C5"/>
    <w:pPr>
      <w:tabs>
        <w:tab w:val="left" w:pos="1021"/>
        <w:tab w:val="left" w:pos="1588"/>
      </w:tabs>
      <w:suppressAutoHyphens/>
      <w:jc w:val="both"/>
    </w:pPr>
    <w:rPr>
      <w:rFonts w:ascii="Arial" w:eastAsia="Arial" w:hAnsi="Arial" w:cs="Arial"/>
      <w:spacing w:val="15"/>
      <w:kern w:val="1"/>
      <w:lang w:val="en-GB" w:eastAsia="zh-CN"/>
    </w:rPr>
  </w:style>
  <w:style w:type="paragraph" w:customStyle="1" w:styleId="1a">
    <w:name w:val="Βασικό1"/>
    <w:rsid w:val="00F510C5"/>
    <w:pPr>
      <w:suppressAutoHyphens/>
      <w:spacing w:line="276" w:lineRule="auto"/>
    </w:pPr>
    <w:rPr>
      <w:rFonts w:ascii="Arial" w:eastAsia="Arial" w:hAnsi="Arial" w:cs="Arial"/>
      <w:color w:val="000000"/>
      <w:sz w:val="22"/>
      <w:szCs w:val="22"/>
      <w:lang w:eastAsia="zh-CN"/>
    </w:rPr>
  </w:style>
  <w:style w:type="paragraph" w:customStyle="1" w:styleId="StyleStyle2Before3pt">
    <w:name w:val="Style Style2 + Before:  3 pt"/>
    <w:basedOn w:val="a"/>
    <w:uiPriority w:val="99"/>
    <w:rsid w:val="0039189E"/>
    <w:pPr>
      <w:suppressAutoHyphens w:val="0"/>
      <w:spacing w:before="60" w:after="0" w:line="360" w:lineRule="auto"/>
      <w:jc w:val="left"/>
    </w:pPr>
    <w:rPr>
      <w:rFonts w:ascii="Arial" w:hAnsi="Arial" w:cs="Times New Roman"/>
      <w:b/>
      <w:bCs/>
      <w:szCs w:val="20"/>
      <w:lang w:val="el-GR" w:eastAsia="el-GR"/>
    </w:rPr>
  </w:style>
  <w:style w:type="character" w:customStyle="1" w:styleId="WW-">
    <w:name w:val="WW-Παραπομπή υποσημείωσης"/>
    <w:rsid w:val="00FA29AD"/>
    <w:rPr>
      <w:vertAlign w:val="superscript"/>
    </w:rPr>
  </w:style>
  <w:style w:type="paragraph" w:customStyle="1" w:styleId="-HTML2">
    <w:name w:val="Προ-διαμορφωμένο HTML2"/>
    <w:basedOn w:val="a"/>
    <w:rsid w:val="00A436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l-GR" w:eastAsia="ar-SA"/>
    </w:rPr>
  </w:style>
  <w:style w:type="character" w:customStyle="1" w:styleId="Char7">
    <w:name w:val="Κείμενο σημείωσης τέλους Char"/>
    <w:link w:val="afe"/>
    <w:rsid w:val="00134635"/>
    <w:rPr>
      <w:rFonts w:ascii="Calibri" w:hAnsi="Calibri" w:cs="Calibri"/>
      <w:lang w:val="en-GB" w:eastAsia="zh-CN"/>
    </w:rPr>
  </w:style>
  <w:style w:type="character" w:customStyle="1" w:styleId="7Char">
    <w:name w:val="Επικεφαλίδα 7 Char"/>
    <w:basedOn w:val="a0"/>
    <w:link w:val="7"/>
    <w:rsid w:val="009366D1"/>
    <w:rPr>
      <w:rFonts w:ascii="Calibri" w:hAnsi="Calibri"/>
      <w:sz w:val="24"/>
      <w:szCs w:val="24"/>
    </w:rPr>
  </w:style>
  <w:style w:type="paragraph" w:styleId="26">
    <w:name w:val="Body Text 2"/>
    <w:basedOn w:val="a"/>
    <w:link w:val="2Char0"/>
    <w:rsid w:val="009366D1"/>
    <w:pPr>
      <w:suppressAutoHyphens w:val="0"/>
      <w:spacing w:after="0"/>
    </w:pPr>
    <w:rPr>
      <w:rFonts w:ascii="Times New Roman" w:hAnsi="Times New Roman" w:cs="Times New Roman"/>
      <w:sz w:val="24"/>
      <w:lang w:val="el-GR" w:eastAsia="el-GR"/>
    </w:rPr>
  </w:style>
  <w:style w:type="character" w:customStyle="1" w:styleId="2Char0">
    <w:name w:val="Σώμα κείμενου 2 Char"/>
    <w:basedOn w:val="a0"/>
    <w:link w:val="26"/>
    <w:rsid w:val="009366D1"/>
    <w:rPr>
      <w:sz w:val="24"/>
      <w:szCs w:val="24"/>
    </w:rPr>
  </w:style>
  <w:style w:type="character" w:customStyle="1" w:styleId="aff6">
    <w:name w:val="a"/>
    <w:basedOn w:val="a0"/>
    <w:rsid w:val="009366D1"/>
  </w:style>
  <w:style w:type="character" w:customStyle="1" w:styleId="1Char">
    <w:name w:val="Επικεφαλίδα 1 Char"/>
    <w:link w:val="1"/>
    <w:rsid w:val="009366D1"/>
    <w:rPr>
      <w:rFonts w:ascii="Arial" w:hAnsi="Arial" w:cs="Arial"/>
      <w:b/>
      <w:bCs/>
      <w:color w:val="333399"/>
      <w:sz w:val="28"/>
      <w:szCs w:val="32"/>
      <w:lang w:val="en-US" w:eastAsia="zh-CN"/>
    </w:rPr>
  </w:style>
  <w:style w:type="character" w:customStyle="1" w:styleId="2Char">
    <w:name w:val="Επικεφαλίδα 2 Char"/>
    <w:link w:val="20"/>
    <w:rsid w:val="009366D1"/>
    <w:rPr>
      <w:rFonts w:ascii="Arial" w:hAnsi="Arial" w:cs="Arial"/>
      <w:b/>
      <w:color w:val="002060"/>
      <w:sz w:val="24"/>
      <w:szCs w:val="22"/>
      <w:lang w:val="en-GB" w:eastAsia="zh-CN"/>
    </w:rPr>
  </w:style>
  <w:style w:type="paragraph" w:customStyle="1" w:styleId="FR1">
    <w:name w:val="FR1"/>
    <w:rsid w:val="009366D1"/>
    <w:pPr>
      <w:widowControl w:val="0"/>
      <w:suppressAutoHyphens/>
      <w:spacing w:before="420"/>
      <w:jc w:val="center"/>
    </w:pPr>
    <w:rPr>
      <w:rFonts w:ascii="Arial" w:hAnsi="Arial" w:cs="Arial"/>
      <w:b/>
      <w:bCs/>
      <w:spacing w:val="40"/>
      <w:sz w:val="24"/>
      <w:u w:val="single"/>
      <w:lang w:eastAsia="zh-CN"/>
    </w:rPr>
  </w:style>
  <w:style w:type="character" w:customStyle="1" w:styleId="style61">
    <w:name w:val="style61"/>
    <w:rsid w:val="009366D1"/>
    <w:rPr>
      <w:rFonts w:ascii="Verdana" w:hAnsi="Verdana" w:hint="default"/>
      <w:sz w:val="22"/>
      <w:szCs w:val="22"/>
    </w:rPr>
  </w:style>
  <w:style w:type="character" w:customStyle="1" w:styleId="1Char0">
    <w:name w:val="Στυλ1 Char"/>
    <w:link w:val="1b"/>
    <w:locked/>
    <w:rsid w:val="009366D1"/>
    <w:rPr>
      <w:rFonts w:ascii="Verdana" w:hAnsi="Verdana" w:cs="Calibri"/>
      <w:b/>
      <w:caps/>
      <w:u w:val="single"/>
      <w:lang w:eastAsia="en-US" w:bidi="en-US"/>
    </w:rPr>
  </w:style>
  <w:style w:type="paragraph" w:customStyle="1" w:styleId="1b">
    <w:name w:val="Στυλ1"/>
    <w:basedOn w:val="20"/>
    <w:link w:val="1Char0"/>
    <w:qFormat/>
    <w:rsid w:val="009366D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clear" w:pos="567"/>
      </w:tabs>
      <w:suppressAutoHyphens w:val="0"/>
      <w:spacing w:before="0" w:after="240"/>
      <w:ind w:left="0" w:firstLine="0"/>
      <w:jc w:val="left"/>
    </w:pPr>
    <w:rPr>
      <w:rFonts w:ascii="Verdana" w:hAnsi="Verdana" w:cs="Calibri"/>
      <w:caps/>
      <w:color w:val="auto"/>
      <w:sz w:val="20"/>
      <w:szCs w:val="20"/>
      <w:u w:val="single"/>
      <w:lang w:val="el-GR" w:eastAsia="en-US" w:bidi="en-US"/>
    </w:rPr>
  </w:style>
  <w:style w:type="paragraph" w:customStyle="1" w:styleId="27">
    <w:name w:val="Στυλ2"/>
    <w:basedOn w:val="1b"/>
    <w:link w:val="2Char1"/>
    <w:qFormat/>
    <w:rsid w:val="009366D1"/>
  </w:style>
  <w:style w:type="character" w:customStyle="1" w:styleId="2Char1">
    <w:name w:val="Στυλ2 Char"/>
    <w:basedOn w:val="1Char0"/>
    <w:link w:val="27"/>
    <w:rsid w:val="009366D1"/>
    <w:rPr>
      <w:rFonts w:ascii="Verdana" w:hAnsi="Verdana" w:cs="Calibri"/>
      <w:b/>
      <w:caps/>
      <w:u w:val="single"/>
      <w:lang w:eastAsia="en-US" w:bidi="en-US"/>
    </w:rPr>
  </w:style>
  <w:style w:type="character" w:customStyle="1" w:styleId="Char2">
    <w:name w:val="Σώμα κειμένου Char"/>
    <w:link w:val="af1"/>
    <w:uiPriority w:val="1"/>
    <w:rsid w:val="009366D1"/>
    <w:rPr>
      <w:rFonts w:ascii="Calibri" w:hAnsi="Calibri" w:cs="Calibri"/>
      <w:sz w:val="22"/>
      <w:szCs w:val="24"/>
      <w:lang w:val="en-GB" w:eastAsia="zh-CN"/>
    </w:rPr>
  </w:style>
  <w:style w:type="numbering" w:customStyle="1" w:styleId="LFO1">
    <w:name w:val="LFO1"/>
    <w:rsid w:val="009366D1"/>
    <w:pPr>
      <w:numPr>
        <w:numId w:val="31"/>
      </w:numPr>
    </w:pPr>
  </w:style>
  <w:style w:type="character" w:customStyle="1" w:styleId="Char10">
    <w:name w:val="Κείμενο σχολίου Char1"/>
    <w:uiPriority w:val="99"/>
    <w:semiHidden/>
    <w:rsid w:val="009366D1"/>
    <w:rPr>
      <w:rFonts w:ascii="Calibri" w:hAnsi="Calibri" w:cs="Calibri"/>
      <w:lang w:val="en-GB" w:eastAsia="zh-CN"/>
    </w:rPr>
  </w:style>
  <w:style w:type="paragraph" w:customStyle="1" w:styleId="2909F619802848F09E01365C32F34654">
    <w:name w:val="2909F619802848F09E01365C32F34654"/>
    <w:rsid w:val="009366D1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5Char">
    <w:name w:val="Επικεφαλίδα 5 Char"/>
    <w:basedOn w:val="a0"/>
    <w:link w:val="5"/>
    <w:rsid w:val="009366D1"/>
    <w:rPr>
      <w:rFonts w:ascii="Lucida Sans" w:hAnsi="Lucida Sans" w:cs="Lucida Sans"/>
      <w:b/>
      <w:sz w:val="22"/>
      <w:lang w:val="en-US" w:eastAsia="zh-CN"/>
    </w:rPr>
  </w:style>
  <w:style w:type="character" w:customStyle="1" w:styleId="Char11">
    <w:name w:val="Κείμενο υποσημείωσης Char1"/>
    <w:rsid w:val="00EA3E11"/>
    <w:rPr>
      <w:rFonts w:ascii="Calibri" w:eastAsia="Times New Roman" w:hAnsi="Calibri" w:cs="Calibri"/>
      <w:sz w:val="18"/>
      <w:szCs w:val="20"/>
      <w:lang w:val="en-IE" w:eastAsia="ar-SA"/>
    </w:rPr>
  </w:style>
  <w:style w:type="character" w:customStyle="1" w:styleId="0">
    <w:name w:val="Παραπομπή υποσημείωσης_0"/>
    <w:uiPriority w:val="99"/>
    <w:rsid w:val="00EA3E11"/>
    <w:rPr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BC638A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3E24B7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3E24B7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WW8Num1z0">
    <w:name w:val="LFO1"/>
    <w:pPr>
      <w:numPr>
        <w:numId w:val="3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7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1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8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0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4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5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6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7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7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6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1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3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1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EE44E6-9E36-4275-A9E5-96C0DD613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2</Pages>
  <Words>272</Words>
  <Characters>1471</Characters>
  <Application>Microsoft Office Word</Application>
  <DocSecurity>0</DocSecurity>
  <Lines>12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1740</CharactersWithSpaces>
  <SharedDoc>false</SharedDoc>
  <HLinks>
    <vt:vector size="570" baseType="variant">
      <vt:variant>
        <vt:i4>6815824</vt:i4>
      </vt:variant>
      <vt:variant>
        <vt:i4>528</vt:i4>
      </vt:variant>
      <vt:variant>
        <vt:i4>0</vt:i4>
      </vt:variant>
      <vt:variant>
        <vt:i4>5</vt:i4>
      </vt:variant>
      <vt:variant>
        <vt:lpwstr>http://www.eaadhsy.gr/n4412/n4412fulltextlinks.html</vt:lpwstr>
      </vt:variant>
      <vt:variant>
        <vt:lpwstr>art105_5</vt:lpwstr>
      </vt:variant>
      <vt:variant>
        <vt:i4>6881360</vt:i4>
      </vt:variant>
      <vt:variant>
        <vt:i4>525</vt:i4>
      </vt:variant>
      <vt:variant>
        <vt:i4>0</vt:i4>
      </vt:variant>
      <vt:variant>
        <vt:i4>5</vt:i4>
      </vt:variant>
      <vt:variant>
        <vt:lpwstr>http://www.eaadhsy.gr/n4412/n4412fulltextlinks.html</vt:lpwstr>
      </vt:variant>
      <vt:variant>
        <vt:lpwstr>art105_4</vt:lpwstr>
      </vt:variant>
      <vt:variant>
        <vt:i4>6094972</vt:i4>
      </vt:variant>
      <vt:variant>
        <vt:i4>522</vt:i4>
      </vt:variant>
      <vt:variant>
        <vt:i4>0</vt:i4>
      </vt:variant>
      <vt:variant>
        <vt:i4>5</vt:i4>
      </vt:variant>
      <vt:variant>
        <vt:lpwstr>http://www.eaadhsy.gr/n4412/prosarthmaA_index.html</vt:lpwstr>
      </vt:variant>
      <vt:variant>
        <vt:lpwstr>pararthma_A_X</vt:lpwstr>
      </vt:variant>
      <vt:variant>
        <vt:i4>5373961</vt:i4>
      </vt:variant>
      <vt:variant>
        <vt:i4>519</vt:i4>
      </vt:variant>
      <vt:variant>
        <vt:i4>0</vt:i4>
      </vt:variant>
      <vt:variant>
        <vt:i4>5</vt:i4>
      </vt:variant>
      <vt:variant>
        <vt:lpwstr>http://www.eaadhsy.gr/n4412/n4412fulltextlinks.html</vt:lpwstr>
      </vt:variant>
      <vt:variant>
        <vt:lpwstr>art368</vt:lpwstr>
      </vt:variant>
      <vt:variant>
        <vt:i4>6029327</vt:i4>
      </vt:variant>
      <vt:variant>
        <vt:i4>516</vt:i4>
      </vt:variant>
      <vt:variant>
        <vt:i4>0</vt:i4>
      </vt:variant>
      <vt:variant>
        <vt:i4>5</vt:i4>
      </vt:variant>
      <vt:variant>
        <vt:lpwstr>http://www.eaadhsy.gr/n4412/n4412fulltextlinks.html</vt:lpwstr>
      </vt:variant>
      <vt:variant>
        <vt:lpwstr>art104</vt:lpwstr>
      </vt:variant>
      <vt:variant>
        <vt:i4>7864382</vt:i4>
      </vt:variant>
      <vt:variant>
        <vt:i4>513</vt:i4>
      </vt:variant>
      <vt:variant>
        <vt:i4>0</vt:i4>
      </vt:variant>
      <vt:variant>
        <vt:i4>5</vt:i4>
      </vt:variant>
      <vt:variant>
        <vt:lpwstr>http://www.eaadhsy.gr/n4412/art79a</vt:lpwstr>
      </vt:variant>
      <vt:variant>
        <vt:lpwstr/>
      </vt:variant>
      <vt:variant>
        <vt:i4>7077975</vt:i4>
      </vt:variant>
      <vt:variant>
        <vt:i4>510</vt:i4>
      </vt:variant>
      <vt:variant>
        <vt:i4>0</vt:i4>
      </vt:variant>
      <vt:variant>
        <vt:i4>5</vt:i4>
      </vt:variant>
      <vt:variant>
        <vt:lpwstr>http://www.eaadhsy.gr/n4412/n4412fulltextlinks.html</vt:lpwstr>
      </vt:variant>
      <vt:variant>
        <vt:lpwstr>art372_4</vt:lpwstr>
      </vt:variant>
      <vt:variant>
        <vt:i4>720940</vt:i4>
      </vt:variant>
      <vt:variant>
        <vt:i4>507</vt:i4>
      </vt:variant>
      <vt:variant>
        <vt:i4>0</vt:i4>
      </vt:variant>
      <vt:variant>
        <vt:i4>5</vt:i4>
      </vt:variant>
      <vt:variant>
        <vt:lpwstr>http://www.promitheus.gov.gr/webcenter/faces/oracle/webcenter/page/scopedMD/sd0cb90ef_26cf_4703_99d5_1561ceff660f/Page226.jspx?_afrLoop=3486624636403629</vt:lpwstr>
      </vt:variant>
      <vt:variant>
        <vt:lpwstr>@%3F_afrLoop%3D3486624636403629%26_adf.ctrl-state%3Dcoa43tonq_61</vt:lpwstr>
      </vt:variant>
      <vt:variant>
        <vt:i4>6094939</vt:i4>
      </vt:variant>
      <vt:variant>
        <vt:i4>504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1245256</vt:i4>
      </vt:variant>
      <vt:variant>
        <vt:i4>501</vt:i4>
      </vt:variant>
      <vt:variant>
        <vt:i4>0</vt:i4>
      </vt:variant>
      <vt:variant>
        <vt:i4>5</vt:i4>
      </vt:variant>
      <vt:variant>
        <vt:lpwstr>http://www.demokritos.gr/</vt:lpwstr>
      </vt:variant>
      <vt:variant>
        <vt:lpwstr/>
      </vt:variant>
      <vt:variant>
        <vt:i4>2228331</vt:i4>
      </vt:variant>
      <vt:variant>
        <vt:i4>498</vt:i4>
      </vt:variant>
      <vt:variant>
        <vt:i4>0</vt:i4>
      </vt:variant>
      <vt:variant>
        <vt:i4>5</vt:i4>
      </vt:variant>
      <vt:variant>
        <vt:lpwstr>http://et.diavgeia.gov.gr/</vt:lpwstr>
      </vt:variant>
      <vt:variant>
        <vt:lpwstr/>
      </vt:variant>
      <vt:variant>
        <vt:i4>6094939</vt:i4>
      </vt:variant>
      <vt:variant>
        <vt:i4>495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3342392</vt:i4>
      </vt:variant>
      <vt:variant>
        <vt:i4>492</vt:i4>
      </vt:variant>
      <vt:variant>
        <vt:i4>0</vt:i4>
      </vt:variant>
      <vt:variant>
        <vt:i4>5</vt:i4>
      </vt:variant>
      <vt:variant>
        <vt:lpwstr>http://www.eprocurement.gov.gr/</vt:lpwstr>
      </vt:variant>
      <vt:variant>
        <vt:lpwstr/>
      </vt:variant>
      <vt:variant>
        <vt:i4>1245256</vt:i4>
      </vt:variant>
      <vt:variant>
        <vt:i4>489</vt:i4>
      </vt:variant>
      <vt:variant>
        <vt:i4>0</vt:i4>
      </vt:variant>
      <vt:variant>
        <vt:i4>5</vt:i4>
      </vt:variant>
      <vt:variant>
        <vt:lpwstr>http://www.demokritos.gr/</vt:lpwstr>
      </vt:variant>
      <vt:variant>
        <vt:lpwstr/>
      </vt:variant>
      <vt:variant>
        <vt:i4>1638450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_Toc13731957</vt:lpwstr>
      </vt:variant>
      <vt:variant>
        <vt:i4>1572914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_Toc13731956</vt:lpwstr>
      </vt:variant>
      <vt:variant>
        <vt:i4>1769522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_Toc13731955</vt:lpwstr>
      </vt:variant>
      <vt:variant>
        <vt:i4>1703986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_Toc13731954</vt:lpwstr>
      </vt:variant>
      <vt:variant>
        <vt:i4>1900594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_Toc13731953</vt:lpwstr>
      </vt:variant>
      <vt:variant>
        <vt:i4>1835058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_Toc13731952</vt:lpwstr>
      </vt:variant>
      <vt:variant>
        <vt:i4>2031666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_Toc13731951</vt:lpwstr>
      </vt:variant>
      <vt:variant>
        <vt:i4>1966130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_Toc13731950</vt:lpwstr>
      </vt:variant>
      <vt:variant>
        <vt:i4>1507379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_Toc13731949</vt:lpwstr>
      </vt:variant>
      <vt:variant>
        <vt:i4>1441843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_Toc13731948</vt:lpwstr>
      </vt:variant>
      <vt:variant>
        <vt:i4>1638451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_Toc13731947</vt:lpwstr>
      </vt:variant>
      <vt:variant>
        <vt:i4>1572915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_Toc13731946</vt:lpwstr>
      </vt:variant>
      <vt:variant>
        <vt:i4>1769523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_Toc13731945</vt:lpwstr>
      </vt:variant>
      <vt:variant>
        <vt:i4>1703987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_Toc13731944</vt:lpwstr>
      </vt:variant>
      <vt:variant>
        <vt:i4>1900595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_Toc13731943</vt:lpwstr>
      </vt:variant>
      <vt:variant>
        <vt:i4>1835059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_Toc13731942</vt:lpwstr>
      </vt:variant>
      <vt:variant>
        <vt:i4>2031667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_Toc13731941</vt:lpwstr>
      </vt:variant>
      <vt:variant>
        <vt:i4>1966131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_Toc13731940</vt:lpwstr>
      </vt:variant>
      <vt:variant>
        <vt:i4>1507380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_Toc13731939</vt:lpwstr>
      </vt:variant>
      <vt:variant>
        <vt:i4>1441844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_Toc13731938</vt:lpwstr>
      </vt:variant>
      <vt:variant>
        <vt:i4>1638452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_Toc13731937</vt:lpwstr>
      </vt:variant>
      <vt:variant>
        <vt:i4>1572916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_Toc13731936</vt:lpwstr>
      </vt:variant>
      <vt:variant>
        <vt:i4>1769524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_Toc13731935</vt:lpwstr>
      </vt:variant>
      <vt:variant>
        <vt:i4>1703988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_Toc13731934</vt:lpwstr>
      </vt:variant>
      <vt:variant>
        <vt:i4>1900596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_Toc13731933</vt:lpwstr>
      </vt:variant>
      <vt:variant>
        <vt:i4>1835060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_Toc13731932</vt:lpwstr>
      </vt:variant>
      <vt:variant>
        <vt:i4>2031668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_Toc13731931</vt:lpwstr>
      </vt:variant>
      <vt:variant>
        <vt:i4>1966132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_Toc13731930</vt:lpwstr>
      </vt:variant>
      <vt:variant>
        <vt:i4>1507381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_Toc13731929</vt:lpwstr>
      </vt:variant>
      <vt:variant>
        <vt:i4>1441845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_Toc13731928</vt:lpwstr>
      </vt:variant>
      <vt:variant>
        <vt:i4>1638453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_Toc13731927</vt:lpwstr>
      </vt:variant>
      <vt:variant>
        <vt:i4>1572917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_Toc13731926</vt:lpwstr>
      </vt:variant>
      <vt:variant>
        <vt:i4>1769525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_Toc13731925</vt:lpwstr>
      </vt:variant>
      <vt:variant>
        <vt:i4>1703989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_Toc13731924</vt:lpwstr>
      </vt:variant>
      <vt:variant>
        <vt:i4>1900597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_Toc13731923</vt:lpwstr>
      </vt:variant>
      <vt:variant>
        <vt:i4>1835061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_Toc13731922</vt:lpwstr>
      </vt:variant>
      <vt:variant>
        <vt:i4>2031669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_Toc13731921</vt:lpwstr>
      </vt:variant>
      <vt:variant>
        <vt:i4>1966133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_Toc13731920</vt:lpwstr>
      </vt:variant>
      <vt:variant>
        <vt:i4>1507382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_Toc13731919</vt:lpwstr>
      </vt:variant>
      <vt:variant>
        <vt:i4>1441846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_Toc13731918</vt:lpwstr>
      </vt:variant>
      <vt:variant>
        <vt:i4>1638454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_Toc13731917</vt:lpwstr>
      </vt:variant>
      <vt:variant>
        <vt:i4>1572918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_Toc13731916</vt:lpwstr>
      </vt:variant>
      <vt:variant>
        <vt:i4>1769526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_Toc13731915</vt:lpwstr>
      </vt:variant>
      <vt:variant>
        <vt:i4>1703990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_Toc13731914</vt:lpwstr>
      </vt:variant>
      <vt:variant>
        <vt:i4>1900598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_Toc13731913</vt:lpwstr>
      </vt:variant>
      <vt:variant>
        <vt:i4>1835062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_Toc13731912</vt:lpwstr>
      </vt:variant>
      <vt:variant>
        <vt:i4>2031670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_Toc13731911</vt:lpwstr>
      </vt:variant>
      <vt:variant>
        <vt:i4>1966134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_Toc13731910</vt:lpwstr>
      </vt:variant>
      <vt:variant>
        <vt:i4>1507383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_Toc13731909</vt:lpwstr>
      </vt:variant>
      <vt:variant>
        <vt:i4>1441847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_Toc13731908</vt:lpwstr>
      </vt:variant>
      <vt:variant>
        <vt:i4>1638455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_Toc13731907</vt:lpwstr>
      </vt:variant>
      <vt:variant>
        <vt:i4>1572919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_Toc13731906</vt:lpwstr>
      </vt:variant>
      <vt:variant>
        <vt:i4>1769527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_Toc13731905</vt:lpwstr>
      </vt:variant>
      <vt:variant>
        <vt:i4>1703991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_Toc13731904</vt:lpwstr>
      </vt:variant>
      <vt:variant>
        <vt:i4>1900599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_Toc13731903</vt:lpwstr>
      </vt:variant>
      <vt:variant>
        <vt:i4>1835063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_Toc13731902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_Toc13731901</vt:lpwstr>
      </vt:variant>
      <vt:variant>
        <vt:i4>1966135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_Toc13731900</vt:lpwstr>
      </vt:variant>
      <vt:variant>
        <vt:i4>1441854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_Toc13731899</vt:lpwstr>
      </vt:variant>
      <vt:variant>
        <vt:i4>1507390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_Toc13731898</vt:lpwstr>
      </vt:variant>
      <vt:variant>
        <vt:i4>1572926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_Toc13731897</vt:lpwstr>
      </vt:variant>
      <vt:variant>
        <vt:i4>1638462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_Toc13731896</vt:lpwstr>
      </vt:variant>
      <vt:variant>
        <vt:i4>1703998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_Toc13731895</vt:lpwstr>
      </vt:variant>
      <vt:variant>
        <vt:i4>1769534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_Toc13731894</vt:lpwstr>
      </vt:variant>
      <vt:variant>
        <vt:i4>1835070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_Toc13731893</vt:lpwstr>
      </vt:variant>
      <vt:variant>
        <vt:i4>1900606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_Toc13731892</vt:lpwstr>
      </vt:variant>
      <vt:variant>
        <vt:i4>1966142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_Toc13731891</vt:lpwstr>
      </vt:variant>
      <vt:variant>
        <vt:i4>2031678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_Toc13731890</vt:lpwstr>
      </vt:variant>
      <vt:variant>
        <vt:i4>1441855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_Toc13731889</vt:lpwstr>
      </vt:variant>
      <vt:variant>
        <vt:i4>1507391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_Toc13731888</vt:lpwstr>
      </vt:variant>
      <vt:variant>
        <vt:i4>1572927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_Toc13731887</vt:lpwstr>
      </vt:variant>
      <vt:variant>
        <vt:i4>1638463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_Toc13731886</vt:lpwstr>
      </vt:variant>
      <vt:variant>
        <vt:i4>1703999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_Toc13731885</vt:lpwstr>
      </vt:variant>
      <vt:variant>
        <vt:i4>1769535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_Toc13731884</vt:lpwstr>
      </vt:variant>
      <vt:variant>
        <vt:i4>1835071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_Toc13731883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_Toc13731882</vt:lpwstr>
      </vt:variant>
      <vt:variant>
        <vt:i4>1966143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_Toc13731881</vt:lpwstr>
      </vt:variant>
      <vt:variant>
        <vt:i4>2031679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_Toc13731880</vt:lpwstr>
      </vt:variant>
      <vt:variant>
        <vt:i4>1441840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_Toc13731879</vt:lpwstr>
      </vt:variant>
      <vt:variant>
        <vt:i4>1507376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_Toc13731878</vt:lpwstr>
      </vt:variant>
      <vt:variant>
        <vt:i4>1572912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_Toc13731877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Nikos NTAVOS</dc:creator>
  <cp:lastModifiedBy>promithion1</cp:lastModifiedBy>
  <cp:revision>87</cp:revision>
  <cp:lastPrinted>2024-03-11T09:31:00Z</cp:lastPrinted>
  <dcterms:created xsi:type="dcterms:W3CDTF">2024-01-24T08:03:00Z</dcterms:created>
  <dcterms:modified xsi:type="dcterms:W3CDTF">2024-03-11T09:31:00Z</dcterms:modified>
</cp:coreProperties>
</file>